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DCC" w:rsidRPr="00A34DCC" w:rsidRDefault="00A34DCC" w:rsidP="00A34DCC">
      <w:pPr>
        <w:pStyle w:val="aa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438150" cy="409575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DCC" w:rsidRPr="00A34DCC" w:rsidRDefault="00A34DCC" w:rsidP="00C67E47">
      <w:pPr>
        <w:pStyle w:val="aa"/>
        <w:widowControl w:val="0"/>
        <w:rPr>
          <w:b w:val="0"/>
          <w:noProof/>
          <w:sz w:val="24"/>
          <w:szCs w:val="24"/>
        </w:rPr>
      </w:pPr>
      <w:r w:rsidRPr="00A34DCC">
        <w:rPr>
          <w:b w:val="0"/>
          <w:noProof/>
          <w:sz w:val="24"/>
          <w:szCs w:val="24"/>
        </w:rPr>
        <w:t>МИНИСТЕРСТВО НАУКИ И ВЫСШЕГО ОБРАЗОВАНИЯ РОССИЙСКОЙ ФЕДЕРАЦИИ</w:t>
      </w:r>
    </w:p>
    <w:p w:rsidR="00A34DCC" w:rsidRPr="00A34DCC" w:rsidRDefault="00A34DCC" w:rsidP="00C67E47">
      <w:pPr>
        <w:pStyle w:val="aa"/>
        <w:rPr>
          <w:b w:val="0"/>
          <w:noProof/>
          <w:sz w:val="24"/>
          <w:szCs w:val="24"/>
        </w:rPr>
      </w:pPr>
      <w:r w:rsidRPr="00A34DCC">
        <w:rPr>
          <w:b w:val="0"/>
          <w:noProof/>
          <w:sz w:val="24"/>
          <w:szCs w:val="24"/>
        </w:rPr>
        <w:t>ФЕДЕРАЛЬНОЕ ГОСУДАРСТВЕННОЕ БЮДЖЕТНОЕ</w:t>
      </w:r>
    </w:p>
    <w:p w:rsidR="00A34DCC" w:rsidRPr="00A34DCC" w:rsidRDefault="00A34DCC" w:rsidP="00C67E47">
      <w:pPr>
        <w:pStyle w:val="aa"/>
        <w:rPr>
          <w:b w:val="0"/>
          <w:noProof/>
          <w:sz w:val="24"/>
          <w:szCs w:val="24"/>
        </w:rPr>
      </w:pPr>
      <w:r w:rsidRPr="00A34DCC">
        <w:rPr>
          <w:b w:val="0"/>
          <w:noProof/>
          <w:sz w:val="24"/>
          <w:szCs w:val="24"/>
        </w:rPr>
        <w:t>ОБРАЗОВАТЕЛЬНОЕ УЧРЕЖДЕНИЕ ВЫСШЕГО ОБРАЗОВАНИЯ</w:t>
      </w:r>
    </w:p>
    <w:p w:rsidR="00A34DCC" w:rsidRPr="00A34DCC" w:rsidRDefault="00A34DCC" w:rsidP="00C67E47">
      <w:pPr>
        <w:pStyle w:val="aa"/>
        <w:rPr>
          <w:b w:val="0"/>
          <w:noProof/>
          <w:sz w:val="24"/>
          <w:szCs w:val="24"/>
        </w:rPr>
      </w:pPr>
      <w:r w:rsidRPr="00A34DCC">
        <w:rPr>
          <w:b w:val="0"/>
          <w:noProof/>
          <w:sz w:val="24"/>
          <w:szCs w:val="24"/>
        </w:rPr>
        <w:t>«ДОНСКОЙ ГОСУДАРСТВЕННЫЙ ТЕХНИЧЕСКИЙ УНИВЕРСИТЕТ»</w:t>
      </w:r>
    </w:p>
    <w:p w:rsidR="00A34DCC" w:rsidRPr="0092040C" w:rsidRDefault="00A34DCC" w:rsidP="00A34DCC">
      <w:pPr>
        <w:pStyle w:val="aa"/>
        <w:rPr>
          <w:b w:val="0"/>
          <w:noProof/>
          <w:szCs w:val="28"/>
        </w:rPr>
      </w:pPr>
    </w:p>
    <w:p w:rsidR="00A34DCC" w:rsidRPr="003A2B2D" w:rsidRDefault="00A34DCC" w:rsidP="00A34DCC">
      <w:pPr>
        <w:spacing w:after="140"/>
        <w:jc w:val="center"/>
        <w:rPr>
          <w:sz w:val="28"/>
          <w:szCs w:val="28"/>
        </w:rPr>
      </w:pPr>
    </w:p>
    <w:p w:rsidR="00A34DCC" w:rsidRPr="003A2B2D" w:rsidRDefault="00A34DCC" w:rsidP="00A34DCC">
      <w:pPr>
        <w:spacing w:after="140"/>
        <w:jc w:val="center"/>
        <w:rPr>
          <w:sz w:val="28"/>
          <w:szCs w:val="28"/>
        </w:rPr>
      </w:pPr>
      <w:r w:rsidRPr="003A2B2D">
        <w:rPr>
          <w:sz w:val="28"/>
          <w:szCs w:val="28"/>
        </w:rPr>
        <w:t>Кафедра «Бухгалтерский учет, анализ и аудит»</w:t>
      </w:r>
    </w:p>
    <w:p w:rsidR="00C02420" w:rsidRPr="00C02420" w:rsidRDefault="00C02420" w:rsidP="00C02420">
      <w:pPr>
        <w:widowControl/>
        <w:autoSpaceDE/>
        <w:autoSpaceDN/>
        <w:adjustRightInd/>
        <w:spacing w:line="360" w:lineRule="auto"/>
        <w:ind w:firstLine="5670"/>
        <w:jc w:val="right"/>
      </w:pPr>
    </w:p>
    <w:p w:rsidR="00387976" w:rsidRPr="00387976" w:rsidRDefault="00387976" w:rsidP="00387976">
      <w:pPr>
        <w:spacing w:after="240" w:line="322" w:lineRule="exact"/>
        <w:jc w:val="center"/>
        <w:rPr>
          <w:color w:val="000000"/>
        </w:rPr>
      </w:pPr>
      <w:r w:rsidRPr="00387976">
        <w:rPr>
          <w:color w:val="000000"/>
        </w:rPr>
        <w:t xml:space="preserve">МЕТОДИЧЕСКИЕ УКАЗАНИЯ </w:t>
      </w:r>
    </w:p>
    <w:p w:rsidR="00387976" w:rsidRPr="00387976" w:rsidRDefault="00387976" w:rsidP="00387976">
      <w:pPr>
        <w:spacing w:after="240" w:line="322" w:lineRule="exact"/>
        <w:jc w:val="center"/>
        <w:rPr>
          <w:color w:val="000000"/>
        </w:rPr>
      </w:pPr>
      <w:r w:rsidRPr="00387976">
        <w:rPr>
          <w:color w:val="000000"/>
        </w:rPr>
        <w:t xml:space="preserve">ПО ВЫПОЛНЕНИЮ КОНТРОЛЬНОЙ  РАБОТЫ ПО ДИСЦИПЛИНЕ </w:t>
      </w:r>
    </w:p>
    <w:p w:rsidR="00387976" w:rsidRPr="00387976" w:rsidRDefault="00387976" w:rsidP="00387976">
      <w:pPr>
        <w:spacing w:after="240" w:line="322" w:lineRule="exact"/>
        <w:jc w:val="center"/>
        <w:rPr>
          <w:color w:val="000000"/>
          <w:sz w:val="28"/>
          <w:szCs w:val="28"/>
        </w:rPr>
      </w:pPr>
      <w:r w:rsidRPr="00387976">
        <w:rPr>
          <w:color w:val="000000"/>
          <w:sz w:val="28"/>
          <w:szCs w:val="28"/>
        </w:rPr>
        <w:t>«Организация учета и анализа рисков и рисковых ситуаций»</w:t>
      </w:r>
    </w:p>
    <w:p w:rsidR="00387976" w:rsidRPr="00387976" w:rsidRDefault="00387976" w:rsidP="00387976">
      <w:pPr>
        <w:spacing w:after="240" w:line="322" w:lineRule="exact"/>
        <w:jc w:val="center"/>
        <w:rPr>
          <w:color w:val="000000"/>
          <w:sz w:val="28"/>
          <w:szCs w:val="28"/>
        </w:rPr>
      </w:pPr>
      <w:r w:rsidRPr="00387976">
        <w:rPr>
          <w:color w:val="000000"/>
          <w:sz w:val="28"/>
          <w:szCs w:val="28"/>
        </w:rPr>
        <w:t>по направлению 38.04</w:t>
      </w:r>
      <w:r>
        <w:rPr>
          <w:color w:val="000000"/>
          <w:sz w:val="28"/>
          <w:szCs w:val="28"/>
        </w:rPr>
        <w:t>.01 ЭКОНОМИКА</w:t>
      </w:r>
    </w:p>
    <w:p w:rsidR="00387976" w:rsidRDefault="00387976" w:rsidP="0038797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профили подготовки</w:t>
      </w:r>
    </w:p>
    <w:p w:rsidR="00387976" w:rsidRPr="00387976" w:rsidRDefault="00387976" w:rsidP="00387976">
      <w:pPr>
        <w:jc w:val="center"/>
        <w:rPr>
          <w:color w:val="000000"/>
          <w:sz w:val="28"/>
          <w:szCs w:val="28"/>
        </w:rPr>
      </w:pPr>
      <w:r w:rsidRPr="00387976">
        <w:rPr>
          <w:color w:val="000000"/>
          <w:sz w:val="28"/>
          <w:szCs w:val="28"/>
        </w:rPr>
        <w:t>«</w:t>
      </w:r>
      <w:r w:rsidRPr="00387976">
        <w:rPr>
          <w:sz w:val="28"/>
          <w:szCs w:val="28"/>
        </w:rPr>
        <w:t>Цифровое бухгалтерско-аналитическое обеспечение бизнеса</w:t>
      </w:r>
      <w:r w:rsidRPr="00387976">
        <w:rPr>
          <w:color w:val="000000"/>
          <w:sz w:val="28"/>
          <w:szCs w:val="28"/>
        </w:rPr>
        <w:t>»,</w:t>
      </w:r>
    </w:p>
    <w:p w:rsidR="00387976" w:rsidRPr="00387976" w:rsidRDefault="00387976" w:rsidP="0038797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387976">
        <w:rPr>
          <w:color w:val="000000"/>
          <w:sz w:val="28"/>
          <w:szCs w:val="28"/>
        </w:rPr>
        <w:t>«Цифровой бухгалтерский учет и менеджмент»</w:t>
      </w:r>
    </w:p>
    <w:p w:rsidR="00C02420" w:rsidRPr="00C02420" w:rsidRDefault="00C02420" w:rsidP="00C02420">
      <w:pPr>
        <w:widowControl/>
        <w:autoSpaceDE/>
        <w:autoSpaceDN/>
        <w:adjustRightInd/>
        <w:jc w:val="center"/>
        <w:rPr>
          <w:szCs w:val="28"/>
        </w:rPr>
      </w:pPr>
    </w:p>
    <w:p w:rsidR="00C02420" w:rsidRPr="00C02420" w:rsidRDefault="00C02420" w:rsidP="00C02420">
      <w:pPr>
        <w:widowControl/>
        <w:autoSpaceDE/>
        <w:autoSpaceDN/>
        <w:adjustRightInd/>
        <w:jc w:val="center"/>
        <w:rPr>
          <w:szCs w:val="28"/>
        </w:rPr>
      </w:pPr>
      <w:r w:rsidRPr="00C02420">
        <w:rPr>
          <w:szCs w:val="28"/>
        </w:rPr>
        <w:t>Ростов-на-Дону</w:t>
      </w:r>
    </w:p>
    <w:p w:rsidR="00C02420" w:rsidRPr="00C02420" w:rsidRDefault="00387976" w:rsidP="00C02420">
      <w:pPr>
        <w:widowControl/>
        <w:autoSpaceDE/>
        <w:autoSpaceDN/>
        <w:adjustRightInd/>
        <w:jc w:val="center"/>
        <w:rPr>
          <w:szCs w:val="28"/>
        </w:rPr>
      </w:pPr>
      <w:r>
        <w:rPr>
          <w:szCs w:val="28"/>
        </w:rPr>
        <w:t>2022</w:t>
      </w:r>
      <w:r w:rsidR="00C02420" w:rsidRPr="00C02420">
        <w:rPr>
          <w:szCs w:val="28"/>
        </w:rPr>
        <w:t xml:space="preserve"> г.</w:t>
      </w:r>
    </w:p>
    <w:p w:rsidR="00C02420" w:rsidRPr="00C02420" w:rsidRDefault="00C67E47" w:rsidP="00387976">
      <w:pPr>
        <w:widowControl/>
        <w:autoSpaceDE/>
        <w:autoSpaceDN/>
        <w:adjustRightInd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br w:type="page"/>
      </w:r>
      <w:r w:rsidR="00C02420" w:rsidRPr="00C02420">
        <w:rPr>
          <w:b/>
          <w:sz w:val="28"/>
          <w:szCs w:val="28"/>
          <w:lang w:eastAsia="en-US"/>
        </w:rPr>
        <w:lastRenderedPageBreak/>
        <w:t>СОДЕРЖАНИЕ</w:t>
      </w:r>
    </w:p>
    <w:p w:rsidR="00C02420" w:rsidRPr="00C02420" w:rsidRDefault="00C02420" w:rsidP="00C02420">
      <w:pPr>
        <w:widowControl/>
        <w:autoSpaceDE/>
        <w:autoSpaceDN/>
        <w:adjustRightInd/>
        <w:spacing w:after="160" w:line="259" w:lineRule="auto"/>
        <w:jc w:val="both"/>
        <w:rPr>
          <w:lang w:eastAsia="en-US"/>
        </w:rPr>
      </w:pPr>
      <w:r w:rsidRPr="00C02420">
        <w:rPr>
          <w:lang w:eastAsia="en-US"/>
        </w:rPr>
        <w:t xml:space="preserve">Аннотация                                                                                     </w:t>
      </w:r>
      <w:r w:rsidR="00187FB9">
        <w:rPr>
          <w:lang w:eastAsia="en-US"/>
        </w:rPr>
        <w:t xml:space="preserve"> </w:t>
      </w:r>
      <w:r w:rsidRPr="00C02420">
        <w:rPr>
          <w:lang w:eastAsia="en-US"/>
        </w:rPr>
        <w:t>3</w:t>
      </w:r>
    </w:p>
    <w:p w:rsidR="00C02420" w:rsidRPr="00C02420" w:rsidRDefault="00C02420" w:rsidP="00C02420">
      <w:pPr>
        <w:widowControl/>
        <w:autoSpaceDE/>
        <w:autoSpaceDN/>
        <w:adjustRightInd/>
        <w:spacing w:after="160" w:line="259" w:lineRule="auto"/>
        <w:jc w:val="both"/>
        <w:rPr>
          <w:lang w:eastAsia="en-US"/>
        </w:rPr>
      </w:pPr>
      <w:r w:rsidRPr="00C02420">
        <w:rPr>
          <w:lang w:eastAsia="en-US"/>
        </w:rPr>
        <w:t>Лекции по</w:t>
      </w:r>
      <w:r>
        <w:rPr>
          <w:lang w:eastAsia="en-US"/>
        </w:rPr>
        <w:t xml:space="preserve"> д</w:t>
      </w:r>
      <w:r w:rsidRPr="00C02420">
        <w:rPr>
          <w:lang w:eastAsia="en-US"/>
        </w:rPr>
        <w:t xml:space="preserve">исциплине                  </w:t>
      </w:r>
      <w:r>
        <w:rPr>
          <w:lang w:eastAsia="en-US"/>
        </w:rPr>
        <w:t xml:space="preserve"> </w:t>
      </w:r>
      <w:r w:rsidRPr="00C02420">
        <w:rPr>
          <w:lang w:eastAsia="en-US"/>
        </w:rPr>
        <w:t xml:space="preserve">                                           </w:t>
      </w:r>
      <w:r w:rsidR="00187FB9">
        <w:rPr>
          <w:lang w:eastAsia="en-US"/>
        </w:rPr>
        <w:t xml:space="preserve">  </w:t>
      </w:r>
      <w:r w:rsidRPr="00C02420">
        <w:rPr>
          <w:lang w:eastAsia="en-US"/>
        </w:rPr>
        <w:t xml:space="preserve">  </w:t>
      </w:r>
      <w:r w:rsidR="00450CA4">
        <w:rPr>
          <w:lang w:eastAsia="en-US"/>
        </w:rPr>
        <w:t>7</w:t>
      </w:r>
    </w:p>
    <w:p w:rsidR="004806A7" w:rsidRDefault="009931F8" w:rsidP="00C02420">
      <w:pPr>
        <w:widowControl/>
        <w:autoSpaceDE/>
        <w:autoSpaceDN/>
        <w:adjustRightInd/>
        <w:spacing w:after="160" w:line="259" w:lineRule="auto"/>
        <w:jc w:val="both"/>
        <w:rPr>
          <w:lang w:eastAsia="en-US"/>
        </w:rPr>
      </w:pPr>
      <w:r>
        <w:rPr>
          <w:lang w:eastAsia="en-US"/>
        </w:rPr>
        <w:t>Практические з</w:t>
      </w:r>
      <w:r w:rsidR="00C02420" w:rsidRPr="00C02420">
        <w:rPr>
          <w:lang w:eastAsia="en-US"/>
        </w:rPr>
        <w:t>адание для выполнения контрольной работы</w:t>
      </w:r>
      <w:r w:rsidR="004806A7">
        <w:rPr>
          <w:lang w:eastAsia="en-US"/>
        </w:rPr>
        <w:t xml:space="preserve"> </w:t>
      </w:r>
      <w:r w:rsidR="00387976">
        <w:rPr>
          <w:lang w:eastAsia="en-US"/>
        </w:rPr>
        <w:t xml:space="preserve">  </w:t>
      </w:r>
      <w:r w:rsidR="00C02420" w:rsidRPr="00C02420">
        <w:rPr>
          <w:lang w:eastAsia="en-US"/>
        </w:rPr>
        <w:t xml:space="preserve"> </w:t>
      </w:r>
      <w:r w:rsidR="004806A7">
        <w:rPr>
          <w:lang w:eastAsia="en-US"/>
        </w:rPr>
        <w:t>7</w:t>
      </w:r>
      <w:r w:rsidR="00450CA4">
        <w:rPr>
          <w:lang w:eastAsia="en-US"/>
        </w:rPr>
        <w:t>1</w:t>
      </w:r>
    </w:p>
    <w:p w:rsidR="009931F8" w:rsidRDefault="009931F8" w:rsidP="00C02420">
      <w:pPr>
        <w:widowControl/>
        <w:autoSpaceDE/>
        <w:autoSpaceDN/>
        <w:adjustRightInd/>
        <w:spacing w:after="160" w:line="259" w:lineRule="auto"/>
        <w:jc w:val="both"/>
        <w:rPr>
          <w:lang w:eastAsia="en-US"/>
        </w:rPr>
      </w:pPr>
      <w:r>
        <w:rPr>
          <w:lang w:eastAsia="en-US"/>
        </w:rPr>
        <w:t>Теоретические вопросы к контрольной работе</w:t>
      </w:r>
      <w:r w:rsidR="00387976">
        <w:rPr>
          <w:lang w:eastAsia="en-US"/>
        </w:rPr>
        <w:t xml:space="preserve">                            </w:t>
      </w:r>
      <w:r w:rsidR="004806A7">
        <w:rPr>
          <w:lang w:eastAsia="en-US"/>
        </w:rPr>
        <w:t>91</w:t>
      </w:r>
    </w:p>
    <w:p w:rsidR="004806A7" w:rsidRDefault="009931F8" w:rsidP="00C02420">
      <w:pPr>
        <w:widowControl/>
        <w:autoSpaceDE/>
        <w:autoSpaceDN/>
        <w:adjustRightInd/>
        <w:spacing w:after="160" w:line="259" w:lineRule="auto"/>
        <w:jc w:val="both"/>
        <w:rPr>
          <w:lang w:eastAsia="en-US"/>
        </w:rPr>
      </w:pPr>
      <w:r w:rsidRPr="009931F8">
        <w:rPr>
          <w:lang w:eastAsia="en-US"/>
        </w:rPr>
        <w:t xml:space="preserve">Вопросы к зачету                                                      </w:t>
      </w:r>
      <w:r w:rsidR="004806A7">
        <w:rPr>
          <w:lang w:eastAsia="en-US"/>
        </w:rPr>
        <w:t xml:space="preserve">                     92</w:t>
      </w:r>
    </w:p>
    <w:p w:rsidR="00C02420" w:rsidRPr="00C02420" w:rsidRDefault="00C02420" w:rsidP="00C02420">
      <w:pPr>
        <w:widowControl/>
        <w:autoSpaceDE/>
        <w:autoSpaceDN/>
        <w:adjustRightInd/>
        <w:spacing w:after="160" w:line="259" w:lineRule="auto"/>
        <w:jc w:val="both"/>
        <w:rPr>
          <w:lang w:eastAsia="en-US"/>
        </w:rPr>
      </w:pPr>
      <w:r w:rsidRPr="00C02420">
        <w:rPr>
          <w:lang w:eastAsia="en-US"/>
        </w:rPr>
        <w:t>Список</w:t>
      </w:r>
      <w:r w:rsidR="00187FB9">
        <w:rPr>
          <w:lang w:eastAsia="en-US"/>
        </w:rPr>
        <w:t xml:space="preserve"> </w:t>
      </w:r>
      <w:r w:rsidRPr="00C02420">
        <w:rPr>
          <w:lang w:eastAsia="en-US"/>
        </w:rPr>
        <w:t>литератур</w:t>
      </w:r>
      <w:r w:rsidR="004806A7">
        <w:rPr>
          <w:lang w:eastAsia="en-US"/>
        </w:rPr>
        <w:t xml:space="preserve">ы                                                                  </w:t>
      </w:r>
      <w:r w:rsidRPr="00C02420">
        <w:rPr>
          <w:lang w:eastAsia="en-US"/>
        </w:rPr>
        <w:t xml:space="preserve">     </w:t>
      </w:r>
      <w:r w:rsidR="00387976">
        <w:rPr>
          <w:lang w:eastAsia="en-US"/>
        </w:rPr>
        <w:t xml:space="preserve"> </w:t>
      </w:r>
      <w:r w:rsidR="004806A7">
        <w:rPr>
          <w:lang w:eastAsia="en-US"/>
        </w:rPr>
        <w:t>95</w:t>
      </w:r>
    </w:p>
    <w:p w:rsidR="009931F8" w:rsidRDefault="009931F8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931F8" w:rsidRDefault="009931F8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931F8" w:rsidRDefault="009931F8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931F8" w:rsidRDefault="009931F8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931F8" w:rsidRDefault="009931F8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931F8" w:rsidRDefault="009931F8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931F8" w:rsidRDefault="009931F8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931F8" w:rsidRDefault="009931F8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931F8" w:rsidRDefault="009931F8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931F8" w:rsidRDefault="009931F8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931F8" w:rsidRDefault="009931F8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931F8" w:rsidRDefault="009931F8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931F8" w:rsidRDefault="009931F8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931F8" w:rsidRDefault="009931F8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931F8" w:rsidRDefault="009931F8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931F8" w:rsidRDefault="009931F8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9931F8" w:rsidRDefault="009931F8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387976" w:rsidRDefault="00387976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C02420" w:rsidRDefault="009931F8" w:rsidP="00C02420">
      <w:pPr>
        <w:widowControl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C02420" w:rsidRPr="00C02420">
        <w:rPr>
          <w:sz w:val="28"/>
          <w:szCs w:val="28"/>
        </w:rPr>
        <w:t>ннотация</w:t>
      </w:r>
    </w:p>
    <w:p w:rsidR="008F1805" w:rsidRPr="008F1805" w:rsidRDefault="008F1805" w:rsidP="008F1805">
      <w:pPr>
        <w:widowControl/>
        <w:tabs>
          <w:tab w:val="left" w:pos="720"/>
        </w:tabs>
        <w:autoSpaceDE/>
        <w:autoSpaceDN/>
        <w:adjustRightInd/>
        <w:ind w:firstLine="720"/>
        <w:jc w:val="both"/>
      </w:pPr>
      <w:r w:rsidRPr="008F1805">
        <w:rPr>
          <w:color w:val="000000"/>
        </w:rPr>
        <w:lastRenderedPageBreak/>
        <w:t xml:space="preserve">Курс </w:t>
      </w:r>
      <w:r w:rsidR="005246BA">
        <w:rPr>
          <w:color w:val="000000"/>
        </w:rPr>
        <w:t>«</w:t>
      </w:r>
      <w:r w:rsidRPr="008F1805">
        <w:rPr>
          <w:color w:val="000000"/>
        </w:rPr>
        <w:t>Организация учета и анализа рисков и рисковых ситуаций</w:t>
      </w:r>
      <w:r w:rsidR="005246BA">
        <w:rPr>
          <w:color w:val="000000"/>
        </w:rPr>
        <w:t>»</w:t>
      </w:r>
      <w:r>
        <w:rPr>
          <w:color w:val="000000"/>
        </w:rPr>
        <w:t xml:space="preserve"> </w:t>
      </w:r>
      <w:r w:rsidRPr="008F1805">
        <w:rPr>
          <w:color w:val="000000"/>
        </w:rPr>
        <w:t>является учебной дисциплиной</w:t>
      </w:r>
      <w:r w:rsidRPr="008F1805">
        <w:t xml:space="preserve">, предназначенной для подготовки </w:t>
      </w:r>
      <w:r w:rsidR="00387976">
        <w:t>обучающихся по направлению 38.04.01 «Экономика» профили</w:t>
      </w:r>
      <w:r w:rsidRPr="008F1805">
        <w:t xml:space="preserve"> подготовки «</w:t>
      </w:r>
      <w:r w:rsidR="00387976" w:rsidRPr="00387976">
        <w:t>Цифровое бухгалтерско-аналитическое обеспечение бизнеса</w:t>
      </w:r>
      <w:r w:rsidR="00387976">
        <w:t>», «</w:t>
      </w:r>
      <w:r w:rsidR="00387976" w:rsidRPr="00387976">
        <w:rPr>
          <w:color w:val="000000"/>
        </w:rPr>
        <w:t>Цифровой бухгалтерский учет и менеджмент</w:t>
      </w:r>
      <w:r w:rsidR="00387976">
        <w:rPr>
          <w:color w:val="000000"/>
        </w:rPr>
        <w:t>»</w:t>
      </w:r>
    </w:p>
    <w:p w:rsidR="008F1805" w:rsidRPr="008F1805" w:rsidRDefault="008F1805" w:rsidP="008F1805">
      <w:pPr>
        <w:widowControl/>
        <w:tabs>
          <w:tab w:val="left" w:pos="720"/>
        </w:tabs>
        <w:autoSpaceDE/>
        <w:autoSpaceDN/>
        <w:adjustRightInd/>
        <w:ind w:firstLine="720"/>
        <w:jc w:val="both"/>
        <w:rPr>
          <w:color w:val="000000"/>
        </w:rPr>
      </w:pPr>
      <w:r w:rsidRPr="008F1805">
        <w:rPr>
          <w:rFonts w:eastAsia="TimesNewRoman"/>
        </w:rPr>
        <w:t>Целями освоения дисциплины являются</w:t>
      </w:r>
      <w:r w:rsidRPr="008F1805">
        <w:rPr>
          <w:b/>
        </w:rPr>
        <w:t>:</w:t>
      </w:r>
      <w:r w:rsidRPr="008F1805">
        <w:t xml:space="preserve"> </w:t>
      </w:r>
      <w:r>
        <w:t>ф</w:t>
      </w:r>
      <w:r w:rsidRPr="008F1805">
        <w:t>ормирование у магистров теоретических знаний и практических навыков в области подготовки и использования учетной информации для целей стратегического планирования, анализа и контроля</w:t>
      </w:r>
      <w:r>
        <w:t xml:space="preserve">. </w:t>
      </w:r>
      <w:r w:rsidRPr="008F1805">
        <w:t>Необходимо научить адаптировать эти знания и навыки к условиям конкретных предприятий и целям предпринимательства, особенностям каждого уровня управления</w:t>
      </w:r>
      <w:r>
        <w:t xml:space="preserve"> рисками</w:t>
      </w:r>
      <w:r w:rsidRPr="008F1805">
        <w:rPr>
          <w:rFonts w:eastAsia="TimesNewRoman"/>
        </w:rPr>
        <w:t>.</w:t>
      </w:r>
      <w:r w:rsidRPr="008F1805">
        <w:rPr>
          <w:color w:val="000000"/>
        </w:rPr>
        <w:t xml:space="preserve"> </w:t>
      </w:r>
    </w:p>
    <w:p w:rsidR="008F1805" w:rsidRPr="008F1805" w:rsidRDefault="008F1805" w:rsidP="008F1805">
      <w:pPr>
        <w:ind w:firstLine="708"/>
        <w:jc w:val="both"/>
        <w:rPr>
          <w:rFonts w:cs="Courier New"/>
        </w:rPr>
      </w:pPr>
      <w:r w:rsidRPr="008F1805">
        <w:rPr>
          <w:rFonts w:cs="Courier New"/>
        </w:rPr>
        <w:t xml:space="preserve">В результате изучения </w:t>
      </w:r>
      <w:r w:rsidR="00387976">
        <w:rPr>
          <w:rFonts w:cs="Courier New"/>
        </w:rPr>
        <w:t xml:space="preserve">магистр </w:t>
      </w:r>
      <w:r w:rsidRPr="008F1805">
        <w:rPr>
          <w:rFonts w:cs="Courier New"/>
        </w:rPr>
        <w:t xml:space="preserve">должен: </w:t>
      </w:r>
    </w:p>
    <w:p w:rsidR="008F1805" w:rsidRPr="008F1805" w:rsidRDefault="008F1805" w:rsidP="008F1805">
      <w:pPr>
        <w:widowControl/>
        <w:autoSpaceDE/>
        <w:autoSpaceDN/>
        <w:adjustRightInd/>
        <w:ind w:firstLine="720"/>
        <w:jc w:val="both"/>
      </w:pPr>
      <w:r w:rsidRPr="008F1805">
        <w:t xml:space="preserve">Знать: </w:t>
      </w:r>
    </w:p>
    <w:p w:rsidR="008F1805" w:rsidRPr="008F1805" w:rsidRDefault="008F1805" w:rsidP="008F1805">
      <w:pPr>
        <w:widowControl/>
        <w:autoSpaceDE/>
        <w:autoSpaceDN/>
        <w:adjustRightInd/>
        <w:ind w:firstLine="720"/>
        <w:jc w:val="both"/>
      </w:pPr>
      <w:r w:rsidRPr="008F1805">
        <w:rPr>
          <w:i/>
        </w:rPr>
        <w:t xml:space="preserve">- </w:t>
      </w:r>
      <w:r w:rsidRPr="008F1805">
        <w:t>содержание основных финансовых документов, являющихся информационной базой анализа</w:t>
      </w:r>
    </w:p>
    <w:p w:rsidR="008F1805" w:rsidRPr="008F1805" w:rsidRDefault="008F1805" w:rsidP="008F1805">
      <w:pPr>
        <w:widowControl/>
        <w:autoSpaceDE/>
        <w:autoSpaceDN/>
        <w:adjustRightInd/>
        <w:ind w:firstLine="720"/>
        <w:jc w:val="both"/>
      </w:pPr>
      <w:r w:rsidRPr="008F1805">
        <w:t xml:space="preserve">ориентироваться в системе законодательства информативно-правовых актах, регламентирующих сферу профессиональной деятельности; </w:t>
      </w:r>
    </w:p>
    <w:p w:rsidR="008F1805" w:rsidRPr="008F1805" w:rsidRDefault="008F1805" w:rsidP="008F1805">
      <w:pPr>
        <w:widowControl/>
        <w:autoSpaceDE/>
        <w:autoSpaceDN/>
        <w:adjustRightInd/>
        <w:ind w:firstLine="720"/>
        <w:jc w:val="both"/>
      </w:pPr>
      <w:r w:rsidRPr="008F1805">
        <w:t>использовать правовые нормы в профессиональной и общественной деятельности</w:t>
      </w:r>
    </w:p>
    <w:p w:rsidR="008F1805" w:rsidRDefault="008F1805" w:rsidP="008F1805">
      <w:pPr>
        <w:widowControl/>
        <w:autoSpaceDE/>
        <w:autoSpaceDN/>
        <w:adjustRightInd/>
        <w:ind w:firstLine="720"/>
        <w:jc w:val="both"/>
      </w:pPr>
      <w:r w:rsidRPr="008F1805">
        <w:t>прогноз основных социально-экономических показателей деятельности предприятия</w:t>
      </w:r>
    </w:p>
    <w:p w:rsidR="008F1805" w:rsidRPr="008F1805" w:rsidRDefault="008F1805" w:rsidP="008F1805">
      <w:pPr>
        <w:widowControl/>
        <w:autoSpaceDE/>
        <w:autoSpaceDN/>
        <w:adjustRightInd/>
        <w:ind w:firstLine="720"/>
        <w:jc w:val="both"/>
      </w:pPr>
      <w:r w:rsidRPr="008F1805">
        <w:t xml:space="preserve">Уметь: </w:t>
      </w:r>
    </w:p>
    <w:p w:rsidR="008F1805" w:rsidRDefault="008F1805" w:rsidP="008F1805">
      <w:pPr>
        <w:widowControl/>
        <w:autoSpaceDE/>
        <w:autoSpaceDN/>
        <w:adjustRightInd/>
        <w:ind w:firstLine="720"/>
        <w:jc w:val="both"/>
      </w:pPr>
      <w:r w:rsidRPr="008F1805">
        <w:t xml:space="preserve">- составлять прогноз и анализировать показатели предприятия, составлять оперативные формы бухгалтерской и стратегической отчетности, использовать источники экономической, социальной, управленческой информации; осуществить  поиск информации по  полученному заданию, сбор,  анализ  данных, необходимых  для  решения поставленных экономических задач, ориентироваться в системе законодательства и нормативных актов, регламентирующих сферу профессиональной деятельности, определять риски и рисковые ситуации; </w:t>
      </w:r>
      <w:r w:rsidRPr="008F1805">
        <w:lastRenderedPageBreak/>
        <w:t xml:space="preserve">прогнозировать риски и рисковые ситуации и рассчитывать их размер; составлять планы устранение рисков и рисковых ситуаций; формировать финансовые отчеты с учетом неблагоприятных фактов и предлагать пути их устранения. </w:t>
      </w:r>
    </w:p>
    <w:p w:rsidR="008F1805" w:rsidRPr="008F1805" w:rsidRDefault="008F1805" w:rsidP="008F1805">
      <w:pPr>
        <w:widowControl/>
        <w:autoSpaceDE/>
        <w:autoSpaceDN/>
        <w:adjustRightInd/>
        <w:ind w:firstLine="720"/>
        <w:jc w:val="both"/>
      </w:pPr>
      <w:r w:rsidRPr="008F1805">
        <w:t xml:space="preserve">Владеть: </w:t>
      </w:r>
    </w:p>
    <w:p w:rsidR="008F1805" w:rsidRPr="00C02420" w:rsidRDefault="008F1805" w:rsidP="008F1805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8F1805">
        <w:t>- приемами и методами бухгалтерского инжиниринга для прогнозирования основных показателей деятельности предприятия, отрасли, региона и экономики в целом, составлять планы работы предприятия на перспективу, прогнозировать и предвидеть экономические ситуации, вести учет рисков и рисковых ситуаций предприятия, проводить анализ результатов и делать выводы.</w:t>
      </w:r>
    </w:p>
    <w:p w:rsidR="0028268B" w:rsidRPr="0028268B" w:rsidRDefault="0028268B" w:rsidP="0028268B">
      <w:pPr>
        <w:kinsoku w:val="0"/>
        <w:overflowPunct w:val="0"/>
        <w:spacing w:before="118" w:line="246" w:lineRule="auto"/>
        <w:ind w:left="100" w:right="118" w:firstLine="396"/>
        <w:jc w:val="both"/>
        <w:rPr>
          <w:color w:val="000000"/>
        </w:rPr>
      </w:pPr>
      <w:r w:rsidRPr="0028268B">
        <w:rPr>
          <w:color w:val="231F20"/>
        </w:rPr>
        <w:t>Современная</w:t>
      </w:r>
      <w:r w:rsidRPr="0028268B">
        <w:rPr>
          <w:color w:val="231F20"/>
          <w:spacing w:val="-21"/>
        </w:rPr>
        <w:t xml:space="preserve"> </w:t>
      </w:r>
      <w:r w:rsidRPr="0028268B">
        <w:rPr>
          <w:color w:val="231F20"/>
          <w:spacing w:val="-1"/>
        </w:rPr>
        <w:t>среда</w:t>
      </w:r>
      <w:r w:rsidRPr="0028268B">
        <w:rPr>
          <w:color w:val="231F20"/>
          <w:spacing w:val="-21"/>
        </w:rPr>
        <w:t xml:space="preserve"> </w:t>
      </w:r>
      <w:r w:rsidRPr="0028268B">
        <w:rPr>
          <w:color w:val="231F20"/>
          <w:spacing w:val="1"/>
        </w:rPr>
        <w:t>бизнеса</w:t>
      </w:r>
      <w:r w:rsidRPr="0028268B">
        <w:rPr>
          <w:color w:val="231F20"/>
          <w:spacing w:val="-21"/>
        </w:rPr>
        <w:t xml:space="preserve"> </w:t>
      </w:r>
      <w:r w:rsidRPr="0028268B">
        <w:rPr>
          <w:color w:val="231F20"/>
          <w:spacing w:val="-1"/>
        </w:rPr>
        <w:t>характеризуется</w:t>
      </w:r>
      <w:r w:rsidRPr="0028268B">
        <w:rPr>
          <w:color w:val="231F20"/>
          <w:spacing w:val="-21"/>
        </w:rPr>
        <w:t xml:space="preserve"> </w:t>
      </w:r>
      <w:r w:rsidRPr="0028268B">
        <w:rPr>
          <w:color w:val="231F20"/>
        </w:rPr>
        <w:t>наличием</w:t>
      </w:r>
      <w:r w:rsidRPr="0028268B">
        <w:rPr>
          <w:color w:val="231F20"/>
          <w:spacing w:val="-21"/>
        </w:rPr>
        <w:t xml:space="preserve"> </w:t>
      </w:r>
      <w:r w:rsidRPr="0028268B">
        <w:rPr>
          <w:color w:val="231F20"/>
          <w:spacing w:val="-3"/>
        </w:rPr>
        <w:t>высокого</w:t>
      </w:r>
      <w:r w:rsidRPr="0028268B">
        <w:rPr>
          <w:color w:val="231F20"/>
          <w:spacing w:val="21"/>
        </w:rPr>
        <w:t xml:space="preserve"> </w:t>
      </w:r>
      <w:r w:rsidRPr="0028268B">
        <w:rPr>
          <w:color w:val="231F20"/>
        </w:rPr>
        <w:t>уровня</w:t>
      </w:r>
      <w:r w:rsidRPr="0028268B">
        <w:rPr>
          <w:color w:val="231F20"/>
          <w:spacing w:val="12"/>
        </w:rPr>
        <w:t xml:space="preserve"> </w:t>
      </w:r>
      <w:r w:rsidRPr="0028268B">
        <w:rPr>
          <w:color w:val="231F20"/>
        </w:rPr>
        <w:t>неопр</w:t>
      </w:r>
      <w:r w:rsidRPr="0028268B">
        <w:rPr>
          <w:color w:val="231F20"/>
          <w:spacing w:val="-3"/>
        </w:rPr>
        <w:t>е</w:t>
      </w:r>
      <w:r w:rsidRPr="0028268B">
        <w:rPr>
          <w:color w:val="231F20"/>
        </w:rPr>
        <w:t>деленн</w:t>
      </w:r>
      <w:r w:rsidRPr="0028268B">
        <w:rPr>
          <w:color w:val="231F20"/>
          <w:spacing w:val="5"/>
        </w:rPr>
        <w:t>о</w:t>
      </w:r>
      <w:r w:rsidRPr="0028268B">
        <w:rPr>
          <w:color w:val="231F20"/>
        </w:rPr>
        <w:t>сти</w:t>
      </w:r>
      <w:r w:rsidRPr="0028268B">
        <w:rPr>
          <w:color w:val="231F20"/>
          <w:spacing w:val="12"/>
        </w:rPr>
        <w:t xml:space="preserve"> </w:t>
      </w:r>
      <w:r w:rsidRPr="0028268B">
        <w:rPr>
          <w:color w:val="231F20"/>
        </w:rPr>
        <w:t>и</w:t>
      </w:r>
      <w:r w:rsidRPr="0028268B">
        <w:rPr>
          <w:color w:val="231F20"/>
          <w:spacing w:val="12"/>
        </w:rPr>
        <w:t xml:space="preserve"> </w:t>
      </w:r>
      <w:r w:rsidRPr="0028268B">
        <w:rPr>
          <w:color w:val="231F20"/>
        </w:rPr>
        <w:t>п</w:t>
      </w:r>
      <w:r w:rsidRPr="0028268B">
        <w:rPr>
          <w:color w:val="231F20"/>
          <w:spacing w:val="5"/>
        </w:rPr>
        <w:t>о</w:t>
      </w:r>
      <w:r w:rsidRPr="0028268B">
        <w:rPr>
          <w:color w:val="231F20"/>
        </w:rPr>
        <w:t>с</w:t>
      </w:r>
      <w:r w:rsidRPr="0028268B">
        <w:rPr>
          <w:color w:val="231F20"/>
          <w:spacing w:val="-3"/>
        </w:rPr>
        <w:t>т</w:t>
      </w:r>
      <w:r w:rsidRPr="0028268B">
        <w:rPr>
          <w:color w:val="231F20"/>
          <w:spacing w:val="-5"/>
        </w:rPr>
        <w:t>о</w:t>
      </w:r>
      <w:r w:rsidRPr="0028268B">
        <w:rPr>
          <w:color w:val="231F20"/>
        </w:rPr>
        <w:t>янными</w:t>
      </w:r>
      <w:r w:rsidRPr="0028268B">
        <w:rPr>
          <w:color w:val="231F20"/>
          <w:spacing w:val="12"/>
        </w:rPr>
        <w:t xml:space="preserve"> </w:t>
      </w:r>
      <w:r w:rsidRPr="0028268B">
        <w:rPr>
          <w:color w:val="231F20"/>
        </w:rPr>
        <w:t>и</w:t>
      </w:r>
      <w:r w:rsidRPr="0028268B">
        <w:rPr>
          <w:color w:val="231F20"/>
          <w:spacing w:val="-4"/>
        </w:rPr>
        <w:t>з</w:t>
      </w:r>
      <w:r w:rsidRPr="0028268B">
        <w:rPr>
          <w:color w:val="231F20"/>
        </w:rPr>
        <w:t>менениями.</w:t>
      </w:r>
      <w:r w:rsidRPr="0028268B">
        <w:rPr>
          <w:color w:val="231F20"/>
          <w:spacing w:val="12"/>
        </w:rPr>
        <w:t xml:space="preserve"> </w:t>
      </w:r>
      <w:r w:rsidRPr="0028268B">
        <w:rPr>
          <w:color w:val="231F20"/>
          <w:spacing w:val="-27"/>
        </w:rPr>
        <w:t>У</w:t>
      </w:r>
      <w:r w:rsidRPr="0028268B">
        <w:rPr>
          <w:color w:val="231F20"/>
        </w:rPr>
        <w:t>спешн</w:t>
      </w:r>
      <w:r w:rsidRPr="0028268B">
        <w:rPr>
          <w:color w:val="231F20"/>
          <w:spacing w:val="2"/>
        </w:rPr>
        <w:t>о</w:t>
      </w:r>
      <w:r w:rsidRPr="0028268B">
        <w:rPr>
          <w:color w:val="231F20"/>
        </w:rPr>
        <w:t xml:space="preserve">е </w:t>
      </w:r>
      <w:r w:rsidRPr="0028268B">
        <w:rPr>
          <w:color w:val="231F20"/>
          <w:spacing w:val="-1"/>
        </w:rPr>
        <w:t>управление</w:t>
      </w:r>
      <w:r w:rsidRPr="0028268B">
        <w:rPr>
          <w:color w:val="231F20"/>
          <w:spacing w:val="-8"/>
        </w:rPr>
        <w:t xml:space="preserve"> </w:t>
      </w:r>
      <w:r w:rsidRPr="0028268B">
        <w:rPr>
          <w:color w:val="231F20"/>
          <w:spacing w:val="-2"/>
        </w:rPr>
        <w:t>компанией</w:t>
      </w:r>
      <w:r w:rsidRPr="0028268B">
        <w:rPr>
          <w:color w:val="231F20"/>
          <w:spacing w:val="-8"/>
        </w:rPr>
        <w:t xml:space="preserve"> </w:t>
      </w:r>
      <w:r w:rsidRPr="0028268B">
        <w:rPr>
          <w:color w:val="231F20"/>
        </w:rPr>
        <w:t>в</w:t>
      </w:r>
      <w:r w:rsidRPr="0028268B">
        <w:rPr>
          <w:color w:val="231F20"/>
          <w:spacing w:val="-8"/>
        </w:rPr>
        <w:t xml:space="preserve"> </w:t>
      </w:r>
      <w:r w:rsidRPr="0028268B">
        <w:rPr>
          <w:color w:val="231F20"/>
        </w:rPr>
        <w:t>современной</w:t>
      </w:r>
      <w:r w:rsidRPr="0028268B">
        <w:rPr>
          <w:color w:val="231F20"/>
          <w:spacing w:val="-9"/>
        </w:rPr>
        <w:t xml:space="preserve"> </w:t>
      </w:r>
      <w:r w:rsidRPr="0028268B">
        <w:rPr>
          <w:color w:val="231F20"/>
          <w:spacing w:val="-1"/>
        </w:rPr>
        <w:t>среде</w:t>
      </w:r>
      <w:r w:rsidRPr="0028268B">
        <w:rPr>
          <w:color w:val="231F20"/>
          <w:spacing w:val="-9"/>
        </w:rPr>
        <w:t xml:space="preserve"> </w:t>
      </w:r>
      <w:r w:rsidRPr="0028268B">
        <w:rPr>
          <w:color w:val="231F20"/>
          <w:spacing w:val="1"/>
        </w:rPr>
        <w:t>бизнеса</w:t>
      </w:r>
      <w:r w:rsidRPr="0028268B">
        <w:rPr>
          <w:color w:val="231F20"/>
          <w:spacing w:val="-9"/>
        </w:rPr>
        <w:t xml:space="preserve"> </w:t>
      </w:r>
      <w:r w:rsidRPr="0028268B">
        <w:rPr>
          <w:color w:val="231F20"/>
          <w:spacing w:val="-1"/>
        </w:rPr>
        <w:t>ориентировано</w:t>
      </w:r>
      <w:r w:rsidRPr="0028268B">
        <w:rPr>
          <w:color w:val="231F20"/>
          <w:spacing w:val="39"/>
        </w:rPr>
        <w:t xml:space="preserve"> </w:t>
      </w:r>
      <w:r w:rsidRPr="0028268B">
        <w:rPr>
          <w:color w:val="231F20"/>
        </w:rPr>
        <w:t>на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  <w:spacing w:val="-1"/>
        </w:rPr>
        <w:t>управление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  <w:spacing w:val="-1"/>
        </w:rPr>
        <w:t>нововведениями,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</w:rPr>
        <w:t>а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  <w:spacing w:val="-2"/>
        </w:rPr>
        <w:t>как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</w:rPr>
        <w:t>известно,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</w:rPr>
        <w:t>любое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  <w:spacing w:val="-1"/>
        </w:rPr>
        <w:t>изменение</w:t>
      </w:r>
      <w:r w:rsidRPr="0028268B">
        <w:rPr>
          <w:color w:val="231F20"/>
          <w:spacing w:val="55"/>
        </w:rPr>
        <w:t xml:space="preserve"> </w:t>
      </w:r>
      <w:r w:rsidRPr="0028268B">
        <w:rPr>
          <w:color w:val="231F20"/>
        </w:rPr>
        <w:t>вносит</w:t>
      </w:r>
      <w:r w:rsidRPr="0028268B">
        <w:rPr>
          <w:color w:val="231F20"/>
          <w:spacing w:val="24"/>
        </w:rPr>
        <w:t xml:space="preserve"> </w:t>
      </w:r>
      <w:r w:rsidRPr="0028268B">
        <w:rPr>
          <w:color w:val="231F20"/>
        </w:rPr>
        <w:t>риск</w:t>
      </w:r>
      <w:r w:rsidRPr="0028268B">
        <w:rPr>
          <w:color w:val="231F20"/>
          <w:spacing w:val="24"/>
        </w:rPr>
        <w:t xml:space="preserve"> </w:t>
      </w:r>
      <w:r w:rsidRPr="0028268B">
        <w:rPr>
          <w:color w:val="231F20"/>
        </w:rPr>
        <w:t>в</w:t>
      </w:r>
      <w:r w:rsidRPr="0028268B">
        <w:rPr>
          <w:color w:val="231F20"/>
          <w:spacing w:val="24"/>
        </w:rPr>
        <w:t xml:space="preserve"> </w:t>
      </w:r>
      <w:r w:rsidRPr="0028268B">
        <w:rPr>
          <w:color w:val="231F20"/>
        </w:rPr>
        <w:t>деятельность</w:t>
      </w:r>
      <w:r w:rsidRPr="0028268B">
        <w:rPr>
          <w:color w:val="231F20"/>
          <w:spacing w:val="24"/>
        </w:rPr>
        <w:t xml:space="preserve"> </w:t>
      </w:r>
      <w:r w:rsidRPr="0028268B">
        <w:rPr>
          <w:color w:val="231F20"/>
        </w:rPr>
        <w:t>организации.</w:t>
      </w:r>
      <w:r w:rsidRPr="0028268B">
        <w:rPr>
          <w:color w:val="231F20"/>
          <w:spacing w:val="24"/>
        </w:rPr>
        <w:t xml:space="preserve"> </w:t>
      </w:r>
      <w:r w:rsidRPr="0028268B">
        <w:rPr>
          <w:color w:val="231F20"/>
          <w:spacing w:val="-1"/>
        </w:rPr>
        <w:t>Недооценка</w:t>
      </w:r>
      <w:r w:rsidRPr="0028268B">
        <w:rPr>
          <w:color w:val="231F20"/>
          <w:spacing w:val="24"/>
        </w:rPr>
        <w:t xml:space="preserve"> </w:t>
      </w:r>
      <w:r w:rsidRPr="0028268B">
        <w:rPr>
          <w:color w:val="231F20"/>
          <w:spacing w:val="-1"/>
        </w:rPr>
        <w:t>значимости</w:t>
      </w:r>
      <w:r w:rsidRPr="0028268B">
        <w:rPr>
          <w:color w:val="231F20"/>
          <w:spacing w:val="39"/>
        </w:rPr>
        <w:t xml:space="preserve"> </w:t>
      </w:r>
      <w:r w:rsidRPr="0028268B">
        <w:rPr>
          <w:color w:val="231F20"/>
        </w:rPr>
        <w:t>системы</w:t>
      </w:r>
      <w:r w:rsidRPr="0028268B">
        <w:rPr>
          <w:color w:val="231F20"/>
          <w:spacing w:val="-3"/>
        </w:rPr>
        <w:t xml:space="preserve"> </w:t>
      </w:r>
      <w:r w:rsidRPr="0028268B">
        <w:rPr>
          <w:color w:val="231F20"/>
          <w:spacing w:val="-1"/>
        </w:rPr>
        <w:t>управления</w:t>
      </w:r>
      <w:r w:rsidRPr="0028268B">
        <w:rPr>
          <w:color w:val="231F20"/>
          <w:spacing w:val="-3"/>
        </w:rPr>
        <w:t xml:space="preserve"> </w:t>
      </w:r>
      <w:r w:rsidRPr="0028268B">
        <w:rPr>
          <w:color w:val="231F20"/>
          <w:spacing w:val="-1"/>
        </w:rPr>
        <w:t>рисками</w:t>
      </w:r>
      <w:r w:rsidRPr="0028268B">
        <w:rPr>
          <w:color w:val="231F20"/>
          <w:spacing w:val="-3"/>
        </w:rPr>
        <w:t xml:space="preserve"> </w:t>
      </w:r>
      <w:r w:rsidRPr="0028268B">
        <w:rPr>
          <w:color w:val="231F20"/>
        </w:rPr>
        <w:t>на</w:t>
      </w:r>
      <w:r w:rsidRPr="0028268B">
        <w:rPr>
          <w:color w:val="231F20"/>
          <w:spacing w:val="-3"/>
        </w:rPr>
        <w:t xml:space="preserve"> </w:t>
      </w:r>
      <w:r w:rsidRPr="0028268B">
        <w:rPr>
          <w:color w:val="231F20"/>
          <w:spacing w:val="-1"/>
        </w:rPr>
        <w:t>предприятии</w:t>
      </w:r>
      <w:r w:rsidRPr="0028268B">
        <w:rPr>
          <w:color w:val="231F20"/>
          <w:spacing w:val="-3"/>
        </w:rPr>
        <w:t xml:space="preserve"> </w:t>
      </w:r>
      <w:r w:rsidRPr="0028268B">
        <w:rPr>
          <w:color w:val="231F20"/>
          <w:spacing w:val="-1"/>
        </w:rPr>
        <w:t>является</w:t>
      </w:r>
      <w:r w:rsidRPr="0028268B">
        <w:rPr>
          <w:color w:val="231F20"/>
          <w:spacing w:val="-3"/>
        </w:rPr>
        <w:t xml:space="preserve"> </w:t>
      </w:r>
      <w:r w:rsidRPr="0028268B">
        <w:rPr>
          <w:color w:val="231F20"/>
          <w:spacing w:val="-2"/>
        </w:rPr>
        <w:t>одной</w:t>
      </w:r>
      <w:r w:rsidRPr="0028268B">
        <w:rPr>
          <w:color w:val="231F20"/>
          <w:spacing w:val="-3"/>
        </w:rPr>
        <w:t xml:space="preserve"> </w:t>
      </w:r>
      <w:r w:rsidRPr="0028268B">
        <w:rPr>
          <w:color w:val="231F20"/>
        </w:rPr>
        <w:t>из</w:t>
      </w:r>
      <w:r w:rsidRPr="0028268B">
        <w:rPr>
          <w:color w:val="231F20"/>
          <w:spacing w:val="-3"/>
        </w:rPr>
        <w:t xml:space="preserve"> </w:t>
      </w:r>
      <w:r w:rsidRPr="008F1805">
        <w:rPr>
          <w:color w:val="231F20"/>
        </w:rPr>
        <w:t>се</w:t>
      </w:r>
      <w:r w:rsidRPr="0028268B">
        <w:rPr>
          <w:color w:val="231F20"/>
        </w:rPr>
        <w:t xml:space="preserve">рьезнейших ошибок </w:t>
      </w:r>
      <w:r w:rsidRPr="0028268B">
        <w:rPr>
          <w:color w:val="231F20"/>
          <w:spacing w:val="-1"/>
        </w:rPr>
        <w:t>современного</w:t>
      </w:r>
      <w:r w:rsidRPr="0028268B">
        <w:rPr>
          <w:color w:val="231F20"/>
        </w:rPr>
        <w:t xml:space="preserve"> </w:t>
      </w:r>
      <w:r w:rsidRPr="0028268B">
        <w:rPr>
          <w:color w:val="231F20"/>
          <w:spacing w:val="-1"/>
        </w:rPr>
        <w:t>менеджера.</w:t>
      </w:r>
    </w:p>
    <w:p w:rsidR="0028268B" w:rsidRPr="0028268B" w:rsidRDefault="0028268B" w:rsidP="0028268B">
      <w:pPr>
        <w:kinsoku w:val="0"/>
        <w:overflowPunct w:val="0"/>
        <w:spacing w:line="246" w:lineRule="auto"/>
        <w:ind w:left="100" w:right="118" w:firstLine="396"/>
        <w:jc w:val="both"/>
        <w:rPr>
          <w:color w:val="000000"/>
        </w:rPr>
      </w:pPr>
      <w:r w:rsidRPr="0028268B">
        <w:rPr>
          <w:color w:val="231F20"/>
          <w:spacing w:val="-3"/>
        </w:rPr>
        <w:t>«</w:t>
      </w:r>
      <w:r w:rsidRPr="008F1805">
        <w:rPr>
          <w:color w:val="231F20"/>
          <w:spacing w:val="-3"/>
        </w:rPr>
        <w:t>Организация учета и анализа рисков и рисковых ситуаций</w:t>
      </w:r>
      <w:r w:rsidRPr="0028268B">
        <w:rPr>
          <w:color w:val="231F20"/>
          <w:spacing w:val="-1"/>
        </w:rPr>
        <w:t>»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  <w:spacing w:val="-1"/>
        </w:rPr>
        <w:t>является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  <w:spacing w:val="-2"/>
        </w:rPr>
        <w:t>одной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</w:rPr>
        <w:t>из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</w:rPr>
        <w:t>дисциплин,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  <w:spacing w:val="-1"/>
        </w:rPr>
        <w:t>фо</w:t>
      </w:r>
      <w:r w:rsidRPr="008F1805">
        <w:rPr>
          <w:color w:val="231F20"/>
          <w:spacing w:val="-1"/>
        </w:rPr>
        <w:t>рми</w:t>
      </w:r>
      <w:r w:rsidRPr="0028268B">
        <w:rPr>
          <w:color w:val="231F20"/>
          <w:spacing w:val="-1"/>
        </w:rPr>
        <w:t>рующих</w:t>
      </w:r>
      <w:r w:rsidRPr="0028268B">
        <w:rPr>
          <w:color w:val="231F20"/>
          <w:spacing w:val="26"/>
        </w:rPr>
        <w:t xml:space="preserve"> </w:t>
      </w:r>
      <w:r w:rsidRPr="0028268B">
        <w:rPr>
          <w:color w:val="231F20"/>
          <w:spacing w:val="-1"/>
        </w:rPr>
        <w:t>специалистов</w:t>
      </w:r>
      <w:r w:rsidRPr="0028268B">
        <w:rPr>
          <w:color w:val="231F20"/>
          <w:spacing w:val="26"/>
        </w:rPr>
        <w:t xml:space="preserve"> </w:t>
      </w:r>
      <w:r w:rsidRPr="0028268B">
        <w:rPr>
          <w:color w:val="231F20"/>
          <w:spacing w:val="-2"/>
        </w:rPr>
        <w:t>высокой</w:t>
      </w:r>
      <w:r w:rsidRPr="0028268B">
        <w:rPr>
          <w:color w:val="231F20"/>
          <w:spacing w:val="26"/>
        </w:rPr>
        <w:t xml:space="preserve"> </w:t>
      </w:r>
      <w:r w:rsidRPr="0028268B">
        <w:rPr>
          <w:color w:val="231F20"/>
          <w:spacing w:val="-1"/>
        </w:rPr>
        <w:t>квалификации</w:t>
      </w:r>
      <w:r w:rsidRPr="0028268B">
        <w:rPr>
          <w:color w:val="231F20"/>
          <w:spacing w:val="26"/>
        </w:rPr>
        <w:t xml:space="preserve"> </w:t>
      </w:r>
      <w:r w:rsidRPr="0028268B">
        <w:rPr>
          <w:color w:val="231F20"/>
        </w:rPr>
        <w:t>–</w:t>
      </w:r>
      <w:r w:rsidRPr="0028268B">
        <w:rPr>
          <w:color w:val="231F20"/>
          <w:spacing w:val="26"/>
        </w:rPr>
        <w:t xml:space="preserve"> </w:t>
      </w:r>
      <w:r w:rsidRPr="008F1805">
        <w:rPr>
          <w:color w:val="231F20"/>
          <w:spacing w:val="-1"/>
        </w:rPr>
        <w:t>бухгалтеров</w:t>
      </w:r>
      <w:r w:rsidRPr="0028268B">
        <w:rPr>
          <w:color w:val="231F20"/>
          <w:spacing w:val="-1"/>
        </w:rPr>
        <w:t>,</w:t>
      </w:r>
      <w:r w:rsidRPr="0028268B">
        <w:rPr>
          <w:color w:val="231F20"/>
          <w:spacing w:val="26"/>
        </w:rPr>
        <w:t xml:space="preserve"> </w:t>
      </w:r>
      <w:r w:rsidRPr="008F1805">
        <w:rPr>
          <w:color w:val="231F20"/>
          <w:spacing w:val="-3"/>
        </w:rPr>
        <w:t>эко</w:t>
      </w:r>
      <w:r w:rsidRPr="0028268B">
        <w:rPr>
          <w:color w:val="231F20"/>
          <w:spacing w:val="-1"/>
        </w:rPr>
        <w:t>номистов</w:t>
      </w:r>
      <w:r w:rsidRPr="0028268B">
        <w:rPr>
          <w:color w:val="231F20"/>
        </w:rPr>
        <w:t xml:space="preserve"> и </w:t>
      </w:r>
      <w:r w:rsidRPr="0028268B">
        <w:rPr>
          <w:color w:val="231F20"/>
          <w:spacing w:val="-1"/>
        </w:rPr>
        <w:t>финансистов.</w:t>
      </w:r>
    </w:p>
    <w:p w:rsidR="0028268B" w:rsidRPr="0028268B" w:rsidRDefault="0028268B" w:rsidP="0028268B">
      <w:pPr>
        <w:kinsoku w:val="0"/>
        <w:overflowPunct w:val="0"/>
        <w:spacing w:line="246" w:lineRule="auto"/>
        <w:ind w:left="100" w:right="118" w:firstLine="396"/>
        <w:jc w:val="both"/>
        <w:rPr>
          <w:color w:val="000000"/>
        </w:rPr>
      </w:pPr>
      <w:r w:rsidRPr="008F1805">
        <w:rPr>
          <w:color w:val="231F20"/>
          <w:spacing w:val="-3"/>
        </w:rPr>
        <w:t>«Организация учета и анализа рисков и рисковых ситуаций</w:t>
      </w:r>
      <w:r w:rsidRPr="0028268B">
        <w:rPr>
          <w:color w:val="231F20"/>
          <w:spacing w:val="-1"/>
        </w:rPr>
        <w:t>»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</w:rPr>
        <w:t>–</w:t>
      </w:r>
      <w:r w:rsidRPr="0028268B">
        <w:rPr>
          <w:color w:val="231F20"/>
          <w:spacing w:val="16"/>
        </w:rPr>
        <w:t xml:space="preserve"> </w:t>
      </w:r>
      <w:r w:rsidRPr="0028268B">
        <w:rPr>
          <w:color w:val="231F20"/>
        </w:rPr>
        <w:t>синтетическая</w:t>
      </w:r>
      <w:r w:rsidRPr="0028268B">
        <w:rPr>
          <w:color w:val="231F20"/>
          <w:spacing w:val="16"/>
        </w:rPr>
        <w:t xml:space="preserve"> </w:t>
      </w:r>
      <w:r w:rsidRPr="0028268B">
        <w:rPr>
          <w:color w:val="231F20"/>
          <w:spacing w:val="-2"/>
        </w:rPr>
        <w:t>научная</w:t>
      </w:r>
      <w:r w:rsidRPr="0028268B">
        <w:rPr>
          <w:color w:val="231F20"/>
          <w:spacing w:val="16"/>
        </w:rPr>
        <w:t xml:space="preserve"> </w:t>
      </w:r>
      <w:r w:rsidRPr="0028268B">
        <w:rPr>
          <w:color w:val="231F20"/>
        </w:rPr>
        <w:t>дисциплина,</w:t>
      </w:r>
      <w:r w:rsidRPr="0028268B">
        <w:rPr>
          <w:color w:val="231F20"/>
          <w:spacing w:val="16"/>
        </w:rPr>
        <w:t xml:space="preserve"> </w:t>
      </w:r>
      <w:r w:rsidRPr="0028268B">
        <w:rPr>
          <w:color w:val="231F20"/>
          <w:spacing w:val="-4"/>
        </w:rPr>
        <w:t>ко</w:t>
      </w:r>
      <w:r w:rsidRPr="0028268B">
        <w:rPr>
          <w:color w:val="231F20"/>
          <w:spacing w:val="-1"/>
        </w:rPr>
        <w:t>торая</w:t>
      </w:r>
      <w:r w:rsidRPr="0028268B">
        <w:rPr>
          <w:color w:val="231F20"/>
          <w:spacing w:val="29"/>
        </w:rPr>
        <w:t xml:space="preserve"> </w:t>
      </w:r>
      <w:r w:rsidRPr="0028268B">
        <w:rPr>
          <w:color w:val="231F20"/>
          <w:spacing w:val="-1"/>
        </w:rPr>
        <w:t>изучает</w:t>
      </w:r>
      <w:r w:rsidRPr="0028268B">
        <w:rPr>
          <w:color w:val="231F20"/>
          <w:spacing w:val="29"/>
        </w:rPr>
        <w:t xml:space="preserve"> </w:t>
      </w:r>
      <w:r w:rsidRPr="0028268B">
        <w:rPr>
          <w:color w:val="231F20"/>
          <w:spacing w:val="-1"/>
        </w:rPr>
        <w:t>влияние</w:t>
      </w:r>
      <w:r w:rsidRPr="0028268B">
        <w:rPr>
          <w:color w:val="231F20"/>
          <w:spacing w:val="29"/>
        </w:rPr>
        <w:t xml:space="preserve"> </w:t>
      </w:r>
      <w:r w:rsidRPr="0028268B">
        <w:rPr>
          <w:color w:val="231F20"/>
        </w:rPr>
        <w:t>на</w:t>
      </w:r>
      <w:r w:rsidRPr="0028268B">
        <w:rPr>
          <w:color w:val="231F20"/>
          <w:spacing w:val="29"/>
        </w:rPr>
        <w:t xml:space="preserve"> </w:t>
      </w:r>
      <w:r w:rsidRPr="0028268B">
        <w:rPr>
          <w:color w:val="231F20"/>
        </w:rPr>
        <w:t>различные</w:t>
      </w:r>
      <w:r w:rsidRPr="0028268B">
        <w:rPr>
          <w:color w:val="231F20"/>
          <w:spacing w:val="29"/>
        </w:rPr>
        <w:t xml:space="preserve"> </w:t>
      </w:r>
      <w:r w:rsidRPr="0028268B">
        <w:rPr>
          <w:color w:val="231F20"/>
        </w:rPr>
        <w:t>сферы</w:t>
      </w:r>
      <w:r w:rsidRPr="0028268B">
        <w:rPr>
          <w:color w:val="231F20"/>
          <w:spacing w:val="29"/>
        </w:rPr>
        <w:t xml:space="preserve"> </w:t>
      </w:r>
      <w:r w:rsidRPr="0028268B">
        <w:rPr>
          <w:color w:val="231F20"/>
        </w:rPr>
        <w:t>деятельности</w:t>
      </w:r>
      <w:r w:rsidRPr="0028268B">
        <w:rPr>
          <w:color w:val="231F20"/>
          <w:spacing w:val="29"/>
        </w:rPr>
        <w:t xml:space="preserve"> </w:t>
      </w:r>
      <w:r w:rsidRPr="0028268B">
        <w:rPr>
          <w:color w:val="231F20"/>
          <w:spacing w:val="-1"/>
        </w:rPr>
        <w:t>челове</w:t>
      </w:r>
      <w:r w:rsidRPr="0028268B">
        <w:rPr>
          <w:color w:val="231F20"/>
          <w:spacing w:val="-2"/>
        </w:rPr>
        <w:t>ка</w:t>
      </w:r>
      <w:r w:rsidRPr="0028268B">
        <w:rPr>
          <w:color w:val="231F20"/>
          <w:spacing w:val="53"/>
        </w:rPr>
        <w:t xml:space="preserve"> </w:t>
      </w:r>
      <w:r w:rsidRPr="0028268B">
        <w:rPr>
          <w:color w:val="231F20"/>
        </w:rPr>
        <w:t>случайных</w:t>
      </w:r>
      <w:r w:rsidRPr="0028268B">
        <w:rPr>
          <w:color w:val="231F20"/>
          <w:spacing w:val="53"/>
        </w:rPr>
        <w:t xml:space="preserve"> </w:t>
      </w:r>
      <w:r w:rsidRPr="0028268B">
        <w:rPr>
          <w:color w:val="231F20"/>
        </w:rPr>
        <w:t>событий,</w:t>
      </w:r>
      <w:r w:rsidRPr="0028268B">
        <w:rPr>
          <w:color w:val="231F20"/>
          <w:spacing w:val="53"/>
        </w:rPr>
        <w:t xml:space="preserve"> </w:t>
      </w:r>
      <w:r w:rsidRPr="0028268B">
        <w:rPr>
          <w:color w:val="231F20"/>
        </w:rPr>
        <w:t>наносящих</w:t>
      </w:r>
      <w:r w:rsidRPr="0028268B">
        <w:rPr>
          <w:color w:val="231F20"/>
          <w:spacing w:val="53"/>
        </w:rPr>
        <w:t xml:space="preserve"> </w:t>
      </w:r>
      <w:r w:rsidRPr="0028268B">
        <w:rPr>
          <w:color w:val="231F20"/>
        </w:rPr>
        <w:t>физический</w:t>
      </w:r>
      <w:r w:rsidRPr="0028268B">
        <w:rPr>
          <w:color w:val="231F20"/>
          <w:spacing w:val="53"/>
        </w:rPr>
        <w:t xml:space="preserve"> </w:t>
      </w:r>
      <w:r w:rsidRPr="0028268B">
        <w:rPr>
          <w:color w:val="231F20"/>
        </w:rPr>
        <w:t>и</w:t>
      </w:r>
      <w:r w:rsidRPr="0028268B">
        <w:rPr>
          <w:color w:val="231F20"/>
          <w:spacing w:val="53"/>
        </w:rPr>
        <w:t xml:space="preserve"> </w:t>
      </w:r>
      <w:r w:rsidRPr="0028268B">
        <w:rPr>
          <w:color w:val="231F20"/>
          <w:spacing w:val="-1"/>
        </w:rPr>
        <w:t>материальный</w:t>
      </w:r>
      <w:r w:rsidRPr="0028268B">
        <w:rPr>
          <w:color w:val="231F20"/>
          <w:spacing w:val="31"/>
        </w:rPr>
        <w:t xml:space="preserve"> </w:t>
      </w:r>
      <w:r w:rsidRPr="0028268B">
        <w:rPr>
          <w:color w:val="231F20"/>
        </w:rPr>
        <w:t>ущерб.</w:t>
      </w:r>
    </w:p>
    <w:p w:rsidR="0028268B" w:rsidRPr="0028268B" w:rsidRDefault="0028268B" w:rsidP="0028268B">
      <w:pPr>
        <w:kinsoku w:val="0"/>
        <w:overflowPunct w:val="0"/>
        <w:spacing w:line="246" w:lineRule="auto"/>
        <w:ind w:left="100" w:right="118" w:firstLine="396"/>
        <w:jc w:val="both"/>
        <w:rPr>
          <w:color w:val="000000"/>
        </w:rPr>
      </w:pPr>
      <w:r w:rsidRPr="0028268B">
        <w:rPr>
          <w:color w:val="231F20"/>
          <w:spacing w:val="-4"/>
        </w:rPr>
        <w:t>Точнее</w:t>
      </w:r>
      <w:r w:rsidRPr="0028268B">
        <w:rPr>
          <w:color w:val="231F20"/>
          <w:spacing w:val="5"/>
        </w:rPr>
        <w:t xml:space="preserve"> </w:t>
      </w:r>
      <w:r w:rsidRPr="0028268B">
        <w:rPr>
          <w:color w:val="231F20"/>
        </w:rPr>
        <w:t>было</w:t>
      </w:r>
      <w:r w:rsidRPr="0028268B">
        <w:rPr>
          <w:color w:val="231F20"/>
          <w:spacing w:val="5"/>
        </w:rPr>
        <w:t xml:space="preserve"> </w:t>
      </w:r>
      <w:r w:rsidRPr="0028268B">
        <w:rPr>
          <w:color w:val="231F20"/>
        </w:rPr>
        <w:t>бы</w:t>
      </w:r>
      <w:r w:rsidRPr="0028268B">
        <w:rPr>
          <w:color w:val="231F20"/>
          <w:spacing w:val="5"/>
        </w:rPr>
        <w:t xml:space="preserve"> </w:t>
      </w:r>
      <w:r w:rsidRPr="0028268B">
        <w:rPr>
          <w:color w:val="231F20"/>
          <w:spacing w:val="-1"/>
        </w:rPr>
        <w:t>говорить</w:t>
      </w:r>
      <w:r w:rsidRPr="0028268B">
        <w:rPr>
          <w:color w:val="231F20"/>
          <w:spacing w:val="5"/>
        </w:rPr>
        <w:t xml:space="preserve"> </w:t>
      </w:r>
      <w:r w:rsidRPr="0028268B">
        <w:rPr>
          <w:color w:val="231F20"/>
        </w:rPr>
        <w:t>не</w:t>
      </w:r>
      <w:r w:rsidRPr="0028268B">
        <w:rPr>
          <w:color w:val="231F20"/>
          <w:spacing w:val="5"/>
        </w:rPr>
        <w:t xml:space="preserve"> </w:t>
      </w:r>
      <w:r w:rsidRPr="0028268B">
        <w:rPr>
          <w:color w:val="231F20"/>
          <w:spacing w:val="-2"/>
        </w:rPr>
        <w:t>как</w:t>
      </w:r>
      <w:r w:rsidRPr="0028268B">
        <w:rPr>
          <w:color w:val="231F20"/>
          <w:spacing w:val="5"/>
        </w:rPr>
        <w:t xml:space="preserve"> </w:t>
      </w:r>
      <w:r w:rsidRPr="0028268B">
        <w:rPr>
          <w:color w:val="231F20"/>
        </w:rPr>
        <w:t>о</w:t>
      </w:r>
      <w:r w:rsidRPr="0028268B">
        <w:rPr>
          <w:color w:val="231F20"/>
          <w:spacing w:val="5"/>
        </w:rPr>
        <w:t xml:space="preserve"> </w:t>
      </w:r>
      <w:r w:rsidRPr="0028268B">
        <w:rPr>
          <w:color w:val="231F20"/>
          <w:spacing w:val="-3"/>
        </w:rPr>
        <w:t>науке,</w:t>
      </w:r>
      <w:r w:rsidRPr="0028268B">
        <w:rPr>
          <w:color w:val="231F20"/>
          <w:spacing w:val="29"/>
        </w:rPr>
        <w:t xml:space="preserve"> </w:t>
      </w:r>
      <w:r w:rsidRPr="0028268B">
        <w:rPr>
          <w:color w:val="231F20"/>
        </w:rPr>
        <w:t>а</w:t>
      </w:r>
      <w:r w:rsidRPr="0028268B">
        <w:rPr>
          <w:color w:val="231F20"/>
          <w:spacing w:val="5"/>
        </w:rPr>
        <w:t xml:space="preserve"> </w:t>
      </w:r>
      <w:r w:rsidRPr="0028268B">
        <w:rPr>
          <w:color w:val="231F20"/>
          <w:spacing w:val="-2"/>
        </w:rPr>
        <w:t>как</w:t>
      </w:r>
      <w:r w:rsidRPr="0028268B">
        <w:rPr>
          <w:color w:val="231F20"/>
          <w:spacing w:val="5"/>
        </w:rPr>
        <w:t xml:space="preserve"> </w:t>
      </w:r>
      <w:r w:rsidRPr="0028268B">
        <w:rPr>
          <w:color w:val="231F20"/>
        </w:rPr>
        <w:t>о</w:t>
      </w:r>
      <w:r w:rsidRPr="0028268B">
        <w:rPr>
          <w:color w:val="231F20"/>
          <w:spacing w:val="5"/>
        </w:rPr>
        <w:t xml:space="preserve"> </w:t>
      </w:r>
      <w:r w:rsidRPr="0028268B">
        <w:rPr>
          <w:color w:val="231F20"/>
          <w:spacing w:val="-2"/>
        </w:rPr>
        <w:t>методологии,</w:t>
      </w:r>
      <w:r w:rsidRPr="0028268B">
        <w:rPr>
          <w:color w:val="231F20"/>
          <w:spacing w:val="5"/>
        </w:rPr>
        <w:t xml:space="preserve"> </w:t>
      </w:r>
      <w:r w:rsidRPr="0028268B">
        <w:rPr>
          <w:color w:val="231F20"/>
          <w:spacing w:val="-1"/>
        </w:rPr>
        <w:t>обладающей</w:t>
      </w:r>
      <w:r w:rsidRPr="0028268B">
        <w:rPr>
          <w:color w:val="231F20"/>
          <w:spacing w:val="5"/>
        </w:rPr>
        <w:t xml:space="preserve"> </w:t>
      </w:r>
      <w:r w:rsidRPr="0028268B">
        <w:rPr>
          <w:color w:val="231F20"/>
          <w:spacing w:val="-1"/>
        </w:rPr>
        <w:t>собственным</w:t>
      </w:r>
      <w:r w:rsidRPr="0028268B">
        <w:rPr>
          <w:color w:val="231F20"/>
          <w:spacing w:val="5"/>
        </w:rPr>
        <w:t xml:space="preserve"> </w:t>
      </w:r>
      <w:r w:rsidRPr="0028268B">
        <w:rPr>
          <w:color w:val="231F20"/>
          <w:spacing w:val="-1"/>
        </w:rPr>
        <w:t>набором</w:t>
      </w:r>
      <w:r w:rsidRPr="0028268B">
        <w:rPr>
          <w:color w:val="231F20"/>
          <w:spacing w:val="5"/>
        </w:rPr>
        <w:t xml:space="preserve"> </w:t>
      </w:r>
      <w:r w:rsidRPr="0028268B">
        <w:rPr>
          <w:color w:val="231F20"/>
          <w:spacing w:val="-1"/>
        </w:rPr>
        <w:t>терминов,</w:t>
      </w:r>
      <w:r w:rsidRPr="0028268B">
        <w:rPr>
          <w:color w:val="231F20"/>
          <w:spacing w:val="65"/>
        </w:rPr>
        <w:t xml:space="preserve"> </w:t>
      </w:r>
      <w:r w:rsidRPr="0028268B">
        <w:rPr>
          <w:color w:val="231F20"/>
          <w:spacing w:val="-1"/>
        </w:rPr>
        <w:t>классификацией,</w:t>
      </w:r>
      <w:r w:rsidRPr="0028268B">
        <w:rPr>
          <w:color w:val="231F20"/>
          <w:spacing w:val="43"/>
        </w:rPr>
        <w:t xml:space="preserve"> </w:t>
      </w:r>
      <w:r w:rsidRPr="0028268B">
        <w:rPr>
          <w:color w:val="231F20"/>
          <w:spacing w:val="-1"/>
        </w:rPr>
        <w:t>единым</w:t>
      </w:r>
      <w:r w:rsidRPr="0028268B">
        <w:rPr>
          <w:color w:val="231F20"/>
          <w:spacing w:val="43"/>
        </w:rPr>
        <w:t xml:space="preserve"> </w:t>
      </w:r>
      <w:r w:rsidRPr="0028268B">
        <w:rPr>
          <w:color w:val="231F20"/>
          <w:spacing w:val="-4"/>
        </w:rPr>
        <w:t>подходом</w:t>
      </w:r>
      <w:r w:rsidRPr="0028268B">
        <w:rPr>
          <w:color w:val="231F20"/>
          <w:spacing w:val="43"/>
        </w:rPr>
        <w:t xml:space="preserve"> </w:t>
      </w:r>
      <w:r w:rsidRPr="0028268B">
        <w:rPr>
          <w:color w:val="231F20"/>
        </w:rPr>
        <w:t>к</w:t>
      </w:r>
      <w:r w:rsidRPr="0028268B">
        <w:rPr>
          <w:color w:val="231F20"/>
          <w:spacing w:val="43"/>
        </w:rPr>
        <w:t xml:space="preserve"> </w:t>
      </w:r>
      <w:r w:rsidRPr="0028268B">
        <w:rPr>
          <w:color w:val="231F20"/>
          <w:spacing w:val="-1"/>
        </w:rPr>
        <w:t>анализу</w:t>
      </w:r>
      <w:r w:rsidRPr="0028268B">
        <w:rPr>
          <w:color w:val="231F20"/>
          <w:spacing w:val="43"/>
        </w:rPr>
        <w:t xml:space="preserve"> </w:t>
      </w:r>
      <w:r w:rsidRPr="0028268B">
        <w:rPr>
          <w:color w:val="231F20"/>
        </w:rPr>
        <w:t>различных</w:t>
      </w:r>
      <w:r w:rsidRPr="0028268B">
        <w:rPr>
          <w:color w:val="231F20"/>
          <w:spacing w:val="43"/>
        </w:rPr>
        <w:t xml:space="preserve"> </w:t>
      </w:r>
      <w:r w:rsidRPr="0028268B">
        <w:rPr>
          <w:color w:val="231F20"/>
          <w:spacing w:val="-2"/>
        </w:rPr>
        <w:t>рисков.</w:t>
      </w:r>
      <w:r w:rsidRPr="0028268B">
        <w:rPr>
          <w:color w:val="231F20"/>
          <w:spacing w:val="47"/>
        </w:rPr>
        <w:t xml:space="preserve"> </w:t>
      </w:r>
      <w:r w:rsidRPr="0028268B">
        <w:rPr>
          <w:color w:val="231F20"/>
        </w:rPr>
        <w:t>Основные</w:t>
      </w:r>
      <w:r w:rsidRPr="0028268B">
        <w:rPr>
          <w:color w:val="231F20"/>
          <w:spacing w:val="-5"/>
        </w:rPr>
        <w:t xml:space="preserve"> </w:t>
      </w:r>
      <w:r w:rsidRPr="0028268B">
        <w:rPr>
          <w:color w:val="231F20"/>
          <w:spacing w:val="-1"/>
        </w:rPr>
        <w:t>свои</w:t>
      </w:r>
      <w:r w:rsidRPr="0028268B">
        <w:rPr>
          <w:color w:val="231F20"/>
          <w:spacing w:val="-5"/>
        </w:rPr>
        <w:t xml:space="preserve"> </w:t>
      </w:r>
      <w:r w:rsidRPr="0028268B">
        <w:rPr>
          <w:color w:val="231F20"/>
        </w:rPr>
        <w:t>понятия</w:t>
      </w:r>
      <w:r w:rsidRPr="0028268B">
        <w:rPr>
          <w:color w:val="231F20"/>
          <w:spacing w:val="-5"/>
        </w:rPr>
        <w:t xml:space="preserve"> </w:t>
      </w:r>
      <w:r w:rsidRPr="0028268B">
        <w:rPr>
          <w:color w:val="231F20"/>
        </w:rPr>
        <w:t>и</w:t>
      </w:r>
      <w:r w:rsidRPr="0028268B">
        <w:rPr>
          <w:color w:val="231F20"/>
          <w:spacing w:val="-5"/>
        </w:rPr>
        <w:t xml:space="preserve"> </w:t>
      </w:r>
      <w:r w:rsidRPr="0028268B">
        <w:rPr>
          <w:color w:val="231F20"/>
          <w:spacing w:val="-2"/>
        </w:rPr>
        <w:t>методы</w:t>
      </w:r>
      <w:r w:rsidRPr="0028268B">
        <w:rPr>
          <w:color w:val="231F20"/>
          <w:spacing w:val="-5"/>
        </w:rPr>
        <w:t xml:space="preserve"> </w:t>
      </w:r>
      <w:r w:rsidRPr="0028268B">
        <w:rPr>
          <w:color w:val="231F20"/>
        </w:rPr>
        <w:t>теория</w:t>
      </w:r>
      <w:r w:rsidRPr="0028268B">
        <w:rPr>
          <w:color w:val="231F20"/>
          <w:spacing w:val="-5"/>
        </w:rPr>
        <w:t xml:space="preserve"> </w:t>
      </w:r>
      <w:r w:rsidRPr="0028268B">
        <w:rPr>
          <w:color w:val="231F20"/>
          <w:spacing w:val="-1"/>
        </w:rPr>
        <w:t>управления</w:t>
      </w:r>
      <w:r w:rsidRPr="0028268B">
        <w:rPr>
          <w:color w:val="231F20"/>
          <w:spacing w:val="-5"/>
        </w:rPr>
        <w:t xml:space="preserve"> </w:t>
      </w:r>
      <w:r w:rsidRPr="0028268B">
        <w:rPr>
          <w:color w:val="231F20"/>
          <w:spacing w:val="-3"/>
        </w:rPr>
        <w:t>риском</w:t>
      </w:r>
      <w:r w:rsidRPr="0028268B">
        <w:rPr>
          <w:color w:val="231F20"/>
          <w:spacing w:val="-5"/>
        </w:rPr>
        <w:t xml:space="preserve"> </w:t>
      </w:r>
      <w:r w:rsidRPr="0028268B">
        <w:rPr>
          <w:color w:val="231F20"/>
          <w:spacing w:val="-1"/>
        </w:rPr>
        <w:t>почер</w:t>
      </w:r>
      <w:r w:rsidRPr="0028268B">
        <w:rPr>
          <w:color w:val="231F20"/>
          <w:spacing w:val="-2"/>
        </w:rPr>
        <w:t>пнула</w:t>
      </w:r>
      <w:r w:rsidRPr="0028268B">
        <w:rPr>
          <w:color w:val="231F20"/>
          <w:spacing w:val="-3"/>
        </w:rPr>
        <w:t xml:space="preserve"> </w:t>
      </w:r>
      <w:r w:rsidRPr="0028268B">
        <w:rPr>
          <w:color w:val="231F20"/>
        </w:rPr>
        <w:t>прежде</w:t>
      </w:r>
      <w:r w:rsidRPr="0028268B">
        <w:rPr>
          <w:color w:val="231F20"/>
          <w:spacing w:val="-3"/>
        </w:rPr>
        <w:t xml:space="preserve"> </w:t>
      </w:r>
      <w:r w:rsidRPr="0028268B">
        <w:rPr>
          <w:color w:val="231F20"/>
          <w:spacing w:val="-2"/>
        </w:rPr>
        <w:t>всего</w:t>
      </w:r>
      <w:r w:rsidRPr="0028268B">
        <w:rPr>
          <w:color w:val="231F20"/>
          <w:spacing w:val="-3"/>
        </w:rPr>
        <w:t xml:space="preserve"> </w:t>
      </w:r>
      <w:r w:rsidRPr="0028268B">
        <w:rPr>
          <w:color w:val="231F20"/>
        </w:rPr>
        <w:t>из</w:t>
      </w:r>
      <w:r w:rsidRPr="0028268B">
        <w:rPr>
          <w:color w:val="231F20"/>
          <w:spacing w:val="-3"/>
        </w:rPr>
        <w:t xml:space="preserve"> </w:t>
      </w:r>
      <w:r w:rsidRPr="0028268B">
        <w:rPr>
          <w:color w:val="231F20"/>
          <w:spacing w:val="-1"/>
        </w:rPr>
        <w:t>техники</w:t>
      </w:r>
      <w:r w:rsidRPr="0028268B">
        <w:rPr>
          <w:color w:val="231F20"/>
          <w:spacing w:val="-3"/>
        </w:rPr>
        <w:t xml:space="preserve"> </w:t>
      </w:r>
      <w:r w:rsidRPr="0028268B">
        <w:rPr>
          <w:color w:val="231F20"/>
        </w:rPr>
        <w:t>и</w:t>
      </w:r>
      <w:r w:rsidRPr="0028268B">
        <w:rPr>
          <w:color w:val="231F20"/>
          <w:spacing w:val="-3"/>
        </w:rPr>
        <w:t xml:space="preserve"> </w:t>
      </w:r>
      <w:r w:rsidRPr="0028268B">
        <w:rPr>
          <w:color w:val="231F20"/>
          <w:spacing w:val="-1"/>
        </w:rPr>
        <w:t>инженерии,</w:t>
      </w:r>
      <w:r w:rsidRPr="0028268B">
        <w:rPr>
          <w:color w:val="231F20"/>
          <w:spacing w:val="-3"/>
        </w:rPr>
        <w:t xml:space="preserve"> </w:t>
      </w:r>
      <w:r w:rsidRPr="0028268B">
        <w:rPr>
          <w:color w:val="231F20"/>
        </w:rPr>
        <w:t>теории</w:t>
      </w:r>
      <w:r w:rsidRPr="0028268B">
        <w:rPr>
          <w:color w:val="231F20"/>
          <w:spacing w:val="-3"/>
        </w:rPr>
        <w:t xml:space="preserve"> </w:t>
      </w:r>
      <w:r w:rsidRPr="0028268B">
        <w:rPr>
          <w:color w:val="231F20"/>
          <w:spacing w:val="-1"/>
        </w:rPr>
        <w:t>машин</w:t>
      </w:r>
      <w:r w:rsidRPr="0028268B">
        <w:rPr>
          <w:color w:val="231F20"/>
          <w:spacing w:val="-3"/>
        </w:rPr>
        <w:t xml:space="preserve"> </w:t>
      </w:r>
      <w:r w:rsidRPr="0028268B">
        <w:rPr>
          <w:color w:val="231F20"/>
        </w:rPr>
        <w:t>и</w:t>
      </w:r>
      <w:r w:rsidRPr="0028268B">
        <w:rPr>
          <w:color w:val="231F20"/>
          <w:spacing w:val="-3"/>
        </w:rPr>
        <w:t xml:space="preserve"> </w:t>
      </w:r>
      <w:r w:rsidRPr="008F1805">
        <w:rPr>
          <w:color w:val="231F20"/>
          <w:spacing w:val="-2"/>
        </w:rPr>
        <w:t>меха</w:t>
      </w:r>
      <w:r w:rsidRPr="0028268B">
        <w:rPr>
          <w:color w:val="231F20"/>
          <w:spacing w:val="-1"/>
        </w:rPr>
        <w:t>низмов,</w:t>
      </w:r>
      <w:r w:rsidRPr="0028268B">
        <w:rPr>
          <w:color w:val="231F20"/>
        </w:rPr>
        <w:t xml:space="preserve"> </w:t>
      </w:r>
      <w:r w:rsidRPr="0028268B">
        <w:rPr>
          <w:color w:val="231F20"/>
          <w:spacing w:val="-2"/>
        </w:rPr>
        <w:t>страхового</w:t>
      </w:r>
      <w:r w:rsidRPr="0028268B">
        <w:rPr>
          <w:color w:val="231F20"/>
        </w:rPr>
        <w:t xml:space="preserve"> и </w:t>
      </w:r>
      <w:r w:rsidRPr="0028268B">
        <w:rPr>
          <w:color w:val="231F20"/>
          <w:spacing w:val="-2"/>
        </w:rPr>
        <w:t>биржевого</w:t>
      </w:r>
      <w:r w:rsidRPr="0028268B">
        <w:rPr>
          <w:color w:val="231F20"/>
        </w:rPr>
        <w:t xml:space="preserve"> дела.</w:t>
      </w:r>
    </w:p>
    <w:p w:rsidR="0028268B" w:rsidRPr="0028268B" w:rsidRDefault="0028268B" w:rsidP="0028268B">
      <w:pPr>
        <w:kinsoku w:val="0"/>
        <w:overflowPunct w:val="0"/>
        <w:spacing w:line="246" w:lineRule="auto"/>
        <w:ind w:left="100" w:right="117" w:firstLine="396"/>
        <w:jc w:val="both"/>
        <w:rPr>
          <w:color w:val="000000"/>
        </w:rPr>
      </w:pPr>
      <w:r w:rsidRPr="008F1805">
        <w:rPr>
          <w:i/>
          <w:iCs/>
          <w:color w:val="231F20"/>
          <w:spacing w:val="-1"/>
        </w:rPr>
        <w:lastRenderedPageBreak/>
        <w:t>Организация учета и анализа рисков</w:t>
      </w:r>
      <w:r w:rsidRPr="0028268B">
        <w:rPr>
          <w:color w:val="231F20"/>
          <w:spacing w:val="19"/>
        </w:rPr>
        <w:t xml:space="preserve"> </w:t>
      </w:r>
      <w:r w:rsidRPr="0028268B">
        <w:rPr>
          <w:color w:val="231F20"/>
          <w:spacing w:val="-1"/>
        </w:rPr>
        <w:t>определяет</w:t>
      </w:r>
      <w:r w:rsidRPr="0028268B">
        <w:rPr>
          <w:color w:val="231F20"/>
          <w:spacing w:val="19"/>
        </w:rPr>
        <w:t xml:space="preserve"> </w:t>
      </w:r>
      <w:r w:rsidRPr="0028268B">
        <w:rPr>
          <w:color w:val="231F20"/>
        </w:rPr>
        <w:t>пути</w:t>
      </w:r>
      <w:r w:rsidRPr="0028268B">
        <w:rPr>
          <w:color w:val="231F20"/>
          <w:spacing w:val="19"/>
        </w:rPr>
        <w:t xml:space="preserve"> </w:t>
      </w:r>
      <w:r w:rsidRPr="0028268B">
        <w:rPr>
          <w:color w:val="231F20"/>
        </w:rPr>
        <w:t>и</w:t>
      </w:r>
      <w:r w:rsidRPr="0028268B">
        <w:rPr>
          <w:color w:val="231F20"/>
          <w:spacing w:val="55"/>
        </w:rPr>
        <w:t xml:space="preserve"> </w:t>
      </w:r>
      <w:r w:rsidRPr="0028268B">
        <w:rPr>
          <w:color w:val="231F20"/>
          <w:spacing w:val="-1"/>
        </w:rPr>
        <w:t>возможности</w:t>
      </w:r>
      <w:r w:rsidRPr="0028268B">
        <w:rPr>
          <w:color w:val="231F20"/>
          <w:spacing w:val="22"/>
        </w:rPr>
        <w:t xml:space="preserve"> </w:t>
      </w:r>
      <w:r w:rsidRPr="0028268B">
        <w:rPr>
          <w:color w:val="231F20"/>
          <w:spacing w:val="-1"/>
        </w:rPr>
        <w:t>обеспечения</w:t>
      </w:r>
      <w:r w:rsidRPr="0028268B">
        <w:rPr>
          <w:color w:val="231F20"/>
          <w:spacing w:val="22"/>
        </w:rPr>
        <w:t xml:space="preserve"> </w:t>
      </w:r>
      <w:r w:rsidRPr="0028268B">
        <w:rPr>
          <w:color w:val="231F20"/>
        </w:rPr>
        <w:t>устойчивости</w:t>
      </w:r>
      <w:r w:rsidRPr="0028268B">
        <w:rPr>
          <w:color w:val="231F20"/>
          <w:spacing w:val="22"/>
        </w:rPr>
        <w:t xml:space="preserve"> </w:t>
      </w:r>
      <w:r w:rsidRPr="0028268B">
        <w:rPr>
          <w:color w:val="231F20"/>
          <w:spacing w:val="-1"/>
        </w:rPr>
        <w:t>предприятия,</w:t>
      </w:r>
      <w:r w:rsidRPr="0028268B">
        <w:rPr>
          <w:color w:val="231F20"/>
          <w:spacing w:val="22"/>
        </w:rPr>
        <w:t xml:space="preserve"> </w:t>
      </w:r>
      <w:r w:rsidRPr="0028268B">
        <w:rPr>
          <w:color w:val="231F20"/>
          <w:spacing w:val="-2"/>
        </w:rPr>
        <w:t>его</w:t>
      </w:r>
      <w:r w:rsidRPr="0028268B">
        <w:rPr>
          <w:color w:val="231F20"/>
          <w:spacing w:val="22"/>
        </w:rPr>
        <w:t xml:space="preserve"> </w:t>
      </w:r>
      <w:r w:rsidRPr="008F1805">
        <w:rPr>
          <w:color w:val="231F20"/>
        </w:rPr>
        <w:t>способ</w:t>
      </w:r>
      <w:r w:rsidRPr="0028268B">
        <w:rPr>
          <w:color w:val="231F20"/>
          <w:spacing w:val="1"/>
        </w:rPr>
        <w:t>ности</w:t>
      </w:r>
      <w:r w:rsidRPr="0028268B">
        <w:rPr>
          <w:color w:val="231F20"/>
          <w:spacing w:val="13"/>
        </w:rPr>
        <w:t xml:space="preserve"> </w:t>
      </w:r>
      <w:r w:rsidRPr="0028268B">
        <w:rPr>
          <w:color w:val="231F20"/>
          <w:spacing w:val="-1"/>
        </w:rPr>
        <w:t>противостоять</w:t>
      </w:r>
      <w:r w:rsidRPr="0028268B">
        <w:rPr>
          <w:color w:val="231F20"/>
          <w:spacing w:val="13"/>
        </w:rPr>
        <w:t xml:space="preserve"> </w:t>
      </w:r>
      <w:r w:rsidRPr="0028268B">
        <w:rPr>
          <w:color w:val="231F20"/>
          <w:spacing w:val="-1"/>
        </w:rPr>
        <w:t>неблагоприятным</w:t>
      </w:r>
      <w:r w:rsidRPr="0028268B">
        <w:rPr>
          <w:color w:val="231F20"/>
          <w:spacing w:val="13"/>
        </w:rPr>
        <w:t xml:space="preserve"> </w:t>
      </w:r>
      <w:r w:rsidRPr="0028268B">
        <w:rPr>
          <w:color w:val="231F20"/>
          <w:spacing w:val="-1"/>
        </w:rPr>
        <w:t>ситуациям.</w:t>
      </w:r>
      <w:r w:rsidRPr="0028268B">
        <w:rPr>
          <w:color w:val="231F20"/>
          <w:spacing w:val="13"/>
        </w:rPr>
        <w:t xml:space="preserve"> </w:t>
      </w:r>
      <w:r w:rsidRPr="0028268B">
        <w:rPr>
          <w:color w:val="231F20"/>
          <w:spacing w:val="-2"/>
        </w:rPr>
        <w:t>Необходимость</w:t>
      </w:r>
      <w:r w:rsidRPr="0028268B">
        <w:rPr>
          <w:color w:val="231F20"/>
          <w:spacing w:val="37"/>
        </w:rPr>
        <w:t xml:space="preserve"> </w:t>
      </w:r>
      <w:r w:rsidRPr="0028268B">
        <w:rPr>
          <w:color w:val="231F20"/>
          <w:spacing w:val="-2"/>
        </w:rPr>
        <w:t>скорейшего</w:t>
      </w:r>
      <w:r w:rsidRPr="0028268B">
        <w:rPr>
          <w:color w:val="231F20"/>
          <w:spacing w:val="2"/>
        </w:rPr>
        <w:t xml:space="preserve"> </w:t>
      </w:r>
      <w:r w:rsidRPr="0028268B">
        <w:rPr>
          <w:color w:val="231F20"/>
        </w:rPr>
        <w:t>освоения</w:t>
      </w:r>
      <w:r w:rsidRPr="0028268B">
        <w:rPr>
          <w:color w:val="231F20"/>
          <w:spacing w:val="2"/>
        </w:rPr>
        <w:t xml:space="preserve"> </w:t>
      </w:r>
      <w:r w:rsidRPr="0028268B">
        <w:rPr>
          <w:color w:val="231F20"/>
        </w:rPr>
        <w:t>и</w:t>
      </w:r>
      <w:r w:rsidRPr="0028268B">
        <w:rPr>
          <w:color w:val="231F20"/>
          <w:spacing w:val="2"/>
        </w:rPr>
        <w:t xml:space="preserve"> </w:t>
      </w:r>
      <w:r w:rsidRPr="0028268B">
        <w:rPr>
          <w:color w:val="231F20"/>
          <w:spacing w:val="-1"/>
        </w:rPr>
        <w:t>внедрения</w:t>
      </w:r>
      <w:r w:rsidRPr="0028268B">
        <w:rPr>
          <w:color w:val="231F20"/>
          <w:spacing w:val="2"/>
        </w:rPr>
        <w:t xml:space="preserve"> </w:t>
      </w:r>
      <w:r w:rsidRPr="0028268B">
        <w:rPr>
          <w:color w:val="231F20"/>
          <w:spacing w:val="-2"/>
        </w:rPr>
        <w:t>методов</w:t>
      </w:r>
      <w:r w:rsidRPr="0028268B">
        <w:rPr>
          <w:color w:val="231F20"/>
          <w:spacing w:val="2"/>
        </w:rPr>
        <w:t xml:space="preserve"> </w:t>
      </w:r>
      <w:r w:rsidRPr="0028268B">
        <w:rPr>
          <w:color w:val="231F20"/>
          <w:spacing w:val="-1"/>
        </w:rPr>
        <w:t>риск-менеджмента</w:t>
      </w:r>
      <w:r w:rsidRPr="0028268B">
        <w:rPr>
          <w:color w:val="231F20"/>
          <w:spacing w:val="2"/>
        </w:rPr>
        <w:t xml:space="preserve"> </w:t>
      </w:r>
      <w:r w:rsidRPr="0028268B">
        <w:rPr>
          <w:color w:val="231F20"/>
        </w:rPr>
        <w:t>в</w:t>
      </w:r>
      <w:r w:rsidRPr="0028268B">
        <w:rPr>
          <w:color w:val="231F20"/>
          <w:spacing w:val="61"/>
        </w:rPr>
        <w:t xml:space="preserve"> </w:t>
      </w:r>
      <w:r w:rsidRPr="0028268B">
        <w:rPr>
          <w:color w:val="231F20"/>
        </w:rPr>
        <w:t>условиях</w:t>
      </w:r>
      <w:r w:rsidRPr="0028268B">
        <w:rPr>
          <w:color w:val="231F20"/>
          <w:spacing w:val="30"/>
        </w:rPr>
        <w:t xml:space="preserve"> </w:t>
      </w:r>
      <w:r w:rsidRPr="0028268B">
        <w:rPr>
          <w:color w:val="231F20"/>
          <w:spacing w:val="-1"/>
        </w:rPr>
        <w:t>рыночной</w:t>
      </w:r>
      <w:r w:rsidRPr="0028268B">
        <w:rPr>
          <w:color w:val="231F20"/>
          <w:spacing w:val="30"/>
        </w:rPr>
        <w:t xml:space="preserve"> </w:t>
      </w:r>
      <w:r w:rsidRPr="0028268B">
        <w:rPr>
          <w:color w:val="231F20"/>
          <w:spacing w:val="-2"/>
        </w:rPr>
        <w:t>экономики</w:t>
      </w:r>
      <w:r w:rsidRPr="0028268B">
        <w:rPr>
          <w:color w:val="231F20"/>
          <w:spacing w:val="30"/>
        </w:rPr>
        <w:t xml:space="preserve"> </w:t>
      </w:r>
      <w:r w:rsidRPr="0028268B">
        <w:rPr>
          <w:color w:val="231F20"/>
          <w:spacing w:val="-2"/>
        </w:rPr>
        <w:t>обусловлена</w:t>
      </w:r>
      <w:r w:rsidRPr="0028268B">
        <w:rPr>
          <w:color w:val="231F20"/>
          <w:spacing w:val="30"/>
        </w:rPr>
        <w:t xml:space="preserve"> </w:t>
      </w:r>
      <w:r w:rsidRPr="0028268B">
        <w:rPr>
          <w:color w:val="231F20"/>
        </w:rPr>
        <w:t>тем,</w:t>
      </w:r>
      <w:r w:rsidRPr="0028268B">
        <w:rPr>
          <w:color w:val="231F20"/>
          <w:spacing w:val="30"/>
        </w:rPr>
        <w:t xml:space="preserve"> </w:t>
      </w:r>
      <w:r w:rsidRPr="0028268B">
        <w:rPr>
          <w:color w:val="231F20"/>
          <w:spacing w:val="-1"/>
        </w:rPr>
        <w:t>что</w:t>
      </w:r>
      <w:r w:rsidRPr="0028268B">
        <w:rPr>
          <w:color w:val="231F20"/>
          <w:spacing w:val="30"/>
        </w:rPr>
        <w:t xml:space="preserve"> </w:t>
      </w:r>
      <w:r w:rsidRPr="0028268B">
        <w:rPr>
          <w:color w:val="231F20"/>
        </w:rPr>
        <w:t>в</w:t>
      </w:r>
      <w:r w:rsidRPr="0028268B">
        <w:rPr>
          <w:color w:val="231F20"/>
          <w:spacing w:val="30"/>
        </w:rPr>
        <w:t xml:space="preserve"> </w:t>
      </w:r>
      <w:r w:rsidRPr="0028268B">
        <w:rPr>
          <w:color w:val="231F20"/>
          <w:spacing w:val="-1"/>
        </w:rPr>
        <w:t>настоящее</w:t>
      </w:r>
      <w:r w:rsidRPr="0028268B">
        <w:rPr>
          <w:color w:val="231F20"/>
          <w:spacing w:val="29"/>
        </w:rPr>
        <w:t xml:space="preserve"> </w:t>
      </w:r>
      <w:r w:rsidRPr="0028268B">
        <w:rPr>
          <w:color w:val="231F20"/>
        </w:rPr>
        <w:t>время</w:t>
      </w:r>
      <w:r w:rsidRPr="0028268B">
        <w:rPr>
          <w:color w:val="231F20"/>
          <w:spacing w:val="53"/>
        </w:rPr>
        <w:t xml:space="preserve"> </w:t>
      </w:r>
      <w:r w:rsidRPr="0028268B">
        <w:rPr>
          <w:color w:val="231F20"/>
          <w:spacing w:val="-2"/>
        </w:rPr>
        <w:t>отсутствуют</w:t>
      </w:r>
      <w:r w:rsidRPr="0028268B">
        <w:rPr>
          <w:color w:val="231F20"/>
          <w:spacing w:val="53"/>
        </w:rPr>
        <w:t xml:space="preserve"> </w:t>
      </w:r>
      <w:r w:rsidRPr="0028268B">
        <w:rPr>
          <w:color w:val="231F20"/>
        </w:rPr>
        <w:t>реальные</w:t>
      </w:r>
      <w:r w:rsidRPr="0028268B">
        <w:rPr>
          <w:color w:val="231F20"/>
          <w:spacing w:val="53"/>
        </w:rPr>
        <w:t xml:space="preserve"> </w:t>
      </w:r>
      <w:r w:rsidRPr="0028268B">
        <w:rPr>
          <w:color w:val="231F20"/>
          <w:spacing w:val="-2"/>
        </w:rPr>
        <w:t>механизмы</w:t>
      </w:r>
      <w:r w:rsidRPr="0028268B">
        <w:rPr>
          <w:color w:val="231F20"/>
          <w:spacing w:val="53"/>
        </w:rPr>
        <w:t xml:space="preserve"> </w:t>
      </w:r>
      <w:r w:rsidRPr="0028268B">
        <w:rPr>
          <w:color w:val="231F20"/>
          <w:spacing w:val="-1"/>
        </w:rPr>
        <w:t>финансовой</w:t>
      </w:r>
      <w:r w:rsidRPr="0028268B">
        <w:rPr>
          <w:color w:val="231F20"/>
          <w:spacing w:val="53"/>
        </w:rPr>
        <w:t xml:space="preserve"> </w:t>
      </w:r>
      <w:r w:rsidRPr="0028268B">
        <w:rPr>
          <w:color w:val="231F20"/>
          <w:spacing w:val="-1"/>
        </w:rPr>
        <w:t>поддержки</w:t>
      </w:r>
      <w:r w:rsidRPr="0028268B">
        <w:rPr>
          <w:color w:val="231F20"/>
          <w:spacing w:val="59"/>
        </w:rPr>
        <w:t xml:space="preserve"> </w:t>
      </w:r>
      <w:r w:rsidRPr="0028268B">
        <w:rPr>
          <w:color w:val="231F20"/>
          <w:spacing w:val="-1"/>
        </w:rPr>
        <w:t>предприятий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  <w:spacing w:val="-1"/>
        </w:rPr>
        <w:t>России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</w:rPr>
        <w:t>в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</w:rPr>
        <w:t>кризисных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  <w:spacing w:val="-1"/>
        </w:rPr>
        <w:t>ситуациях.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</w:rPr>
        <w:t>В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  <w:spacing w:val="-1"/>
        </w:rPr>
        <w:t>большинстве</w:t>
      </w:r>
      <w:r w:rsidRPr="0028268B">
        <w:rPr>
          <w:color w:val="231F20"/>
          <w:spacing w:val="28"/>
        </w:rPr>
        <w:t xml:space="preserve"> </w:t>
      </w:r>
      <w:r w:rsidRPr="008F1805">
        <w:rPr>
          <w:color w:val="231F20"/>
          <w:spacing w:val="-1"/>
        </w:rPr>
        <w:t>сво</w:t>
      </w:r>
      <w:r w:rsidRPr="0028268B">
        <w:rPr>
          <w:color w:val="231F20"/>
        </w:rPr>
        <w:t>ем</w:t>
      </w:r>
      <w:r w:rsidRPr="0028268B">
        <w:rPr>
          <w:color w:val="231F20"/>
          <w:spacing w:val="11"/>
        </w:rPr>
        <w:t xml:space="preserve"> </w:t>
      </w:r>
      <w:r w:rsidRPr="0028268B">
        <w:rPr>
          <w:color w:val="231F20"/>
        </w:rPr>
        <w:t>они</w:t>
      </w:r>
      <w:r w:rsidRPr="0028268B">
        <w:rPr>
          <w:color w:val="231F20"/>
          <w:spacing w:val="11"/>
        </w:rPr>
        <w:t xml:space="preserve"> </w:t>
      </w:r>
      <w:r w:rsidRPr="0028268B">
        <w:rPr>
          <w:color w:val="231F20"/>
          <w:spacing w:val="-1"/>
        </w:rPr>
        <w:t>являются</w:t>
      </w:r>
      <w:r w:rsidRPr="0028268B">
        <w:rPr>
          <w:color w:val="231F20"/>
          <w:spacing w:val="11"/>
        </w:rPr>
        <w:t xml:space="preserve"> </w:t>
      </w:r>
      <w:r w:rsidRPr="0028268B">
        <w:rPr>
          <w:color w:val="231F20"/>
        </w:rPr>
        <w:t>юридически</w:t>
      </w:r>
      <w:r w:rsidRPr="0028268B">
        <w:rPr>
          <w:color w:val="231F20"/>
          <w:spacing w:val="11"/>
        </w:rPr>
        <w:t xml:space="preserve"> </w:t>
      </w:r>
      <w:r w:rsidRPr="0028268B">
        <w:rPr>
          <w:color w:val="231F20"/>
          <w:spacing w:val="-1"/>
        </w:rPr>
        <w:t>самостоятельными</w:t>
      </w:r>
      <w:r w:rsidRPr="0028268B">
        <w:rPr>
          <w:color w:val="231F20"/>
          <w:spacing w:val="11"/>
        </w:rPr>
        <w:t xml:space="preserve"> </w:t>
      </w:r>
      <w:r w:rsidRPr="0028268B">
        <w:rPr>
          <w:color w:val="231F20"/>
          <w:spacing w:val="-2"/>
        </w:rPr>
        <w:t>хозяйствующими</w:t>
      </w:r>
      <w:r w:rsidRPr="0028268B">
        <w:rPr>
          <w:color w:val="231F20"/>
          <w:spacing w:val="71"/>
        </w:rPr>
        <w:t xml:space="preserve"> </w:t>
      </w:r>
      <w:r w:rsidRPr="0028268B">
        <w:rPr>
          <w:color w:val="231F20"/>
          <w:spacing w:val="-2"/>
        </w:rPr>
        <w:t>субъектами,</w:t>
      </w:r>
      <w:r w:rsidRPr="0028268B">
        <w:rPr>
          <w:color w:val="231F20"/>
          <w:spacing w:val="36"/>
        </w:rPr>
        <w:t xml:space="preserve"> </w:t>
      </w:r>
      <w:r w:rsidRPr="0028268B">
        <w:rPr>
          <w:color w:val="231F20"/>
          <w:spacing w:val="-1"/>
        </w:rPr>
        <w:t>что</w:t>
      </w:r>
      <w:r w:rsidRPr="0028268B">
        <w:rPr>
          <w:color w:val="231F20"/>
          <w:spacing w:val="36"/>
        </w:rPr>
        <w:t xml:space="preserve"> </w:t>
      </w:r>
      <w:r w:rsidRPr="0028268B">
        <w:rPr>
          <w:color w:val="231F20"/>
          <w:spacing w:val="-2"/>
        </w:rPr>
        <w:t>означает</w:t>
      </w:r>
      <w:r w:rsidRPr="0028268B">
        <w:rPr>
          <w:color w:val="231F20"/>
          <w:spacing w:val="36"/>
        </w:rPr>
        <w:t xml:space="preserve"> </w:t>
      </w:r>
      <w:r w:rsidRPr="0028268B">
        <w:rPr>
          <w:color w:val="231F20"/>
          <w:spacing w:val="-1"/>
        </w:rPr>
        <w:t>отсутствие</w:t>
      </w:r>
      <w:r w:rsidRPr="0028268B">
        <w:rPr>
          <w:color w:val="231F20"/>
          <w:spacing w:val="36"/>
        </w:rPr>
        <w:t xml:space="preserve"> </w:t>
      </w:r>
      <w:r w:rsidRPr="0028268B">
        <w:rPr>
          <w:color w:val="231F20"/>
          <w:spacing w:val="-1"/>
        </w:rPr>
        <w:t>обязательств</w:t>
      </w:r>
      <w:r w:rsidRPr="0028268B">
        <w:rPr>
          <w:color w:val="231F20"/>
          <w:spacing w:val="36"/>
        </w:rPr>
        <w:t xml:space="preserve"> </w:t>
      </w:r>
      <w:r w:rsidRPr="0028268B">
        <w:rPr>
          <w:color w:val="231F20"/>
          <w:spacing w:val="-2"/>
        </w:rPr>
        <w:t>государства</w:t>
      </w:r>
      <w:r w:rsidRPr="0028268B">
        <w:rPr>
          <w:color w:val="231F20"/>
          <w:spacing w:val="36"/>
        </w:rPr>
        <w:t xml:space="preserve"> </w:t>
      </w:r>
      <w:r w:rsidRPr="0028268B">
        <w:rPr>
          <w:color w:val="231F20"/>
        </w:rPr>
        <w:t>по</w:t>
      </w:r>
      <w:r w:rsidRPr="0028268B">
        <w:rPr>
          <w:color w:val="231F20"/>
          <w:spacing w:val="49"/>
        </w:rPr>
        <w:t xml:space="preserve"> </w:t>
      </w:r>
      <w:r w:rsidRPr="0028268B">
        <w:rPr>
          <w:color w:val="231F20"/>
        </w:rPr>
        <w:t>предоставлению</w:t>
      </w:r>
      <w:r w:rsidRPr="0028268B">
        <w:rPr>
          <w:color w:val="231F20"/>
          <w:spacing w:val="10"/>
        </w:rPr>
        <w:t xml:space="preserve"> </w:t>
      </w:r>
      <w:r w:rsidRPr="0028268B">
        <w:rPr>
          <w:color w:val="231F20"/>
          <w:spacing w:val="-1"/>
        </w:rPr>
        <w:t>поддержки</w:t>
      </w:r>
      <w:r w:rsidRPr="0028268B">
        <w:rPr>
          <w:color w:val="231F20"/>
          <w:spacing w:val="10"/>
        </w:rPr>
        <w:t xml:space="preserve"> </w:t>
      </w:r>
      <w:r w:rsidRPr="0028268B">
        <w:rPr>
          <w:color w:val="231F20"/>
        </w:rPr>
        <w:t>в</w:t>
      </w:r>
      <w:r w:rsidRPr="0028268B">
        <w:rPr>
          <w:color w:val="231F20"/>
          <w:spacing w:val="10"/>
        </w:rPr>
        <w:t xml:space="preserve"> </w:t>
      </w:r>
      <w:r w:rsidRPr="0028268B">
        <w:rPr>
          <w:color w:val="231F20"/>
        </w:rPr>
        <w:t>случае</w:t>
      </w:r>
      <w:r w:rsidRPr="0028268B">
        <w:rPr>
          <w:color w:val="231F20"/>
          <w:spacing w:val="10"/>
        </w:rPr>
        <w:t xml:space="preserve"> </w:t>
      </w:r>
      <w:r w:rsidRPr="0028268B">
        <w:rPr>
          <w:color w:val="231F20"/>
          <w:spacing w:val="-1"/>
        </w:rPr>
        <w:t>аварии,</w:t>
      </w:r>
      <w:r w:rsidRPr="0028268B">
        <w:rPr>
          <w:color w:val="231F20"/>
          <w:spacing w:val="10"/>
        </w:rPr>
        <w:t xml:space="preserve"> </w:t>
      </w:r>
      <w:r w:rsidRPr="0028268B">
        <w:rPr>
          <w:color w:val="231F20"/>
          <w:spacing w:val="-1"/>
        </w:rPr>
        <w:t>забастовки,</w:t>
      </w:r>
      <w:r w:rsidRPr="0028268B">
        <w:rPr>
          <w:color w:val="231F20"/>
          <w:spacing w:val="10"/>
        </w:rPr>
        <w:t xml:space="preserve"> </w:t>
      </w:r>
      <w:r w:rsidRPr="0028268B">
        <w:rPr>
          <w:color w:val="231F20"/>
        </w:rPr>
        <w:t xml:space="preserve">финансовых или иных </w:t>
      </w:r>
      <w:r w:rsidRPr="0028268B">
        <w:rPr>
          <w:color w:val="231F20"/>
          <w:spacing w:val="-1"/>
        </w:rPr>
        <w:t>трудностей.</w:t>
      </w:r>
    </w:p>
    <w:p w:rsidR="00543515" w:rsidRPr="008F1805" w:rsidRDefault="0028268B" w:rsidP="0028268B">
      <w:pPr>
        <w:kinsoku w:val="0"/>
        <w:overflowPunct w:val="0"/>
        <w:spacing w:before="42" w:line="246" w:lineRule="auto"/>
        <w:ind w:left="100" w:right="118" w:firstLine="396"/>
        <w:jc w:val="both"/>
        <w:rPr>
          <w:color w:val="231F20"/>
          <w:spacing w:val="-1"/>
        </w:rPr>
      </w:pPr>
      <w:r w:rsidRPr="0028268B">
        <w:rPr>
          <w:color w:val="231F20"/>
        </w:rPr>
        <w:t>В</w:t>
      </w:r>
      <w:r w:rsidRPr="0028268B">
        <w:rPr>
          <w:color w:val="231F20"/>
          <w:spacing w:val="29"/>
        </w:rPr>
        <w:t xml:space="preserve"> </w:t>
      </w:r>
      <w:r w:rsidRPr="0028268B">
        <w:rPr>
          <w:color w:val="231F20"/>
          <w:spacing w:val="-1"/>
        </w:rPr>
        <w:t>предлагаемом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  <w:spacing w:val="-1"/>
        </w:rPr>
        <w:t>курсе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</w:rPr>
        <w:t>лекций</w:t>
      </w:r>
      <w:r w:rsidRPr="0028268B">
        <w:rPr>
          <w:color w:val="231F20"/>
          <w:spacing w:val="29"/>
        </w:rPr>
        <w:t xml:space="preserve"> </w:t>
      </w:r>
      <w:r w:rsidRPr="0028268B">
        <w:rPr>
          <w:color w:val="231F20"/>
          <w:spacing w:val="-1"/>
        </w:rPr>
        <w:t>содержится</w:t>
      </w:r>
      <w:r w:rsidRPr="0028268B">
        <w:rPr>
          <w:color w:val="231F20"/>
          <w:spacing w:val="28"/>
        </w:rPr>
        <w:t xml:space="preserve"> </w:t>
      </w:r>
      <w:r w:rsidRPr="0028268B">
        <w:rPr>
          <w:color w:val="231F20"/>
        </w:rPr>
        <w:t>системное</w:t>
      </w:r>
      <w:r w:rsidRPr="0028268B">
        <w:rPr>
          <w:color w:val="231F20"/>
          <w:spacing w:val="29"/>
        </w:rPr>
        <w:t xml:space="preserve"> </w:t>
      </w:r>
      <w:r w:rsidRPr="008F1805">
        <w:rPr>
          <w:color w:val="231F20"/>
          <w:spacing w:val="-2"/>
        </w:rPr>
        <w:t>изложе</w:t>
      </w:r>
      <w:r w:rsidRPr="0028268B">
        <w:rPr>
          <w:color w:val="231F20"/>
        </w:rPr>
        <w:t>ние</w:t>
      </w:r>
      <w:r w:rsidRPr="0028268B">
        <w:rPr>
          <w:color w:val="231F20"/>
          <w:spacing w:val="17"/>
        </w:rPr>
        <w:t xml:space="preserve"> </w:t>
      </w:r>
      <w:r w:rsidRPr="0028268B">
        <w:rPr>
          <w:color w:val="231F20"/>
        </w:rPr>
        <w:t>основных</w:t>
      </w:r>
      <w:r w:rsidRPr="0028268B">
        <w:rPr>
          <w:color w:val="231F20"/>
          <w:spacing w:val="17"/>
        </w:rPr>
        <w:t xml:space="preserve"> </w:t>
      </w:r>
      <w:r w:rsidRPr="0028268B">
        <w:rPr>
          <w:color w:val="231F20"/>
          <w:spacing w:val="-1"/>
        </w:rPr>
        <w:t>разделов</w:t>
      </w:r>
      <w:r w:rsidRPr="0028268B">
        <w:rPr>
          <w:color w:val="231F20"/>
          <w:spacing w:val="17"/>
        </w:rPr>
        <w:t xml:space="preserve"> </w:t>
      </w:r>
      <w:r w:rsidRPr="0028268B">
        <w:rPr>
          <w:color w:val="231F20"/>
        </w:rPr>
        <w:t>дисциплины,</w:t>
      </w:r>
      <w:r w:rsidRPr="0028268B">
        <w:rPr>
          <w:color w:val="231F20"/>
          <w:spacing w:val="17"/>
        </w:rPr>
        <w:t xml:space="preserve"> </w:t>
      </w:r>
      <w:r w:rsidRPr="0028268B">
        <w:rPr>
          <w:color w:val="231F20"/>
          <w:spacing w:val="-1"/>
        </w:rPr>
        <w:t>изучение</w:t>
      </w:r>
      <w:r w:rsidRPr="0028268B">
        <w:rPr>
          <w:color w:val="231F20"/>
          <w:spacing w:val="17"/>
        </w:rPr>
        <w:t xml:space="preserve"> </w:t>
      </w:r>
      <w:r w:rsidRPr="0028268B">
        <w:rPr>
          <w:color w:val="231F20"/>
          <w:spacing w:val="-3"/>
        </w:rPr>
        <w:t>которых</w:t>
      </w:r>
      <w:r w:rsidRPr="0028268B">
        <w:rPr>
          <w:color w:val="231F20"/>
          <w:spacing w:val="17"/>
        </w:rPr>
        <w:t xml:space="preserve"> </w:t>
      </w:r>
      <w:r w:rsidRPr="0028268B">
        <w:rPr>
          <w:color w:val="231F20"/>
          <w:spacing w:val="-1"/>
        </w:rPr>
        <w:t>во</w:t>
      </w:r>
      <w:r w:rsidRPr="0028268B">
        <w:rPr>
          <w:color w:val="231F20"/>
          <w:spacing w:val="17"/>
        </w:rPr>
        <w:t xml:space="preserve"> </w:t>
      </w:r>
      <w:r w:rsidRPr="0028268B">
        <w:rPr>
          <w:color w:val="231F20"/>
          <w:spacing w:val="-2"/>
        </w:rPr>
        <w:t>многом</w:t>
      </w:r>
      <w:r w:rsidRPr="0028268B">
        <w:rPr>
          <w:color w:val="231F20"/>
          <w:spacing w:val="33"/>
        </w:rPr>
        <w:t xml:space="preserve"> </w:t>
      </w:r>
      <w:r w:rsidRPr="0028268B">
        <w:rPr>
          <w:color w:val="231F20"/>
          <w:spacing w:val="-1"/>
        </w:rPr>
        <w:t>способствует</w:t>
      </w:r>
      <w:r w:rsidRPr="0028268B">
        <w:rPr>
          <w:color w:val="231F20"/>
          <w:spacing w:val="12"/>
        </w:rPr>
        <w:t xml:space="preserve"> </w:t>
      </w:r>
      <w:r w:rsidRPr="0028268B">
        <w:rPr>
          <w:color w:val="231F20"/>
          <w:spacing w:val="-1"/>
        </w:rPr>
        <w:t>формированию</w:t>
      </w:r>
      <w:r w:rsidRPr="0028268B">
        <w:rPr>
          <w:color w:val="231F20"/>
          <w:spacing w:val="12"/>
        </w:rPr>
        <w:t xml:space="preserve"> </w:t>
      </w:r>
      <w:r w:rsidRPr="0028268B">
        <w:rPr>
          <w:color w:val="231F20"/>
        </w:rPr>
        <w:t>основных</w:t>
      </w:r>
      <w:r w:rsidRPr="0028268B">
        <w:rPr>
          <w:color w:val="231F20"/>
          <w:spacing w:val="12"/>
        </w:rPr>
        <w:t xml:space="preserve"> </w:t>
      </w:r>
      <w:r w:rsidRPr="0028268B">
        <w:rPr>
          <w:color w:val="231F20"/>
        </w:rPr>
        <w:t>деловых</w:t>
      </w:r>
      <w:r w:rsidRPr="0028268B">
        <w:rPr>
          <w:color w:val="231F20"/>
          <w:spacing w:val="12"/>
        </w:rPr>
        <w:t xml:space="preserve"> </w:t>
      </w:r>
      <w:r w:rsidRPr="0028268B">
        <w:rPr>
          <w:color w:val="231F20"/>
        </w:rPr>
        <w:t>и</w:t>
      </w:r>
      <w:r w:rsidRPr="0028268B">
        <w:rPr>
          <w:color w:val="231F20"/>
          <w:spacing w:val="12"/>
        </w:rPr>
        <w:t xml:space="preserve"> </w:t>
      </w:r>
      <w:r w:rsidRPr="008F1805">
        <w:rPr>
          <w:color w:val="231F20"/>
        </w:rPr>
        <w:t>профессиональ</w:t>
      </w:r>
      <w:r w:rsidRPr="0028268B">
        <w:rPr>
          <w:color w:val="231F20"/>
        </w:rPr>
        <w:t xml:space="preserve">ных </w:t>
      </w:r>
      <w:r w:rsidRPr="0028268B">
        <w:rPr>
          <w:color w:val="231F20"/>
          <w:spacing w:val="-2"/>
        </w:rPr>
        <w:t>качеств</w:t>
      </w:r>
      <w:r w:rsidRPr="0028268B">
        <w:rPr>
          <w:color w:val="231F20"/>
        </w:rPr>
        <w:t xml:space="preserve"> </w:t>
      </w:r>
      <w:r w:rsidRPr="0028268B">
        <w:rPr>
          <w:color w:val="231F20"/>
          <w:spacing w:val="-1"/>
        </w:rPr>
        <w:t>менеджера</w:t>
      </w:r>
      <w:r w:rsidRPr="008F1805">
        <w:rPr>
          <w:color w:val="231F20"/>
          <w:spacing w:val="-1"/>
        </w:rPr>
        <w:t>.</w:t>
      </w:r>
    </w:p>
    <w:p w:rsidR="0028268B" w:rsidRPr="008F1805" w:rsidRDefault="0028268B" w:rsidP="0028268B">
      <w:pPr>
        <w:kinsoku w:val="0"/>
        <w:overflowPunct w:val="0"/>
        <w:spacing w:before="42" w:line="246" w:lineRule="auto"/>
        <w:ind w:left="100" w:right="118" w:firstLine="396"/>
        <w:jc w:val="both"/>
        <w:rPr>
          <w:color w:val="231F20"/>
          <w:spacing w:val="-1"/>
        </w:rPr>
      </w:pPr>
    </w:p>
    <w:p w:rsidR="0028268B" w:rsidRDefault="0028268B" w:rsidP="0028268B">
      <w:pPr>
        <w:kinsoku w:val="0"/>
        <w:overflowPunct w:val="0"/>
        <w:spacing w:before="42" w:line="246" w:lineRule="auto"/>
        <w:ind w:left="100" w:right="118" w:firstLine="396"/>
        <w:jc w:val="both"/>
        <w:rPr>
          <w:color w:val="231F20"/>
          <w:spacing w:val="-1"/>
          <w:sz w:val="22"/>
          <w:szCs w:val="22"/>
        </w:rPr>
      </w:pPr>
    </w:p>
    <w:p w:rsidR="008F1805" w:rsidRDefault="008F1805" w:rsidP="0028268B">
      <w:pPr>
        <w:kinsoku w:val="0"/>
        <w:overflowPunct w:val="0"/>
        <w:spacing w:before="42" w:line="246" w:lineRule="auto"/>
        <w:ind w:left="100" w:right="118" w:firstLine="396"/>
        <w:jc w:val="center"/>
        <w:rPr>
          <w:b/>
          <w:sz w:val="28"/>
          <w:szCs w:val="28"/>
          <w:lang w:eastAsia="en-US"/>
        </w:rPr>
      </w:pPr>
    </w:p>
    <w:p w:rsidR="00B82F26" w:rsidRDefault="00B82F26" w:rsidP="0028268B">
      <w:pPr>
        <w:kinsoku w:val="0"/>
        <w:overflowPunct w:val="0"/>
        <w:spacing w:before="42" w:line="246" w:lineRule="auto"/>
        <w:ind w:left="100" w:right="118" w:firstLine="396"/>
        <w:jc w:val="center"/>
        <w:rPr>
          <w:b/>
          <w:sz w:val="28"/>
          <w:szCs w:val="28"/>
          <w:lang w:eastAsia="en-US"/>
        </w:rPr>
      </w:pPr>
    </w:p>
    <w:p w:rsidR="00387976" w:rsidRDefault="00387976" w:rsidP="0028268B">
      <w:pPr>
        <w:kinsoku w:val="0"/>
        <w:overflowPunct w:val="0"/>
        <w:spacing w:before="42" w:line="246" w:lineRule="auto"/>
        <w:ind w:left="100" w:right="118" w:firstLine="396"/>
        <w:jc w:val="center"/>
        <w:rPr>
          <w:b/>
          <w:sz w:val="28"/>
          <w:szCs w:val="28"/>
          <w:lang w:eastAsia="en-US"/>
        </w:rPr>
      </w:pPr>
    </w:p>
    <w:p w:rsidR="00387976" w:rsidRDefault="00387976" w:rsidP="0028268B">
      <w:pPr>
        <w:kinsoku w:val="0"/>
        <w:overflowPunct w:val="0"/>
        <w:spacing w:before="42" w:line="246" w:lineRule="auto"/>
        <w:ind w:left="100" w:right="118" w:firstLine="396"/>
        <w:jc w:val="center"/>
        <w:rPr>
          <w:b/>
          <w:sz w:val="28"/>
          <w:szCs w:val="28"/>
          <w:lang w:eastAsia="en-US"/>
        </w:rPr>
      </w:pPr>
    </w:p>
    <w:p w:rsidR="00387976" w:rsidRDefault="00387976" w:rsidP="0028268B">
      <w:pPr>
        <w:kinsoku w:val="0"/>
        <w:overflowPunct w:val="0"/>
        <w:spacing w:before="42" w:line="246" w:lineRule="auto"/>
        <w:ind w:left="100" w:right="118" w:firstLine="396"/>
        <w:jc w:val="center"/>
        <w:rPr>
          <w:b/>
          <w:sz w:val="28"/>
          <w:szCs w:val="28"/>
          <w:lang w:eastAsia="en-US"/>
        </w:rPr>
      </w:pPr>
    </w:p>
    <w:p w:rsidR="00387976" w:rsidRDefault="00387976" w:rsidP="0028268B">
      <w:pPr>
        <w:kinsoku w:val="0"/>
        <w:overflowPunct w:val="0"/>
        <w:spacing w:before="42" w:line="246" w:lineRule="auto"/>
        <w:ind w:left="100" w:right="118" w:firstLine="396"/>
        <w:jc w:val="center"/>
        <w:rPr>
          <w:b/>
          <w:sz w:val="28"/>
          <w:szCs w:val="28"/>
          <w:lang w:eastAsia="en-US"/>
        </w:rPr>
      </w:pPr>
    </w:p>
    <w:p w:rsidR="00387976" w:rsidRDefault="00387976" w:rsidP="0028268B">
      <w:pPr>
        <w:kinsoku w:val="0"/>
        <w:overflowPunct w:val="0"/>
        <w:spacing w:before="42" w:line="246" w:lineRule="auto"/>
        <w:ind w:left="100" w:right="118" w:firstLine="396"/>
        <w:jc w:val="center"/>
        <w:rPr>
          <w:b/>
          <w:sz w:val="28"/>
          <w:szCs w:val="28"/>
          <w:lang w:eastAsia="en-US"/>
        </w:rPr>
      </w:pPr>
    </w:p>
    <w:p w:rsidR="00387976" w:rsidRDefault="00387976" w:rsidP="0028268B">
      <w:pPr>
        <w:kinsoku w:val="0"/>
        <w:overflowPunct w:val="0"/>
        <w:spacing w:before="42" w:line="246" w:lineRule="auto"/>
        <w:ind w:left="100" w:right="118" w:firstLine="396"/>
        <w:jc w:val="center"/>
        <w:rPr>
          <w:b/>
          <w:sz w:val="28"/>
          <w:szCs w:val="28"/>
          <w:lang w:eastAsia="en-US"/>
        </w:rPr>
      </w:pPr>
    </w:p>
    <w:p w:rsidR="00387976" w:rsidRDefault="00387976" w:rsidP="0028268B">
      <w:pPr>
        <w:kinsoku w:val="0"/>
        <w:overflowPunct w:val="0"/>
        <w:spacing w:before="42" w:line="246" w:lineRule="auto"/>
        <w:ind w:left="100" w:right="118" w:firstLine="396"/>
        <w:jc w:val="center"/>
        <w:rPr>
          <w:b/>
          <w:sz w:val="28"/>
          <w:szCs w:val="28"/>
          <w:lang w:eastAsia="en-US"/>
        </w:rPr>
      </w:pPr>
    </w:p>
    <w:p w:rsidR="00387976" w:rsidRDefault="00387976" w:rsidP="0028268B">
      <w:pPr>
        <w:kinsoku w:val="0"/>
        <w:overflowPunct w:val="0"/>
        <w:spacing w:before="42" w:line="246" w:lineRule="auto"/>
        <w:ind w:left="100" w:right="118" w:firstLine="396"/>
        <w:jc w:val="center"/>
        <w:rPr>
          <w:b/>
          <w:sz w:val="28"/>
          <w:szCs w:val="28"/>
          <w:lang w:eastAsia="en-US"/>
        </w:rPr>
      </w:pPr>
    </w:p>
    <w:p w:rsidR="00543515" w:rsidRDefault="0028268B" w:rsidP="0028268B">
      <w:pPr>
        <w:kinsoku w:val="0"/>
        <w:overflowPunct w:val="0"/>
        <w:spacing w:before="42" w:line="246" w:lineRule="auto"/>
        <w:ind w:left="100" w:right="118" w:firstLine="396"/>
        <w:jc w:val="center"/>
      </w:pPr>
      <w:r w:rsidRPr="0028268B">
        <w:rPr>
          <w:b/>
          <w:sz w:val="28"/>
          <w:szCs w:val="28"/>
          <w:lang w:eastAsia="en-US"/>
        </w:rPr>
        <w:t xml:space="preserve">Лекции по дисциплине </w:t>
      </w:r>
    </w:p>
    <w:p w:rsidR="00543515" w:rsidRDefault="00543515">
      <w:pPr>
        <w:pStyle w:val="a3"/>
        <w:kinsoku w:val="0"/>
        <w:overflowPunct w:val="0"/>
        <w:spacing w:before="9"/>
        <w:ind w:left="0" w:firstLine="0"/>
        <w:rPr>
          <w:sz w:val="20"/>
          <w:szCs w:val="20"/>
        </w:rPr>
      </w:pPr>
    </w:p>
    <w:p w:rsidR="00543515" w:rsidRPr="0028268B" w:rsidRDefault="00543515">
      <w:pPr>
        <w:pStyle w:val="1"/>
        <w:kinsoku w:val="0"/>
        <w:overflowPunct w:val="0"/>
        <w:spacing w:line="248" w:lineRule="auto"/>
        <w:ind w:left="2271" w:right="118" w:hanging="2006"/>
        <w:rPr>
          <w:rFonts w:ascii="Times New Roman" w:hAnsi="Times New Roman" w:cs="Times New Roman"/>
          <w:b w:val="0"/>
          <w:bCs w:val="0"/>
          <w:color w:val="000000"/>
        </w:rPr>
      </w:pPr>
      <w:r w:rsidRPr="0028268B">
        <w:rPr>
          <w:rFonts w:ascii="Times New Roman" w:hAnsi="Times New Roman" w:cs="Times New Roman"/>
          <w:color w:val="231F20"/>
        </w:rPr>
        <w:t>Лекция</w:t>
      </w:r>
      <w:r w:rsidRPr="0028268B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28268B">
        <w:rPr>
          <w:rFonts w:ascii="Times New Roman" w:hAnsi="Times New Roman" w:cs="Times New Roman"/>
          <w:color w:val="231F20"/>
        </w:rPr>
        <w:t>1. ПОНЯТИЕ РИСКА В ЭКОНОМИЧЕСКОЙ ДЕЯТЕЛЬНОСТИ</w:t>
      </w:r>
    </w:p>
    <w:p w:rsidR="00543515" w:rsidRDefault="00543515">
      <w:pPr>
        <w:pStyle w:val="2"/>
        <w:numPr>
          <w:ilvl w:val="1"/>
          <w:numId w:val="31"/>
        </w:numPr>
        <w:tabs>
          <w:tab w:val="left" w:pos="1704"/>
        </w:tabs>
        <w:kinsoku w:val="0"/>
        <w:overflowPunct w:val="0"/>
        <w:spacing w:before="108"/>
        <w:rPr>
          <w:b w:val="0"/>
          <w:bCs w:val="0"/>
          <w:color w:val="000000"/>
        </w:rPr>
      </w:pPr>
      <w:r>
        <w:rPr>
          <w:color w:val="231F20"/>
        </w:rPr>
        <w:t xml:space="preserve">Риск </w:t>
      </w:r>
      <w:r>
        <w:rPr>
          <w:color w:val="231F20"/>
          <w:spacing w:val="-2"/>
        </w:rPr>
        <w:t>как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экономическая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категория</w:t>
      </w:r>
    </w:p>
    <w:p w:rsidR="00543515" w:rsidRDefault="00543515" w:rsidP="0028268B">
      <w:pPr>
        <w:pStyle w:val="a3"/>
        <w:kinsoku w:val="0"/>
        <w:overflowPunct w:val="0"/>
        <w:spacing w:before="125" w:line="250" w:lineRule="exact"/>
        <w:ind w:right="118"/>
        <w:jc w:val="both"/>
        <w:rPr>
          <w:color w:val="000000"/>
        </w:rPr>
      </w:pPr>
      <w:r>
        <w:rPr>
          <w:color w:val="231F20"/>
        </w:rPr>
        <w:t>Понятием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«риск»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пользуются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многие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конкретные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общественные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естественные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науки.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Риск,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таким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образом,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является</w:t>
      </w:r>
      <w:r>
        <w:rPr>
          <w:color w:val="231F20"/>
          <w:spacing w:val="10"/>
        </w:rPr>
        <w:t xml:space="preserve"> </w:t>
      </w:r>
      <w:r w:rsidR="00B82F26">
        <w:rPr>
          <w:color w:val="231F20"/>
        </w:rPr>
        <w:t>междис</w:t>
      </w:r>
      <w:r>
        <w:rPr>
          <w:color w:val="231F20"/>
        </w:rPr>
        <w:t xml:space="preserve">циплинарным </w:t>
      </w:r>
      <w:r>
        <w:rPr>
          <w:color w:val="231F20"/>
          <w:spacing w:val="-3"/>
        </w:rPr>
        <w:t>объектом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исследования.</w:t>
      </w:r>
    </w:p>
    <w:p w:rsidR="00543515" w:rsidRDefault="00543515" w:rsidP="0028268B">
      <w:pPr>
        <w:pStyle w:val="a3"/>
        <w:kinsoku w:val="0"/>
        <w:overflowPunct w:val="0"/>
        <w:spacing w:line="250" w:lineRule="exact"/>
        <w:ind w:right="117"/>
        <w:jc w:val="both"/>
        <w:rPr>
          <w:color w:val="000000"/>
        </w:rPr>
      </w:pPr>
      <w:r>
        <w:rPr>
          <w:color w:val="231F20"/>
          <w:spacing w:val="-2"/>
        </w:rPr>
        <w:t>Реализация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принятых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решений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подвержена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действию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объек</w:t>
      </w:r>
      <w:r>
        <w:rPr>
          <w:color w:val="231F20"/>
          <w:spacing w:val="-2"/>
        </w:rPr>
        <w:t>тивно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существующей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принципиально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неустранимой</w:t>
      </w:r>
      <w:r>
        <w:rPr>
          <w:color w:val="231F20"/>
          <w:spacing w:val="6"/>
        </w:rPr>
        <w:t xml:space="preserve"> </w:t>
      </w:r>
      <w:r w:rsidR="00B82F26">
        <w:rPr>
          <w:color w:val="231F20"/>
          <w:spacing w:val="-2"/>
        </w:rPr>
        <w:t>неопредел</w:t>
      </w:r>
      <w:r>
        <w:rPr>
          <w:color w:val="231F20"/>
          <w:spacing w:val="-2"/>
        </w:rPr>
        <w:t>енности,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опасности,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возможности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тех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или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иных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отклонений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61"/>
        </w:rPr>
        <w:t xml:space="preserve"> </w:t>
      </w:r>
      <w:r>
        <w:rPr>
          <w:color w:val="231F20"/>
          <w:spacing w:val="-3"/>
        </w:rPr>
        <w:t>сформулированных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3"/>
        </w:rPr>
        <w:t>первоначально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целей.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9"/>
        </w:rPr>
        <w:t>То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или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иное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3"/>
        </w:rPr>
        <w:t>проявление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2"/>
        </w:rPr>
        <w:t>неопределенности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может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задержать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наступление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событий,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изменить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их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3"/>
        </w:rPr>
        <w:t>содержание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или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3"/>
        </w:rPr>
        <w:t>количественную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3"/>
        </w:rPr>
        <w:t>оценку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либо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3"/>
        </w:rPr>
        <w:t>вызвать</w:t>
      </w:r>
      <w:r>
        <w:rPr>
          <w:color w:val="231F20"/>
          <w:spacing w:val="30"/>
        </w:rPr>
        <w:t xml:space="preserve"> </w:t>
      </w:r>
      <w:r w:rsidR="00B82F26">
        <w:rPr>
          <w:color w:val="231F20"/>
          <w:spacing w:val="-2"/>
        </w:rPr>
        <w:t>нежела</w:t>
      </w:r>
      <w:r>
        <w:rPr>
          <w:color w:val="231F20"/>
          <w:spacing w:val="-2"/>
        </w:rPr>
        <w:t>тельное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развитие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событий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как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прогнозируемое,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так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неожиданное.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4"/>
        </w:rPr>
        <w:t>результате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установленная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цель,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ради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достижения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4"/>
        </w:rPr>
        <w:t>которой</w:t>
      </w:r>
      <w:r>
        <w:rPr>
          <w:color w:val="231F20"/>
          <w:spacing w:val="11"/>
        </w:rPr>
        <w:t xml:space="preserve"> </w:t>
      </w:r>
      <w:r w:rsidR="00B82F26">
        <w:rPr>
          <w:color w:val="231F20"/>
          <w:spacing w:val="-2"/>
        </w:rPr>
        <w:t>прини</w:t>
      </w:r>
      <w:r>
        <w:rPr>
          <w:color w:val="231F20"/>
          <w:spacing w:val="-2"/>
        </w:rPr>
        <w:t>маются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решения,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не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6"/>
        </w:rPr>
        <w:t>будет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достигнута.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Современный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5"/>
        </w:rPr>
        <w:t>подход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4"/>
        </w:rPr>
        <w:t xml:space="preserve"> </w:t>
      </w:r>
      <w:r w:rsidR="00B82F26">
        <w:rPr>
          <w:color w:val="231F20"/>
          <w:spacing w:val="-2"/>
        </w:rPr>
        <w:t>управ</w:t>
      </w:r>
      <w:r>
        <w:rPr>
          <w:color w:val="231F20"/>
          <w:spacing w:val="-2"/>
        </w:rPr>
        <w:t>лению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предприятием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3"/>
        </w:rPr>
        <w:t>предполагает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4"/>
        </w:rPr>
        <w:t>необходимость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наличия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15"/>
        </w:rPr>
        <w:t xml:space="preserve"> </w:t>
      </w:r>
      <w:r w:rsidR="00B82F26">
        <w:rPr>
          <w:color w:val="231F20"/>
          <w:spacing w:val="-5"/>
        </w:rPr>
        <w:t>руко</w:t>
      </w:r>
      <w:r>
        <w:rPr>
          <w:color w:val="231F20"/>
          <w:spacing w:val="-3"/>
        </w:rPr>
        <w:t>водителя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таких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3"/>
        </w:rPr>
        <w:t>качеств,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3"/>
        </w:rPr>
        <w:t>как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инициативность,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предприимчивость,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3"/>
        </w:rPr>
        <w:t xml:space="preserve">следовательно, готовность </w:t>
      </w:r>
      <w:r>
        <w:rPr>
          <w:color w:val="231F20"/>
          <w:spacing w:val="-2"/>
        </w:rPr>
        <w:t>идти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обоснованный,</w:t>
      </w:r>
      <w:r>
        <w:rPr>
          <w:color w:val="231F20"/>
          <w:spacing w:val="-3"/>
        </w:rPr>
        <w:t xml:space="preserve"> разумный </w:t>
      </w:r>
      <w:r>
        <w:rPr>
          <w:color w:val="231F20"/>
          <w:spacing w:val="-2"/>
        </w:rPr>
        <w:t>риск.</w:t>
      </w:r>
    </w:p>
    <w:p w:rsidR="00543515" w:rsidRDefault="00543515" w:rsidP="0028268B">
      <w:pPr>
        <w:pStyle w:val="a3"/>
        <w:kinsoku w:val="0"/>
        <w:overflowPunct w:val="0"/>
        <w:spacing w:line="250" w:lineRule="exact"/>
        <w:ind w:right="118"/>
        <w:jc w:val="both"/>
        <w:rPr>
          <w:color w:val="000000"/>
        </w:rPr>
      </w:pPr>
      <w:r>
        <w:rPr>
          <w:color w:val="231F20"/>
          <w:spacing w:val="-2"/>
        </w:rPr>
        <w:t>Таким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образом,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экономический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объективно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становится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органической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частью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экономической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политики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фирмы.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Существование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неизбежные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изменения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распределения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выступают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1"/>
        </w:rPr>
        <w:t>постоянным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1"/>
        </w:rPr>
        <w:t>сильнодействующим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2"/>
        </w:rPr>
        <w:t>фактором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50"/>
        </w:rPr>
        <w:t xml:space="preserve"> </w:t>
      </w:r>
      <w:r w:rsidR="00B82F26">
        <w:rPr>
          <w:color w:val="231F20"/>
          <w:spacing w:val="-1"/>
        </w:rPr>
        <w:t>предпри</w:t>
      </w:r>
      <w:r>
        <w:rPr>
          <w:color w:val="231F20"/>
        </w:rPr>
        <w:t xml:space="preserve">ятия </w:t>
      </w:r>
      <w:r>
        <w:rPr>
          <w:color w:val="231F20"/>
          <w:spacing w:val="-2"/>
        </w:rPr>
        <w:t>(предпринимательской</w:t>
      </w:r>
      <w:r>
        <w:rPr>
          <w:color w:val="231F20"/>
        </w:rPr>
        <w:t xml:space="preserve"> сферы </w:t>
      </w:r>
      <w:r>
        <w:rPr>
          <w:color w:val="231F20"/>
          <w:spacing w:val="-2"/>
        </w:rPr>
        <w:t>экономики</w:t>
      </w:r>
      <w:r>
        <w:rPr>
          <w:color w:val="231F20"/>
        </w:rPr>
        <w:t xml:space="preserve"> и </w:t>
      </w:r>
      <w:r>
        <w:rPr>
          <w:color w:val="231F20"/>
          <w:spacing w:val="-3"/>
        </w:rPr>
        <w:t>т.п.).</w:t>
      </w:r>
    </w:p>
    <w:p w:rsidR="00543515" w:rsidRDefault="00543515" w:rsidP="008F1805">
      <w:pPr>
        <w:pStyle w:val="a3"/>
        <w:kinsoku w:val="0"/>
        <w:overflowPunct w:val="0"/>
        <w:spacing w:line="250" w:lineRule="exact"/>
        <w:ind w:right="118"/>
        <w:jc w:val="both"/>
        <w:rPr>
          <w:color w:val="000000"/>
        </w:rPr>
      </w:pPr>
      <w:r>
        <w:rPr>
          <w:color w:val="231F20"/>
        </w:rPr>
        <w:t>Любая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экономическая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является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сложным</w:t>
      </w:r>
      <w:r>
        <w:rPr>
          <w:color w:val="231F20"/>
          <w:spacing w:val="-3"/>
        </w:rPr>
        <w:t xml:space="preserve"> компро</w:t>
      </w:r>
      <w:r>
        <w:rPr>
          <w:color w:val="231F20"/>
          <w:spacing w:val="-1"/>
        </w:rPr>
        <w:t>миссом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достижении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двух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противоречивых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 xml:space="preserve">целей </w:t>
      </w:r>
      <w:r>
        <w:rPr>
          <w:color w:val="231F20"/>
          <w:spacing w:val="-1"/>
        </w:rPr>
        <w:t>эффективности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надежности.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3"/>
        </w:rPr>
        <w:t>результате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большая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часть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экономических</w:t>
      </w:r>
      <w:r>
        <w:rPr>
          <w:color w:val="231F20"/>
          <w:spacing w:val="16"/>
        </w:rPr>
        <w:t xml:space="preserve"> </w:t>
      </w:r>
      <w:r w:rsidR="00B82F26">
        <w:rPr>
          <w:color w:val="231F20"/>
          <w:spacing w:val="-2"/>
        </w:rPr>
        <w:t>субъек</w:t>
      </w:r>
      <w:r>
        <w:rPr>
          <w:color w:val="231F20"/>
          <w:spacing w:val="-1"/>
        </w:rPr>
        <w:t>тов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ресурсов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вынужденно</w:t>
      </w:r>
      <w:r>
        <w:rPr>
          <w:color w:val="231F20"/>
          <w:spacing w:val="-2"/>
        </w:rPr>
        <w:t xml:space="preserve"> вовлечена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высокорисковые </w:t>
      </w:r>
      <w:r>
        <w:rPr>
          <w:color w:val="231F20"/>
        </w:rPr>
        <w:t>операции.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Таким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образом,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понятие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«риск»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непосредственно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связано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9"/>
        </w:rPr>
        <w:t xml:space="preserve"> </w:t>
      </w:r>
      <w:r w:rsidR="0028268B">
        <w:rPr>
          <w:color w:val="231F20"/>
          <w:spacing w:val="-2"/>
        </w:rPr>
        <w:t>экономиче</w:t>
      </w:r>
      <w:r>
        <w:rPr>
          <w:color w:val="231F20"/>
          <w:spacing w:val="-3"/>
        </w:rPr>
        <w:t>ской</w:t>
      </w:r>
      <w:r>
        <w:rPr>
          <w:color w:val="231F20"/>
        </w:rPr>
        <w:t xml:space="preserve"> безопасностью </w:t>
      </w:r>
      <w:r>
        <w:rPr>
          <w:color w:val="231F20"/>
          <w:spacing w:val="-1"/>
        </w:rPr>
        <w:t>реформ.</w:t>
      </w:r>
      <w:r w:rsidR="008F1805">
        <w:rPr>
          <w:color w:val="231F20"/>
          <w:spacing w:val="-1"/>
        </w:rPr>
        <w:t xml:space="preserve"> </w:t>
      </w:r>
      <w:r>
        <w:rPr>
          <w:color w:val="231F20"/>
        </w:rPr>
        <w:t>Без</w:t>
      </w:r>
      <w:r>
        <w:rPr>
          <w:color w:val="231F20"/>
          <w:spacing w:val="-1"/>
        </w:rPr>
        <w:t xml:space="preserve"> создания </w:t>
      </w:r>
      <w:r>
        <w:rPr>
          <w:color w:val="231F20"/>
        </w:rPr>
        <w:t>условий,</w:t>
      </w:r>
      <w:r>
        <w:rPr>
          <w:color w:val="231F20"/>
          <w:spacing w:val="-1"/>
        </w:rPr>
        <w:t xml:space="preserve"> позволяющих </w:t>
      </w:r>
      <w:r>
        <w:rPr>
          <w:color w:val="231F20"/>
          <w:spacing w:val="-2"/>
        </w:rPr>
        <w:t>руководителям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рангов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идти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обоснованный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риск,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5"/>
        </w:rPr>
        <w:t>будет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научно-технического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прогресса,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экономики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5"/>
        </w:rPr>
        <w:t>т.п.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становится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необходимым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элементом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принятия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решений,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также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1"/>
        </w:rPr>
        <w:t>несет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функции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стимулятора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2"/>
        </w:rPr>
        <w:t>катализатора</w:t>
      </w:r>
      <w:r>
        <w:rPr>
          <w:color w:val="231F20"/>
        </w:rPr>
        <w:t xml:space="preserve"> в развитии современных </w:t>
      </w:r>
      <w:r>
        <w:rPr>
          <w:color w:val="231F20"/>
          <w:spacing w:val="-1"/>
        </w:rPr>
        <w:t>экономических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отношений.</w:t>
      </w:r>
    </w:p>
    <w:p w:rsidR="00543515" w:rsidRDefault="00543515" w:rsidP="0028268B">
      <w:pPr>
        <w:pStyle w:val="a3"/>
        <w:kinsoku w:val="0"/>
        <w:overflowPunct w:val="0"/>
        <w:spacing w:line="246" w:lineRule="auto"/>
        <w:ind w:right="118" w:firstLine="457"/>
        <w:jc w:val="both"/>
        <w:rPr>
          <w:color w:val="000000"/>
        </w:rPr>
      </w:pPr>
      <w:r>
        <w:rPr>
          <w:color w:val="231F20"/>
        </w:rPr>
        <w:t>Признание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вероятностного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характера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экономической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lastRenderedPageBreak/>
        <w:t>системы,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осознание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того,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экономический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1"/>
        </w:rPr>
        <w:t>рост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подвержен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вли-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янию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случайных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факторов,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3"/>
        </w:rPr>
        <w:t>которые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задержать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наступление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ожидаемого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-3"/>
        </w:rPr>
        <w:t>результата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-1"/>
        </w:rPr>
        <w:t>изменить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-1"/>
        </w:rPr>
        <w:t>содержание,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-1"/>
        </w:rPr>
        <w:t>ставят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1"/>
        </w:rPr>
        <w:t>повестку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проблему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риска.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Теория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особенно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1"/>
        </w:rPr>
        <w:t>практика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3"/>
        </w:rPr>
        <w:t>показывают,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игнорирование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становится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тормозом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всего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общества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це-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лом.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Отсутствие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1"/>
        </w:rPr>
        <w:t>есть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опасности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наступления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непредсказу-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емых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нежелательных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субъекта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событий,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правило,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вредит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экономике,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подрывает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динамичность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эффективность.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Вопрос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риске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один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злободневных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актуальных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вопросов,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разре-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шения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значительной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степени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5"/>
        </w:rPr>
        <w:t>будут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зависеть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темпы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российской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экономики.</w:t>
      </w:r>
    </w:p>
    <w:p w:rsidR="00543515" w:rsidRDefault="00543515" w:rsidP="0028268B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color w:val="231F20"/>
        </w:rPr>
        <w:t>Исторически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анализ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развивался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прежде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всего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двух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сфе-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рах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человеческой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финансовой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сфере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обеспечения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безопасности.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3"/>
        </w:rPr>
        <w:t>Однако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сфера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1"/>
        </w:rPr>
        <w:t>пока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слабо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формализована.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же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представляет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собой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явление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3"/>
        </w:rPr>
        <w:t>экономике?</w:t>
      </w:r>
    </w:p>
    <w:p w:rsidR="00543515" w:rsidRDefault="00543515" w:rsidP="0028268B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color w:val="231F20"/>
          <w:spacing w:val="-2"/>
        </w:rPr>
        <w:t>Научные</w:t>
      </w:r>
      <w:r>
        <w:rPr>
          <w:color w:val="231F20"/>
          <w:spacing w:val="-1"/>
        </w:rPr>
        <w:t xml:space="preserve"> исследования проблемы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-1"/>
        </w:rPr>
        <w:t xml:space="preserve"> риска </w:t>
      </w:r>
      <w:r>
        <w:rPr>
          <w:color w:val="231F20"/>
        </w:rPr>
        <w:t>интен-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сивно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ведутся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странах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развитой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рыночной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3"/>
        </w:rPr>
        <w:t>экономикой.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Так,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США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еще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60-х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6"/>
        </w:rPr>
        <w:t>г</w:t>
      </w:r>
      <w:r>
        <w:rPr>
          <w:color w:val="231F20"/>
          <w:spacing w:val="-7"/>
        </w:rPr>
        <w:t>о</w:t>
      </w:r>
      <w:r>
        <w:rPr>
          <w:color w:val="231F20"/>
        </w:rPr>
        <w:t>дах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ряд</w:t>
      </w:r>
      <w:r>
        <w:rPr>
          <w:color w:val="231F20"/>
          <w:spacing w:val="-5"/>
        </w:rPr>
        <w:t>о</w:t>
      </w:r>
      <w:r>
        <w:rPr>
          <w:color w:val="231F20"/>
        </w:rPr>
        <w:t>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ученых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12"/>
        </w:rPr>
        <w:t>к</w:t>
      </w:r>
      <w:r>
        <w:rPr>
          <w:color w:val="231F20"/>
          <w:spacing w:val="-3"/>
        </w:rPr>
        <w:t>от</w:t>
      </w:r>
      <w:r>
        <w:rPr>
          <w:color w:val="231F20"/>
        </w:rPr>
        <w:t>орых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были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8"/>
        </w:rPr>
        <w:t>Р</w:t>
      </w:r>
      <w:r>
        <w:rPr>
          <w:color w:val="231F20"/>
        </w:rPr>
        <w:t>.</w:t>
      </w:r>
      <w:r>
        <w:rPr>
          <w:color w:val="231F20"/>
          <w:spacing w:val="-3"/>
        </w:rPr>
        <w:t>М</w:t>
      </w:r>
      <w:r>
        <w:rPr>
          <w:color w:val="231F20"/>
        </w:rPr>
        <w:t>ер, Б.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Хеджерс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1"/>
        </w:rPr>
        <w:t>Т.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Мос)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была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разработана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3"/>
        </w:rPr>
        <w:t>комплексная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теория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коммерческой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организации.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назвать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имена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1"/>
        </w:rPr>
        <w:t>таких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солидных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западных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авторов,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1"/>
        </w:rPr>
        <w:t>специально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занимающихся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этой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тематикой,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как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8"/>
        </w:rPr>
        <w:t>У.</w:t>
      </w:r>
      <w:r>
        <w:rPr>
          <w:color w:val="231F20"/>
        </w:rPr>
        <w:t xml:space="preserve"> Андерсон, </w:t>
      </w:r>
      <w:r>
        <w:rPr>
          <w:color w:val="231F20"/>
          <w:spacing w:val="-18"/>
        </w:rPr>
        <w:t>У.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Арсур,</w:t>
      </w:r>
      <w:r>
        <w:rPr>
          <w:color w:val="231F20"/>
        </w:rPr>
        <w:t xml:space="preserve"> </w:t>
      </w:r>
      <w:r>
        <w:rPr>
          <w:color w:val="231F20"/>
          <w:spacing w:val="-13"/>
        </w:rPr>
        <w:t>Г.</w:t>
      </w:r>
      <w:r>
        <w:rPr>
          <w:color w:val="231F20"/>
        </w:rPr>
        <w:t xml:space="preserve"> Магнуссон, С. </w:t>
      </w:r>
      <w:r>
        <w:rPr>
          <w:color w:val="231F20"/>
          <w:spacing w:val="-3"/>
        </w:rPr>
        <w:t>Стоун,</w:t>
      </w:r>
      <w:r>
        <w:rPr>
          <w:color w:val="231F20"/>
        </w:rPr>
        <w:t xml:space="preserve"> </w:t>
      </w:r>
      <w:r>
        <w:rPr>
          <w:color w:val="231F20"/>
          <w:spacing w:val="-18"/>
        </w:rPr>
        <w:t>У.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Тинг</w:t>
      </w:r>
      <w:r>
        <w:rPr>
          <w:color w:val="231F20"/>
        </w:rPr>
        <w:t xml:space="preserve"> и </w:t>
      </w:r>
      <w:r>
        <w:rPr>
          <w:color w:val="231F20"/>
          <w:spacing w:val="-1"/>
        </w:rPr>
        <w:t>другие.</w:t>
      </w:r>
    </w:p>
    <w:p w:rsidR="00543515" w:rsidRDefault="00543515" w:rsidP="008F1805">
      <w:pPr>
        <w:pStyle w:val="a3"/>
        <w:kinsoku w:val="0"/>
        <w:overflowPunct w:val="0"/>
        <w:spacing w:line="246" w:lineRule="auto"/>
        <w:ind w:right="117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нашей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стране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5"/>
        </w:rPr>
        <w:t>проблемы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5"/>
        </w:rPr>
        <w:t>области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анализа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7"/>
        </w:rPr>
        <w:t>экономического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рис-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4"/>
        </w:rPr>
        <w:t>ка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3"/>
        </w:rPr>
        <w:t>стали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6"/>
        </w:rPr>
        <w:t>обсуждаться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5"/>
        </w:rPr>
        <w:t>сравнительно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5"/>
        </w:rPr>
        <w:t>недавно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5"/>
        </w:rPr>
        <w:t>последние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8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3"/>
        </w:rPr>
        <w:t>10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8"/>
        </w:rPr>
        <w:t>лет.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Наши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исследователи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значительно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больше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внимания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стали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уделять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изучению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этой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проблемы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становлением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рыночной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экономики,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период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директивного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существования.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Аль-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гин,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3"/>
        </w:rPr>
        <w:t>И.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8"/>
        </w:rPr>
        <w:t>Т.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5"/>
        </w:rPr>
        <w:t>Балабанов,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0"/>
        </w:rPr>
        <w:t>Г.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3"/>
        </w:rPr>
        <w:t>Б.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5"/>
        </w:rPr>
        <w:t>Клейнер,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3"/>
        </w:rPr>
        <w:t>П.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0"/>
        </w:rPr>
        <w:t>Г.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3"/>
        </w:rPr>
        <w:t>Грабовый,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3"/>
        </w:rPr>
        <w:t>В.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3"/>
        </w:rPr>
        <w:t>Д.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4"/>
        </w:rPr>
        <w:t>Шапи-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4"/>
        </w:rPr>
        <w:t>ро,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 xml:space="preserve">Ю. 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Кинев,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Л.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Скамай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другие.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Обусловлено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тем,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1"/>
        </w:rPr>
        <w:t>если</w:t>
      </w:r>
      <w:r>
        <w:rPr>
          <w:color w:val="231F20"/>
        </w:rPr>
        <w:t>в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централизованно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управляемой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экономики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издержки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оправдавшей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себя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экономической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тра-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диционно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брало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себя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государство,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рыночной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экономике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ложатся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непосредственного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субъекта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хозяйствования.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послед-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нее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отечественной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литературе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появились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отдельные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публи</w:t>
      </w:r>
      <w:r>
        <w:rPr>
          <w:color w:val="231F20"/>
          <w:spacing w:val="-1"/>
        </w:rPr>
        <w:t>кации,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lastRenderedPageBreak/>
        <w:t>посвященные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тем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иным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аспектам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конкретных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сферах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хозяйствования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(скажем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3"/>
        </w:rPr>
        <w:t>банковском,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</w:rPr>
        <w:t>страховом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деле),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практически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отсутствуют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обобщающие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теоретические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3"/>
        </w:rPr>
        <w:t>труды,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рас-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крывающие</w:t>
      </w:r>
      <w:r>
        <w:rPr>
          <w:color w:val="231F20"/>
        </w:rPr>
        <w:t xml:space="preserve"> сущность </w:t>
      </w:r>
      <w:r>
        <w:rPr>
          <w:color w:val="231F20"/>
          <w:spacing w:val="-2"/>
        </w:rPr>
        <w:t>экономической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категории</w:t>
      </w:r>
      <w:r>
        <w:rPr>
          <w:color w:val="231F20"/>
        </w:rPr>
        <w:t xml:space="preserve"> «риск».</w:t>
      </w:r>
    </w:p>
    <w:p w:rsidR="00543515" w:rsidRDefault="00543515" w:rsidP="0028268B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3"/>
        </w:rPr>
        <w:t>Люди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часто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объединяют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понятия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экономический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риск,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следует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различать.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книге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речь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пойдет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экономическом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риске.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Следует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отметить,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самом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общем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понимании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слова-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ре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3"/>
        </w:rPr>
        <w:t>русского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языка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И.Ожегова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определяется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возможная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опас-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 xml:space="preserve">ность, действие </w:t>
      </w:r>
      <w:r>
        <w:rPr>
          <w:color w:val="231F20"/>
          <w:spacing w:val="-5"/>
        </w:rPr>
        <w:t>наудачу</w:t>
      </w:r>
      <w:r>
        <w:rPr>
          <w:color w:val="231F20"/>
        </w:rPr>
        <w:t xml:space="preserve"> в надежде на </w:t>
      </w:r>
      <w:r>
        <w:rPr>
          <w:color w:val="231F20"/>
          <w:spacing w:val="-2"/>
        </w:rPr>
        <w:t>счастливый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исход.</w:t>
      </w:r>
    </w:p>
    <w:p w:rsidR="00543515" w:rsidRDefault="00543515" w:rsidP="0028268B">
      <w:pPr>
        <w:pStyle w:val="a3"/>
        <w:kinsoku w:val="0"/>
        <w:overflowPunct w:val="0"/>
        <w:spacing w:line="246" w:lineRule="auto"/>
        <w:ind w:right="119" w:firstLine="442"/>
        <w:jc w:val="both"/>
        <w:rPr>
          <w:color w:val="000000"/>
        </w:rPr>
      </w:pPr>
      <w:r>
        <w:rPr>
          <w:i/>
          <w:iCs/>
          <w:color w:val="231F20"/>
          <w:spacing w:val="-2"/>
        </w:rPr>
        <w:t>Экономический</w:t>
      </w:r>
      <w:r>
        <w:rPr>
          <w:i/>
          <w:iCs/>
          <w:color w:val="231F20"/>
          <w:spacing w:val="-10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-1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категория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воспроизводства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всех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фаз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про-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изводства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моментов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покупки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необходимых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средств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производс-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тва</w:t>
      </w:r>
      <w:r>
        <w:rPr>
          <w:color w:val="231F20"/>
        </w:rPr>
        <w:t xml:space="preserve"> до </w:t>
      </w:r>
      <w:r>
        <w:rPr>
          <w:color w:val="231F20"/>
          <w:spacing w:val="-2"/>
        </w:rPr>
        <w:t>изготовления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товаров</w:t>
      </w:r>
      <w:r>
        <w:rPr>
          <w:color w:val="231F20"/>
        </w:rPr>
        <w:t xml:space="preserve"> и их реализации</w:t>
      </w:r>
    </w:p>
    <w:p w:rsidR="00543515" w:rsidRDefault="00543515" w:rsidP="0028268B">
      <w:pPr>
        <w:pStyle w:val="a3"/>
        <w:kinsoku w:val="0"/>
        <w:overflowPunct w:val="0"/>
        <w:ind w:left="497" w:firstLine="0"/>
        <w:jc w:val="both"/>
        <w:rPr>
          <w:color w:val="000000"/>
        </w:rPr>
      </w:pP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точки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зрения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политической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экономии</w:t>
      </w:r>
      <w:r>
        <w:rPr>
          <w:color w:val="231F20"/>
          <w:spacing w:val="1"/>
        </w:rPr>
        <w:t xml:space="preserve"> </w:t>
      </w:r>
      <w:r>
        <w:rPr>
          <w:i/>
          <w:iCs/>
          <w:color w:val="231F20"/>
        </w:rPr>
        <w:t>риск</w:t>
      </w:r>
    </w:p>
    <w:p w:rsidR="00543515" w:rsidRDefault="00543515" w:rsidP="0028268B">
      <w:pPr>
        <w:pStyle w:val="a3"/>
        <w:kinsoku w:val="0"/>
        <w:overflowPunct w:val="0"/>
        <w:spacing w:before="7" w:line="246" w:lineRule="auto"/>
        <w:ind w:right="118" w:firstLine="0"/>
        <w:jc w:val="both"/>
        <w:rPr>
          <w:color w:val="000000"/>
        </w:rPr>
      </w:pPr>
      <w:r>
        <w:rPr>
          <w:color w:val="231F20"/>
          <w:spacing w:val="-2"/>
        </w:rPr>
        <w:t>кая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категория,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представляет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собой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логическое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понятие,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4"/>
        </w:rPr>
        <w:t>ко-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торое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является</w:t>
      </w:r>
    </w:p>
    <w:p w:rsidR="00543515" w:rsidRDefault="00543515" w:rsidP="0028268B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color w:val="231F20"/>
        </w:rPr>
        <w:t>истинным,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1"/>
        </w:rPr>
        <w:t>есть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отражающим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реально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существующие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экономические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отношения</w:t>
      </w:r>
    </w:p>
    <w:p w:rsidR="00543515" w:rsidRDefault="00543515" w:rsidP="0028268B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color w:val="231F20"/>
          <w:spacing w:val="-1"/>
        </w:rPr>
        <w:t>историчным,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несет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себе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черты,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свойственные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раз-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 xml:space="preserve">личным </w:t>
      </w:r>
      <w:r>
        <w:rPr>
          <w:color w:val="231F20"/>
          <w:spacing w:val="-1"/>
        </w:rPr>
        <w:t>экономическим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формациям.</w:t>
      </w:r>
    </w:p>
    <w:p w:rsidR="00543515" w:rsidRDefault="00543515" w:rsidP="0028268B">
      <w:pPr>
        <w:pStyle w:val="a3"/>
        <w:kinsoku w:val="0"/>
        <w:overflowPunct w:val="0"/>
        <w:ind w:left="497" w:firstLine="0"/>
        <w:jc w:val="both"/>
        <w:rPr>
          <w:color w:val="000000"/>
        </w:rPr>
      </w:pPr>
      <w:r>
        <w:rPr>
          <w:color w:val="231F20"/>
        </w:rPr>
        <w:t xml:space="preserve">Риск </w:t>
      </w:r>
      <w:r>
        <w:rPr>
          <w:color w:val="231F20"/>
          <w:spacing w:val="-2"/>
        </w:rPr>
        <w:t>как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экономическая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категория</w:t>
      </w:r>
      <w:r>
        <w:rPr>
          <w:color w:val="231F20"/>
        </w:rPr>
        <w:t xml:space="preserve"> имеет три </w:t>
      </w:r>
      <w:r>
        <w:rPr>
          <w:color w:val="231F20"/>
          <w:spacing w:val="-1"/>
        </w:rPr>
        <w:t>характеристики:</w:t>
      </w:r>
    </w:p>
    <w:p w:rsidR="00543515" w:rsidRDefault="00543515" w:rsidP="0028268B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7"/>
        <w:ind w:left="820" w:hanging="323"/>
        <w:jc w:val="both"/>
        <w:rPr>
          <w:color w:val="000000"/>
        </w:rPr>
      </w:pPr>
      <w:r>
        <w:rPr>
          <w:color w:val="231F20"/>
          <w:spacing w:val="-1"/>
        </w:rPr>
        <w:t>субстанцию;</w:t>
      </w:r>
    </w:p>
    <w:p w:rsidR="00543515" w:rsidRDefault="00543515" w:rsidP="0028268B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7"/>
        <w:ind w:left="820" w:hanging="323"/>
        <w:jc w:val="both"/>
        <w:rPr>
          <w:color w:val="000000"/>
        </w:rPr>
      </w:pPr>
      <w:r>
        <w:rPr>
          <w:color w:val="231F20"/>
          <w:spacing w:val="-2"/>
        </w:rPr>
        <w:t>форму;</w:t>
      </w:r>
    </w:p>
    <w:p w:rsidR="00543515" w:rsidRDefault="00543515" w:rsidP="0028268B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7"/>
        <w:ind w:left="820" w:hanging="323"/>
        <w:jc w:val="both"/>
        <w:rPr>
          <w:color w:val="000000"/>
        </w:rPr>
      </w:pPr>
      <w:r>
        <w:rPr>
          <w:color w:val="231F20"/>
          <w:spacing w:val="-1"/>
        </w:rPr>
        <w:t>величину</w:t>
      </w:r>
    </w:p>
    <w:p w:rsidR="00543515" w:rsidRDefault="00543515" w:rsidP="0028268B">
      <w:pPr>
        <w:pStyle w:val="a3"/>
        <w:kinsoku w:val="0"/>
        <w:overflowPunct w:val="0"/>
        <w:spacing w:before="7" w:line="246" w:lineRule="auto"/>
        <w:ind w:right="118"/>
        <w:jc w:val="both"/>
        <w:rPr>
          <w:color w:val="000000"/>
        </w:rPr>
      </w:pPr>
      <w:r>
        <w:rPr>
          <w:color w:val="231F20"/>
        </w:rPr>
        <w:t>Попытаемся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проанализировать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экономический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трех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позиций.</w:t>
      </w:r>
    </w:p>
    <w:p w:rsidR="00543515" w:rsidRDefault="00543515" w:rsidP="008F1805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i/>
          <w:iCs/>
          <w:color w:val="231F20"/>
          <w:spacing w:val="-1"/>
        </w:rPr>
        <w:t>Субстанцией</w:t>
      </w:r>
      <w:r>
        <w:rPr>
          <w:i/>
          <w:iCs/>
          <w:color w:val="231F20"/>
          <w:spacing w:val="-8"/>
        </w:rPr>
        <w:t xml:space="preserve"> </w:t>
      </w:r>
      <w:r>
        <w:rPr>
          <w:i/>
          <w:iCs/>
          <w:color w:val="231F20"/>
          <w:spacing w:val="-3"/>
        </w:rPr>
        <w:t>экономического</w:t>
      </w:r>
      <w:r>
        <w:rPr>
          <w:i/>
          <w:iCs/>
          <w:color w:val="231F20"/>
          <w:spacing w:val="-8"/>
        </w:rPr>
        <w:t xml:space="preserve"> </w:t>
      </w:r>
      <w:r>
        <w:rPr>
          <w:i/>
          <w:iCs/>
          <w:color w:val="231F20"/>
          <w:spacing w:val="-2"/>
        </w:rPr>
        <w:t>риска</w:t>
      </w:r>
      <w:r>
        <w:rPr>
          <w:i/>
          <w:iCs/>
          <w:color w:val="231F20"/>
          <w:spacing w:val="-8"/>
        </w:rPr>
        <w:t xml:space="preserve"> </w:t>
      </w:r>
      <w:r>
        <w:rPr>
          <w:color w:val="231F20"/>
          <w:spacing w:val="-1"/>
        </w:rPr>
        <w:t>является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неопределенность</w:t>
      </w:r>
      <w:r>
        <w:rPr>
          <w:color w:val="231F20"/>
          <w:spacing w:val="71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процесса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3"/>
        </w:rPr>
        <w:t>результатов.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Вероятностная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струк-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1"/>
        </w:rPr>
        <w:t>тура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экономической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среды,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вариантность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осуществления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процес-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1"/>
        </w:rPr>
        <w:t>са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производства,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случайность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заставляет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1"/>
        </w:rPr>
        <w:t>агента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делать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выбор: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осуществлять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рискованным,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ме-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нее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рискованным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вовсе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безопасным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способом.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выбора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2"/>
        </w:rPr>
        <w:t>хозяйствующий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3"/>
        </w:rPr>
        <w:t>субъект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сталкивается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различными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разновиднос</w:t>
      </w:r>
      <w:r>
        <w:rPr>
          <w:color w:val="231F20"/>
          <w:spacing w:val="-1"/>
        </w:rPr>
        <w:t>тями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неопределенности.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своей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совокупности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разновидности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образуют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называемую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критическую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неопределенность,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4"/>
        </w:rPr>
        <w:t>ко-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торой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вступает</w:t>
      </w:r>
      <w:r>
        <w:rPr>
          <w:color w:val="231F20"/>
        </w:rPr>
        <w:t xml:space="preserve"> в действие </w:t>
      </w:r>
      <w:r>
        <w:rPr>
          <w:color w:val="231F20"/>
          <w:spacing w:val="-1"/>
        </w:rPr>
        <w:t>элемент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риска.</w:t>
      </w:r>
    </w:p>
    <w:p w:rsidR="00543515" w:rsidRDefault="00543515" w:rsidP="0028268B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i/>
          <w:iCs/>
          <w:color w:val="231F20"/>
          <w:spacing w:val="-2"/>
        </w:rPr>
        <w:t>Формой</w:t>
      </w:r>
      <w:r>
        <w:rPr>
          <w:i/>
          <w:iCs/>
          <w:color w:val="231F20"/>
          <w:spacing w:val="35"/>
        </w:rPr>
        <w:t xml:space="preserve"> </w:t>
      </w:r>
      <w:r>
        <w:rPr>
          <w:i/>
          <w:iCs/>
          <w:color w:val="231F20"/>
          <w:spacing w:val="-3"/>
        </w:rPr>
        <w:t>экономического</w:t>
      </w:r>
      <w:r>
        <w:rPr>
          <w:i/>
          <w:iCs/>
          <w:color w:val="231F20"/>
          <w:spacing w:val="35"/>
        </w:rPr>
        <w:t xml:space="preserve"> </w:t>
      </w:r>
      <w:r>
        <w:rPr>
          <w:i/>
          <w:iCs/>
          <w:color w:val="231F20"/>
          <w:spacing w:val="-2"/>
        </w:rPr>
        <w:t>риска</w:t>
      </w:r>
      <w:r>
        <w:rPr>
          <w:i/>
          <w:iCs/>
          <w:color w:val="231F20"/>
          <w:spacing w:val="35"/>
        </w:rPr>
        <w:t xml:space="preserve"> </w:t>
      </w:r>
      <w:r>
        <w:rPr>
          <w:color w:val="231F20"/>
          <w:spacing w:val="-1"/>
        </w:rPr>
        <w:t>является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избыточная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прибыль.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6"/>
        </w:rPr>
        <w:t>То,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lastRenderedPageBreak/>
        <w:t>что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содержательном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уровне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выступает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неопределенность,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поверхности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явлений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приобретает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форму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прибыли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платы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(речь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идет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избыточной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прибыли).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Повторение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ведет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устранению,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1"/>
        </w:rPr>
        <w:t>есть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то,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апробировано,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уже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рисково,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сле-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довательно,</w:t>
      </w:r>
      <w:r>
        <w:rPr>
          <w:color w:val="231F20"/>
        </w:rPr>
        <w:t xml:space="preserve"> риск не </w:t>
      </w:r>
      <w:r>
        <w:rPr>
          <w:color w:val="231F20"/>
          <w:spacing w:val="-1"/>
        </w:rPr>
        <w:t>массовое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явление,</w:t>
      </w:r>
      <w:r>
        <w:rPr>
          <w:color w:val="231F20"/>
        </w:rPr>
        <w:t xml:space="preserve"> он </w:t>
      </w:r>
      <w:r>
        <w:rPr>
          <w:color w:val="231F20"/>
          <w:spacing w:val="-1"/>
        </w:rPr>
        <w:t>индивидуален</w:t>
      </w:r>
    </w:p>
    <w:p w:rsidR="00543515" w:rsidRDefault="00543515" w:rsidP="0028268B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i/>
          <w:iCs/>
          <w:color w:val="231F20"/>
          <w:spacing w:val="-4"/>
        </w:rPr>
        <w:t>Величина</w:t>
      </w:r>
      <w:r>
        <w:rPr>
          <w:i/>
          <w:iCs/>
          <w:color w:val="231F20"/>
          <w:spacing w:val="19"/>
        </w:rPr>
        <w:t xml:space="preserve"> </w:t>
      </w:r>
      <w:r>
        <w:rPr>
          <w:i/>
          <w:iCs/>
          <w:color w:val="231F20"/>
          <w:spacing w:val="-4"/>
        </w:rPr>
        <w:t>риска</w:t>
      </w:r>
      <w:r>
        <w:rPr>
          <w:i/>
          <w:iCs/>
          <w:color w:val="231F20"/>
          <w:spacing w:val="1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6"/>
        </w:rPr>
        <w:t>дохода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4"/>
        </w:rPr>
        <w:t>находятся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3"/>
        </w:rPr>
        <w:t>прямой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3"/>
        </w:rPr>
        <w:t>зависимости.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До-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3"/>
        </w:rPr>
        <w:t>полнительный</w:t>
      </w:r>
      <w:r>
        <w:rPr>
          <w:color w:val="231F20"/>
          <w:spacing w:val="-6"/>
        </w:rPr>
        <w:t xml:space="preserve"> доход, </w:t>
      </w:r>
      <w:r>
        <w:rPr>
          <w:color w:val="231F20"/>
          <w:spacing w:val="-3"/>
        </w:rPr>
        <w:t>получаемый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бизнесменом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от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участия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проекте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неопределенным</w:t>
      </w:r>
      <w:r>
        <w:rPr>
          <w:color w:val="231F20"/>
          <w:spacing w:val="-5"/>
        </w:rPr>
        <w:t xml:space="preserve"> результатом, </w:t>
      </w:r>
      <w:r>
        <w:rPr>
          <w:color w:val="231F20"/>
          <w:spacing w:val="-3"/>
        </w:rPr>
        <w:t>определяется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как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премия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за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риск.</w:t>
      </w:r>
    </w:p>
    <w:p w:rsidR="00543515" w:rsidRDefault="00543515" w:rsidP="0028268B">
      <w:pPr>
        <w:pStyle w:val="a3"/>
        <w:kinsoku w:val="0"/>
        <w:overflowPunct w:val="0"/>
        <w:spacing w:before="7"/>
        <w:ind w:left="0" w:firstLine="0"/>
        <w:jc w:val="both"/>
      </w:pPr>
    </w:p>
    <w:p w:rsidR="00543515" w:rsidRDefault="00543515" w:rsidP="0028268B">
      <w:pPr>
        <w:pStyle w:val="2"/>
        <w:numPr>
          <w:ilvl w:val="1"/>
          <w:numId w:val="31"/>
        </w:numPr>
        <w:tabs>
          <w:tab w:val="left" w:pos="1540"/>
        </w:tabs>
        <w:kinsoku w:val="0"/>
        <w:overflowPunct w:val="0"/>
        <w:ind w:left="1539"/>
        <w:jc w:val="both"/>
        <w:rPr>
          <w:b w:val="0"/>
          <w:bCs w:val="0"/>
          <w:color w:val="000000"/>
        </w:rPr>
      </w:pPr>
      <w:r>
        <w:rPr>
          <w:color w:val="231F20"/>
        </w:rPr>
        <w:t xml:space="preserve">Риск, </w:t>
      </w:r>
      <w:r>
        <w:rPr>
          <w:color w:val="231F20"/>
          <w:spacing w:val="-1"/>
        </w:rPr>
        <w:t>неопределенность</w:t>
      </w:r>
      <w:r>
        <w:rPr>
          <w:color w:val="231F20"/>
        </w:rPr>
        <w:t xml:space="preserve"> и </w:t>
      </w:r>
      <w:r>
        <w:rPr>
          <w:color w:val="231F20"/>
          <w:spacing w:val="-1"/>
        </w:rPr>
        <w:t>вероятность</w:t>
      </w:r>
    </w:p>
    <w:p w:rsidR="00543515" w:rsidRDefault="00543515" w:rsidP="0028268B">
      <w:pPr>
        <w:pStyle w:val="a3"/>
        <w:kinsoku w:val="0"/>
        <w:overflowPunct w:val="0"/>
        <w:spacing w:before="120" w:line="246" w:lineRule="auto"/>
        <w:ind w:right="118"/>
        <w:jc w:val="both"/>
        <w:rPr>
          <w:color w:val="000000"/>
        </w:rPr>
      </w:pPr>
      <w:r>
        <w:rPr>
          <w:color w:val="231F20"/>
        </w:rPr>
        <w:t>Риск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1"/>
        </w:rPr>
        <w:t>тесно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связан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вероятностью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неопределенностью.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Сле-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довательно,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чтобы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более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точно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разобраться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понятии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необхо-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 xml:space="preserve">димо </w:t>
      </w:r>
      <w:r>
        <w:rPr>
          <w:color w:val="231F20"/>
          <w:spacing w:val="-1"/>
        </w:rPr>
        <w:t>обосновать</w:t>
      </w:r>
      <w:r>
        <w:rPr>
          <w:color w:val="231F20"/>
        </w:rPr>
        <w:t xml:space="preserve"> эти понятия.</w:t>
      </w:r>
    </w:p>
    <w:p w:rsidR="00543515" w:rsidRDefault="00543515" w:rsidP="0028268B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i/>
          <w:iCs/>
          <w:color w:val="231F20"/>
          <w:spacing w:val="-1"/>
        </w:rPr>
        <w:t>Вероятность</w:t>
      </w:r>
      <w:r>
        <w:rPr>
          <w:i/>
          <w:iCs/>
          <w:color w:val="231F20"/>
          <w:spacing w:val="22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получения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определенного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3"/>
        </w:rPr>
        <w:t>результата.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Вероятность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события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определенное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число,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4"/>
        </w:rPr>
        <w:t>кото-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рое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тем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больше,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более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возможно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событие.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Термин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вероятности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является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фундаментальным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теории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вероятностей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позволяет</w:t>
      </w:r>
      <w:r>
        <w:rPr>
          <w:color w:val="231F20"/>
          <w:spacing w:val="67"/>
        </w:rPr>
        <w:t xml:space="preserve"> </w:t>
      </w:r>
      <w:r>
        <w:rPr>
          <w:color w:val="231F20"/>
          <w:spacing w:val="-1"/>
        </w:rPr>
        <w:t>количественно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сравнивать</w:t>
      </w:r>
      <w:r>
        <w:rPr>
          <w:color w:val="231F20"/>
        </w:rPr>
        <w:t xml:space="preserve"> события по </w:t>
      </w:r>
      <w:r>
        <w:rPr>
          <w:color w:val="231F20"/>
          <w:spacing w:val="-1"/>
        </w:rPr>
        <w:t>возможности</w:t>
      </w:r>
      <w:r>
        <w:rPr>
          <w:color w:val="231F20"/>
        </w:rPr>
        <w:t xml:space="preserve"> их реализа-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ции.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Очевидно,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более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вероятно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событие,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3"/>
        </w:rPr>
        <w:t>которое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происхо-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дит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чаще.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Следовательно,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понятие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вероятности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связано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опытным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практическим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понятием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частоты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события.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3"/>
        </w:rPr>
        <w:t>Точность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измерения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ве-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роятностей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зависит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2"/>
        </w:rPr>
        <w:t>объема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статистических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данных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2"/>
        </w:rPr>
        <w:t>возмож-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1"/>
        </w:rPr>
        <w:t>ности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использования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4"/>
        </w:rPr>
        <w:t>будущих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событий,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1"/>
        </w:rPr>
        <w:t>есть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сохранения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условий,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которых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происходили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прошлые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события.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вместе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тем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во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многих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случаях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принятии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решений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статистические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данные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весьма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малы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объему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вообще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3"/>
        </w:rPr>
        <w:t>отсутствуют.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Поэтому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исполь-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зуется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другой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путь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измерения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вероятностей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ситуации,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основанный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 xml:space="preserve">на </w:t>
      </w:r>
      <w:r>
        <w:rPr>
          <w:color w:val="231F20"/>
          <w:spacing w:val="-2"/>
        </w:rPr>
        <w:t>субъективных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взглядах</w:t>
      </w:r>
      <w:r>
        <w:rPr>
          <w:color w:val="231F20"/>
        </w:rPr>
        <w:t xml:space="preserve"> лица, </w:t>
      </w:r>
      <w:r>
        <w:rPr>
          <w:color w:val="231F20"/>
          <w:spacing w:val="-1"/>
        </w:rPr>
        <w:t>принимающего</w:t>
      </w:r>
      <w:r>
        <w:rPr>
          <w:color w:val="231F20"/>
        </w:rPr>
        <w:t xml:space="preserve"> решение.</w:t>
      </w:r>
    </w:p>
    <w:p w:rsidR="00543515" w:rsidRDefault="00543515" w:rsidP="008F1805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-1"/>
        </w:rPr>
        <w:t xml:space="preserve"> связи </w:t>
      </w:r>
      <w:r>
        <w:rPr>
          <w:color w:val="231F20"/>
        </w:rPr>
        <w:t>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этим </w:t>
      </w:r>
      <w:r>
        <w:rPr>
          <w:color w:val="231F20"/>
          <w:spacing w:val="-1"/>
        </w:rPr>
        <w:t xml:space="preserve">измеряемые </w:t>
      </w:r>
      <w:r>
        <w:rPr>
          <w:color w:val="231F20"/>
        </w:rPr>
        <w:t>таким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путем</w:t>
      </w:r>
      <w:r>
        <w:rPr>
          <w:color w:val="231F20"/>
          <w:spacing w:val="-1"/>
        </w:rPr>
        <w:t xml:space="preserve"> вероятности называют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2"/>
        </w:rPr>
        <w:t>субъективными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вероятностями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ситуации.</w:t>
      </w:r>
      <w:r>
        <w:rPr>
          <w:color w:val="231F20"/>
        </w:rPr>
        <w:t xml:space="preserve"> При </w:t>
      </w:r>
      <w:r>
        <w:rPr>
          <w:color w:val="231F20"/>
          <w:spacing w:val="-1"/>
        </w:rPr>
        <w:t>определении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субъек-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тивных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вероятностей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перве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место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выступает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мнение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субъекта,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отражающее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состояние</w:t>
      </w:r>
      <w:r>
        <w:rPr>
          <w:color w:val="231F20"/>
          <w:spacing w:val="-2"/>
        </w:rPr>
        <w:t xml:space="preserve"> его </w:t>
      </w:r>
      <w:r>
        <w:rPr>
          <w:color w:val="231F20"/>
          <w:spacing w:val="-1"/>
        </w:rPr>
        <w:t>информационного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фонда.</w:t>
      </w:r>
      <w:r>
        <w:rPr>
          <w:color w:val="231F20"/>
          <w:spacing w:val="-2"/>
        </w:rPr>
        <w:t xml:space="preserve"> Иначе говоря,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2"/>
        </w:rPr>
        <w:t>субъективная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вероятность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определяется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предположения,</w:t>
      </w:r>
      <w:r>
        <w:rPr>
          <w:color w:val="231F20"/>
        </w:rPr>
        <w:t>основывающегося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суждении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личном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опыте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оценивающего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(эксперта),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частоте,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3"/>
        </w:rPr>
        <w:t>которой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подобный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3"/>
        </w:rPr>
        <w:t>результат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был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по-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лучен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аналогичных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условиях.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Отсюда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3"/>
        </w:rPr>
        <w:t>исходит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lastRenderedPageBreak/>
        <w:t>широкое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варьиро-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вание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2"/>
        </w:rPr>
        <w:t>субъективных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вероятностей,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3"/>
        </w:rPr>
        <w:t>которое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объясняется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спектром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различной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информации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возможностей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оперирования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одной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той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же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информацией.</w:t>
      </w:r>
    </w:p>
    <w:p w:rsidR="00543515" w:rsidRDefault="00543515">
      <w:pPr>
        <w:pStyle w:val="a3"/>
        <w:kinsoku w:val="0"/>
        <w:overflowPunct w:val="0"/>
        <w:spacing w:line="246" w:lineRule="auto"/>
        <w:ind w:right="117"/>
        <w:jc w:val="both"/>
        <w:rPr>
          <w:color w:val="000000"/>
        </w:rPr>
      </w:pPr>
      <w:r>
        <w:rPr>
          <w:color w:val="231F20"/>
          <w:spacing w:val="-4"/>
        </w:rPr>
        <w:t>Зависимость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4"/>
        </w:rPr>
        <w:t>от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5"/>
        </w:rPr>
        <w:t>объемов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7"/>
        </w:rPr>
        <w:t>исходной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5"/>
        </w:rPr>
        <w:t>информации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4"/>
        </w:rPr>
        <w:t>от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6"/>
        </w:rPr>
        <w:t>субъекта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5"/>
        </w:rPr>
        <w:t>ведет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0"/>
        </w:rPr>
        <w:t>тому,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что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вероятностной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ситуации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добавляется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неопределенность.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i/>
          <w:iCs/>
          <w:color w:val="231F20"/>
          <w:spacing w:val="-1"/>
        </w:rPr>
        <w:t>Неопределенность</w:t>
      </w:r>
      <w:r>
        <w:rPr>
          <w:i/>
          <w:iCs/>
          <w:color w:val="231F20"/>
          <w:spacing w:val="28"/>
        </w:rPr>
        <w:t xml:space="preserve"> </w:t>
      </w:r>
      <w:r>
        <w:rPr>
          <w:color w:val="231F20"/>
          <w:spacing w:val="-1"/>
        </w:rPr>
        <w:t>предполагает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наличие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факторов,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4"/>
        </w:rPr>
        <w:t>кото-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рых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результаты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действий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являются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детерминированными,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сте-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 xml:space="preserve">пень их </w:t>
      </w:r>
      <w:r>
        <w:rPr>
          <w:color w:val="231F20"/>
          <w:spacing w:val="-2"/>
        </w:rPr>
        <w:t>возможного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влияния</w:t>
      </w:r>
      <w:r>
        <w:rPr>
          <w:color w:val="231F20"/>
        </w:rPr>
        <w:t xml:space="preserve"> на </w:t>
      </w:r>
      <w:r>
        <w:rPr>
          <w:color w:val="231F20"/>
          <w:spacing w:val="-3"/>
        </w:rPr>
        <w:t>результаты</w:t>
      </w:r>
      <w:r>
        <w:rPr>
          <w:color w:val="231F20"/>
        </w:rPr>
        <w:t xml:space="preserve"> неизвестна.</w:t>
      </w:r>
    </w:p>
    <w:p w:rsidR="00543515" w:rsidRDefault="00543515">
      <w:pPr>
        <w:pStyle w:val="a3"/>
        <w:kinsoku w:val="0"/>
        <w:overflowPunct w:val="0"/>
        <w:spacing w:line="246" w:lineRule="auto"/>
        <w:ind w:right="117"/>
        <w:jc w:val="both"/>
        <w:rPr>
          <w:color w:val="000000"/>
        </w:rPr>
      </w:pPr>
      <w:r>
        <w:rPr>
          <w:color w:val="231F20"/>
        </w:rPr>
        <w:t>Неопределенность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следует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отличать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риска.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3"/>
        </w:rPr>
        <w:t>Под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3"/>
        </w:rPr>
        <w:t>риском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сле-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дует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понимать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ситуацию,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3"/>
        </w:rPr>
        <w:t>которой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3"/>
        </w:rPr>
        <w:t>люди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знают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точно,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слу-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чится,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представляют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вероятности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возможных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3"/>
        </w:rPr>
        <w:t>исходов.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Неопре-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деленность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2"/>
        </w:rPr>
        <w:t>же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2"/>
        </w:rPr>
        <w:t>означает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недостаток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информации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вероятных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4"/>
        </w:rPr>
        <w:t>будущих</w:t>
      </w:r>
      <w:r>
        <w:rPr>
          <w:color w:val="231F20"/>
        </w:rPr>
        <w:t xml:space="preserve"> событиях.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2"/>
        </w:rPr>
        <w:t>Категории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«неопределенность»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«риск»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играют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огромную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роль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окружающем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нас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мире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вообще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экономических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отноше-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частности.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4"/>
        </w:rPr>
        <w:t>Будучи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неотъемлемой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составной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частью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условий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хозяйственной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неопределенность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лежит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массы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сложных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важных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экономических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явлений,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взаимодействие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3"/>
        </w:rPr>
        <w:t>которыми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вызывает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соответствующее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поведение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отдельных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экономических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агентов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участников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производства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потребления,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 xml:space="preserve">так и общества в </w:t>
      </w:r>
      <w:r>
        <w:rPr>
          <w:color w:val="231F20"/>
          <w:spacing w:val="-1"/>
        </w:rPr>
        <w:t>целом.</w:t>
      </w:r>
    </w:p>
    <w:p w:rsidR="00543515" w:rsidRDefault="00543515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color w:val="231F20"/>
          <w:spacing w:val="-2"/>
        </w:rPr>
        <w:t>Экономическая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реализуется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неод-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нозначности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протекания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реальных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социально-экономических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про-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цессов,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многообразия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возможных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состояний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ситуаций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принятия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решений,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которых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оказаться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хозяйствующий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4"/>
        </w:rPr>
        <w:t>субъект.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Практически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момент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принятия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решения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невозможно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по-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лучить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полные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точные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отдаленной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во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времени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среде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решения,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1"/>
        </w:rPr>
        <w:t xml:space="preserve"> всех </w:t>
      </w:r>
      <w:r>
        <w:rPr>
          <w:color w:val="231F20"/>
        </w:rPr>
        <w:t>действиях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 xml:space="preserve">потенциально </w:t>
      </w:r>
      <w:r>
        <w:rPr>
          <w:color w:val="231F20"/>
        </w:rPr>
        <w:t>могущих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проявиться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внутренних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внешних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факторах.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суть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выраже-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ния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неопределенности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объективной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формы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существования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эко-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2"/>
        </w:rPr>
        <w:t>номической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деятельности.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Объективно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существует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принципиаль-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неустранимая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неопределенность,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имеющая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место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принятии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решений,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приводящая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6"/>
        </w:rPr>
        <w:t>тому,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4"/>
        </w:rPr>
        <w:t>никогда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бывает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нулевым.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Следствием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этого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является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неуверенность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2"/>
        </w:rPr>
        <w:t xml:space="preserve"> </w:t>
      </w:r>
      <w:r w:rsidR="008F1805">
        <w:rPr>
          <w:color w:val="231F20"/>
        </w:rPr>
        <w:t xml:space="preserve">достижении </w:t>
      </w:r>
      <w:r>
        <w:rPr>
          <w:color w:val="231F20"/>
          <w:spacing w:val="1"/>
        </w:rPr>
        <w:t>постав-</w:t>
      </w:r>
    </w:p>
    <w:p w:rsidR="00543515" w:rsidRDefault="00543515">
      <w:pPr>
        <w:pStyle w:val="a3"/>
        <w:kinsoku w:val="0"/>
        <w:overflowPunct w:val="0"/>
        <w:spacing w:before="42" w:line="246" w:lineRule="auto"/>
        <w:ind w:right="118" w:firstLine="0"/>
        <w:rPr>
          <w:color w:val="000000"/>
        </w:rPr>
      </w:pPr>
      <w:r>
        <w:rPr>
          <w:color w:val="231F20"/>
        </w:rPr>
        <w:t>ленной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цели,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5"/>
        </w:rPr>
        <w:t>когда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3"/>
        </w:rPr>
        <w:t>результате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выбранного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решения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намеченная</w:t>
      </w:r>
      <w:r>
        <w:rPr>
          <w:color w:val="231F20"/>
        </w:rPr>
        <w:t xml:space="preserve"> цель в </w:t>
      </w:r>
      <w:r>
        <w:rPr>
          <w:color w:val="231F20"/>
          <w:spacing w:val="-1"/>
        </w:rPr>
        <w:t>большей</w:t>
      </w:r>
      <w:r>
        <w:rPr>
          <w:color w:val="231F20"/>
        </w:rPr>
        <w:t xml:space="preserve"> или меньшей степени не достигается.</w:t>
      </w:r>
    </w:p>
    <w:p w:rsidR="00543515" w:rsidRDefault="00543515">
      <w:pPr>
        <w:pStyle w:val="a3"/>
        <w:kinsoku w:val="0"/>
        <w:overflowPunct w:val="0"/>
        <w:spacing w:line="246" w:lineRule="auto"/>
        <w:ind w:right="117"/>
        <w:jc w:val="both"/>
        <w:rPr>
          <w:color w:val="000000"/>
        </w:rPr>
      </w:pPr>
      <w:r>
        <w:rPr>
          <w:color w:val="231F20"/>
          <w:spacing w:val="-5"/>
        </w:rPr>
        <w:lastRenderedPageBreak/>
        <w:t>Основной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6"/>
        </w:rPr>
        <w:t>источник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5"/>
        </w:rPr>
        <w:t>неопределенности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5"/>
        </w:rPr>
        <w:t>недостаточность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4"/>
        </w:rPr>
        <w:t>наших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5"/>
        </w:rPr>
        <w:t>знаний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об</w:t>
      </w:r>
      <w:r>
        <w:rPr>
          <w:color w:val="231F20"/>
        </w:rPr>
        <w:t xml:space="preserve"> </w:t>
      </w:r>
      <w:r>
        <w:rPr>
          <w:color w:val="231F20"/>
          <w:spacing w:val="-7"/>
        </w:rPr>
        <w:t>экономической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сфере,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окружающем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нас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мире.</w:t>
      </w:r>
      <w:r>
        <w:rPr>
          <w:color w:val="231F20"/>
        </w:rPr>
        <w:t xml:space="preserve"> С </w:t>
      </w:r>
      <w:r>
        <w:rPr>
          <w:color w:val="231F20"/>
          <w:spacing w:val="-6"/>
        </w:rPr>
        <w:t>подобного</w:t>
      </w:r>
      <w:r>
        <w:rPr>
          <w:color w:val="231F20"/>
          <w:spacing w:val="67"/>
        </w:rPr>
        <w:t xml:space="preserve"> </w:t>
      </w:r>
      <w:r>
        <w:rPr>
          <w:color w:val="231F20"/>
          <w:spacing w:val="-6"/>
        </w:rPr>
        <w:t xml:space="preserve">рода </w:t>
      </w:r>
      <w:r>
        <w:rPr>
          <w:color w:val="231F20"/>
          <w:spacing w:val="-5"/>
        </w:rPr>
        <w:t>неопределенностью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5"/>
        </w:rPr>
        <w:t>человек</w:t>
      </w:r>
      <w:r>
        <w:rPr>
          <w:color w:val="231F20"/>
          <w:spacing w:val="-6"/>
        </w:rPr>
        <w:t xml:space="preserve"> столкнулся, </w:t>
      </w:r>
      <w:r>
        <w:rPr>
          <w:color w:val="231F20"/>
          <w:spacing w:val="-9"/>
        </w:rPr>
        <w:t>когда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5"/>
        </w:rPr>
        <w:t>впервые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стал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при-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6"/>
        </w:rPr>
        <w:t>нимать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5"/>
        </w:rPr>
        <w:t>решения.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5"/>
        </w:rPr>
        <w:t>Ведь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6"/>
        </w:rPr>
        <w:t>уже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7"/>
        </w:rPr>
        <w:t>тогда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4"/>
        </w:rPr>
        <w:t>она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4"/>
        </w:rPr>
        <w:t>была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7"/>
        </w:rPr>
        <w:t>помехой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4"/>
        </w:rPr>
        <w:t>для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5"/>
        </w:rPr>
        <w:t>любого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6"/>
        </w:rPr>
        <w:t>начина-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4"/>
        </w:rPr>
        <w:t>ния.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5"/>
        </w:rPr>
        <w:t>Неосведомленность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6"/>
        </w:rPr>
        <w:t>законах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6"/>
        </w:rPr>
        <w:t>природы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4"/>
        </w:rPr>
        <w:t>мешала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6"/>
        </w:rPr>
        <w:t>производственной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5"/>
        </w:rPr>
        <w:t>деятельности,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3"/>
        </w:rPr>
        <w:t>не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позволяла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эффективно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3"/>
        </w:rPr>
        <w:t>вести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хозяйство.</w:t>
      </w:r>
    </w:p>
    <w:p w:rsidR="00543515" w:rsidRDefault="00543515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color w:val="231F20"/>
          <w:spacing w:val="-2"/>
        </w:rPr>
        <w:t>Другой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источник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неопределенности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случайность.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Случайнос-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тью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называется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то,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сходных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происходит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неодинако-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во,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причем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заранее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нельзя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предугадать,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5"/>
        </w:rPr>
        <w:t>будет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этот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раз.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Спла-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нировать</w:t>
      </w:r>
      <w:r>
        <w:rPr>
          <w:color w:val="231F20"/>
          <w:spacing w:val="-1"/>
        </w:rPr>
        <w:t xml:space="preserve"> каждый </w:t>
      </w:r>
      <w:r>
        <w:rPr>
          <w:color w:val="231F20"/>
        </w:rPr>
        <w:t>данный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случай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невозможно.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>Выход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оборудования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строя,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поставка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некачественного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сырья,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непредвиденное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падение</w:t>
      </w:r>
      <w:r>
        <w:rPr>
          <w:color w:val="231F20"/>
          <w:spacing w:val="67"/>
        </w:rPr>
        <w:t xml:space="preserve"> </w:t>
      </w:r>
      <w:r>
        <w:rPr>
          <w:color w:val="231F20"/>
          <w:spacing w:val="1"/>
        </w:rPr>
        <w:t>спроса</w:t>
      </w:r>
      <w:r>
        <w:rPr>
          <w:color w:val="231F20"/>
        </w:rPr>
        <w:t xml:space="preserve"> на </w:t>
      </w:r>
      <w:r>
        <w:rPr>
          <w:color w:val="231F20"/>
          <w:spacing w:val="-1"/>
        </w:rPr>
        <w:t>продукцию</w:t>
      </w:r>
      <w:r>
        <w:rPr>
          <w:color w:val="231F20"/>
        </w:rPr>
        <w:t xml:space="preserve"> – все </w:t>
      </w:r>
      <w:r>
        <w:rPr>
          <w:color w:val="231F20"/>
          <w:spacing w:val="-1"/>
        </w:rPr>
        <w:t>это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проявление</w:t>
      </w:r>
      <w:r>
        <w:rPr>
          <w:color w:val="231F20"/>
        </w:rPr>
        <w:t xml:space="preserve"> случайности.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2"/>
        </w:rPr>
        <w:t>Третья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причина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неопределенности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противодействие.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Так,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противодействие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проявляется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неопределенности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обеспечения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не-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3"/>
        </w:rPr>
        <w:t>которыми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ресурсами,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нарушении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договорных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обязательств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1"/>
        </w:rPr>
        <w:t>постав-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щиками,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авариях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техники,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неопределенности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1"/>
        </w:rPr>
        <w:t>спроса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продукцию,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трудности</w:t>
      </w:r>
      <w:r>
        <w:rPr>
          <w:color w:val="231F20"/>
        </w:rPr>
        <w:t xml:space="preserve"> ее сбыта.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right"/>
        <w:rPr>
          <w:color w:val="000000"/>
        </w:rPr>
      </w:pPr>
      <w:r>
        <w:rPr>
          <w:color w:val="231F20"/>
          <w:spacing w:val="-7"/>
        </w:rPr>
        <w:t>Однако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следует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различать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понятия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«риск»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«неопределенность».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Во-первых,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имеет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место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3"/>
        </w:rPr>
        <w:t>только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тех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случаях,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5"/>
        </w:rPr>
        <w:t>когда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при-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нимать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решение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1"/>
        </w:rPr>
        <w:t>(если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так,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нет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смысла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риско-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вать).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Иначе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говоря,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именно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необходимость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принимать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решения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неопределённости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порождает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риск,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отсутствии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тако-</w:t>
      </w:r>
    </w:p>
    <w:p w:rsidR="00543515" w:rsidRDefault="00543515">
      <w:pPr>
        <w:pStyle w:val="a3"/>
        <w:kinsoku w:val="0"/>
        <w:overflowPunct w:val="0"/>
        <w:ind w:firstLine="0"/>
        <w:rPr>
          <w:color w:val="000000"/>
        </w:rPr>
      </w:pPr>
      <w:r>
        <w:rPr>
          <w:color w:val="231F20"/>
          <w:spacing w:val="-1"/>
        </w:rPr>
        <w:t>вой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необходимости</w:t>
      </w:r>
      <w:r>
        <w:rPr>
          <w:color w:val="231F20"/>
        </w:rPr>
        <w:t xml:space="preserve"> нет и </w:t>
      </w:r>
      <w:r>
        <w:rPr>
          <w:color w:val="231F20"/>
          <w:spacing w:val="-1"/>
        </w:rPr>
        <w:t>риска.</w:t>
      </w:r>
    </w:p>
    <w:p w:rsidR="00543515" w:rsidRDefault="00543515" w:rsidP="008F1805">
      <w:pPr>
        <w:pStyle w:val="a3"/>
        <w:kinsoku w:val="0"/>
        <w:overflowPunct w:val="0"/>
        <w:spacing w:before="7" w:line="246" w:lineRule="auto"/>
        <w:ind w:right="117"/>
        <w:jc w:val="both"/>
        <w:rPr>
          <w:color w:val="000000"/>
        </w:rPr>
      </w:pPr>
      <w:r>
        <w:rPr>
          <w:color w:val="231F20"/>
          <w:spacing w:val="-6"/>
        </w:rPr>
        <w:t>Во-вторых,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4"/>
        </w:rPr>
        <w:t>риск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6"/>
        </w:rPr>
        <w:t>субъективен,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5"/>
        </w:rPr>
        <w:t>неопределённость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6"/>
        </w:rPr>
        <w:t>объективна.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5"/>
        </w:rPr>
        <w:t>Например,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5"/>
        </w:rPr>
        <w:t>объективное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5"/>
        </w:rPr>
        <w:t>отсутствие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5"/>
        </w:rPr>
        <w:t>достоверной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5"/>
        </w:rPr>
        <w:t>информации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4"/>
        </w:rPr>
        <w:t>по-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5"/>
        </w:rPr>
        <w:t>тенциальном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5"/>
        </w:rPr>
        <w:t>объёме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3"/>
        </w:rPr>
        <w:t>спроса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3"/>
        </w:rPr>
        <w:t>на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6"/>
        </w:rPr>
        <w:t>производимую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6"/>
        </w:rPr>
        <w:t>продукцию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6"/>
        </w:rPr>
        <w:t>приводит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5"/>
        </w:rPr>
        <w:t>возникновению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5"/>
        </w:rPr>
        <w:t>спектра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6"/>
        </w:rPr>
        <w:t>рисков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4"/>
        </w:rPr>
        <w:t>для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6"/>
        </w:rPr>
        <w:t>участников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4"/>
        </w:rPr>
        <w:t>проекта.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5"/>
        </w:rPr>
        <w:t>Например,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4"/>
        </w:rPr>
        <w:t>риск,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5"/>
        </w:rPr>
        <w:t>порожденный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5"/>
        </w:rPr>
        <w:t>неопределенностью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5"/>
        </w:rPr>
        <w:t>вследствие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5"/>
        </w:rPr>
        <w:t>отсутствия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4"/>
        </w:rPr>
        <w:t>мар-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6"/>
        </w:rPr>
        <w:t>кетингового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6"/>
        </w:rPr>
        <w:t>исследования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4"/>
        </w:rPr>
        <w:t>для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5"/>
        </w:rPr>
        <w:t>инвестиционного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4"/>
        </w:rPr>
        <w:t>проекта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4"/>
        </w:rPr>
        <w:t>(ИП),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4"/>
        </w:rPr>
        <w:t>обра-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4"/>
        </w:rPr>
        <w:t>щается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кредитный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риск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для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инвестора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(банка,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финансирующего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этот</w:t>
      </w:r>
      <w:r>
        <w:rPr>
          <w:color w:val="231F20"/>
          <w:spacing w:val="61"/>
        </w:rPr>
        <w:t xml:space="preserve"> </w:t>
      </w:r>
      <w:r>
        <w:rPr>
          <w:color w:val="231F20"/>
          <w:spacing w:val="-4"/>
        </w:rPr>
        <w:t>ИП),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5"/>
        </w:rPr>
        <w:t>случае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5"/>
        </w:rPr>
        <w:t>невозврата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5"/>
        </w:rPr>
        <w:t>кредита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риск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5"/>
        </w:rPr>
        <w:t>потери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ликвидности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далее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4"/>
        </w:rPr>
        <w:t>риск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5"/>
        </w:rPr>
        <w:t>банкротства,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4"/>
        </w:rPr>
        <w:t>для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5"/>
        </w:rPr>
        <w:t>реципиента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6"/>
        </w:rPr>
        <w:t>этот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4"/>
        </w:rPr>
        <w:t>риск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5"/>
        </w:rPr>
        <w:t>трансформируется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4"/>
        </w:rPr>
        <w:t>риск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5"/>
        </w:rPr>
        <w:t>непредвиденных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колебаний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рыночной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6"/>
        </w:rPr>
        <w:t>конъюнктуры.,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5"/>
        </w:rPr>
        <w:t>причём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для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6"/>
        </w:rPr>
        <w:t>каждого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3"/>
        </w:rPr>
        <w:t>из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участников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ИП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проявление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индивидуально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2"/>
        </w:rPr>
        <w:t>качественном,</w:t>
      </w:r>
      <w:r>
        <w:rPr>
          <w:color w:val="231F20"/>
        </w:rPr>
        <w:t xml:space="preserve"> так и в </w:t>
      </w:r>
      <w:r>
        <w:rPr>
          <w:color w:val="231F20"/>
          <w:spacing w:val="-2"/>
        </w:rPr>
        <w:t>количественном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выражении</w:t>
      </w:r>
      <w:r w:rsidR="008F1805">
        <w:rPr>
          <w:color w:val="231F20"/>
          <w:spacing w:val="-1"/>
        </w:rPr>
        <w:t xml:space="preserve">. </w:t>
      </w:r>
      <w:r>
        <w:rPr>
          <w:color w:val="231F20"/>
        </w:rPr>
        <w:t xml:space="preserve">Неопределенность </w:t>
      </w:r>
      <w:r>
        <w:rPr>
          <w:color w:val="231F20"/>
          <w:spacing w:val="-2"/>
        </w:rPr>
        <w:t>может</w:t>
      </w:r>
      <w:r>
        <w:rPr>
          <w:color w:val="231F20"/>
        </w:rPr>
        <w:t xml:space="preserve"> быть задана </w:t>
      </w:r>
      <w:r>
        <w:rPr>
          <w:color w:val="231F20"/>
          <w:spacing w:val="-1"/>
        </w:rPr>
        <w:t>по-разному:</w:t>
      </w:r>
    </w:p>
    <w:p w:rsidR="00543515" w:rsidRDefault="00543515">
      <w:pPr>
        <w:pStyle w:val="a3"/>
        <w:numPr>
          <w:ilvl w:val="0"/>
          <w:numId w:val="29"/>
        </w:numPr>
        <w:tabs>
          <w:tab w:val="left" w:pos="701"/>
        </w:tabs>
        <w:kinsoku w:val="0"/>
        <w:overflowPunct w:val="0"/>
        <w:spacing w:before="7" w:line="246" w:lineRule="auto"/>
        <w:ind w:right="98" w:firstLine="443"/>
        <w:jc w:val="both"/>
        <w:rPr>
          <w:color w:val="000000"/>
        </w:rPr>
      </w:pPr>
      <w:r>
        <w:rPr>
          <w:color w:val="231F20"/>
        </w:rPr>
        <w:lastRenderedPageBreak/>
        <w:t>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виде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вероятностных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распределений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(распределение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случайной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величины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точно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известно,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неизвестно,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какое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конкретно</w:t>
      </w:r>
      <w:r>
        <w:rPr>
          <w:color w:val="231F20"/>
          <w:spacing w:val="5"/>
        </w:rPr>
        <w:t xml:space="preserve"> </w:t>
      </w:r>
      <w:r w:rsidR="008F1805">
        <w:rPr>
          <w:color w:val="231F20"/>
        </w:rPr>
        <w:t>зна</w:t>
      </w:r>
      <w:r>
        <w:rPr>
          <w:color w:val="231F20"/>
        </w:rPr>
        <w:t xml:space="preserve">чение примет случайная </w:t>
      </w:r>
      <w:r>
        <w:rPr>
          <w:color w:val="231F20"/>
          <w:spacing w:val="-1"/>
        </w:rPr>
        <w:t>величина);</w:t>
      </w:r>
    </w:p>
    <w:p w:rsidR="00543515" w:rsidRDefault="00543515">
      <w:pPr>
        <w:pStyle w:val="a3"/>
        <w:numPr>
          <w:ilvl w:val="0"/>
          <w:numId w:val="29"/>
        </w:numPr>
        <w:tabs>
          <w:tab w:val="left" w:pos="770"/>
        </w:tabs>
        <w:kinsoku w:val="0"/>
        <w:overflowPunct w:val="0"/>
        <w:spacing w:line="246" w:lineRule="auto"/>
        <w:ind w:right="98" w:firstLine="478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виде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субъективных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вероятностей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(распределение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случайной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величины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неизвестно,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известны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вероятности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отдельных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 xml:space="preserve">событий, </w:t>
      </w:r>
      <w:r>
        <w:rPr>
          <w:color w:val="231F20"/>
          <w:spacing w:val="-1"/>
        </w:rPr>
        <w:t>определённые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экспертным</w:t>
      </w:r>
      <w:r>
        <w:rPr>
          <w:color w:val="231F20"/>
        </w:rPr>
        <w:t xml:space="preserve"> путём);</w:t>
      </w:r>
    </w:p>
    <w:p w:rsidR="00543515" w:rsidRDefault="00543515">
      <w:pPr>
        <w:pStyle w:val="a3"/>
        <w:numPr>
          <w:ilvl w:val="0"/>
          <w:numId w:val="29"/>
        </w:numPr>
        <w:tabs>
          <w:tab w:val="left" w:pos="735"/>
        </w:tabs>
        <w:kinsoku w:val="0"/>
        <w:overflowPunct w:val="0"/>
        <w:spacing w:line="246" w:lineRule="auto"/>
        <w:ind w:right="98" w:firstLine="460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виде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интервальной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неопределённости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(распределение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случайной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величины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неизвестно,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известно,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она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прини</w:t>
      </w:r>
      <w:r>
        <w:rPr>
          <w:color w:val="231F20"/>
          <w:spacing w:val="-2"/>
        </w:rPr>
        <w:t>мать</w:t>
      </w:r>
      <w:r>
        <w:rPr>
          <w:color w:val="231F20"/>
        </w:rPr>
        <w:t xml:space="preserve"> любое </w:t>
      </w:r>
      <w:r>
        <w:rPr>
          <w:color w:val="231F20"/>
          <w:spacing w:val="-2"/>
        </w:rPr>
        <w:t>значение</w:t>
      </w:r>
      <w:r>
        <w:rPr>
          <w:color w:val="231F20"/>
        </w:rPr>
        <w:t xml:space="preserve"> в </w:t>
      </w:r>
      <w:r>
        <w:rPr>
          <w:color w:val="231F20"/>
          <w:spacing w:val="-1"/>
        </w:rPr>
        <w:t>определённом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интервале).</w:t>
      </w:r>
    </w:p>
    <w:p w:rsidR="00543515" w:rsidRDefault="00543515">
      <w:pPr>
        <w:pStyle w:val="a3"/>
        <w:kinsoku w:val="0"/>
        <w:overflowPunct w:val="0"/>
        <w:spacing w:line="246" w:lineRule="auto"/>
        <w:ind w:right="98"/>
        <w:jc w:val="both"/>
        <w:rPr>
          <w:color w:val="000000"/>
        </w:rPr>
      </w:pPr>
      <w:r>
        <w:rPr>
          <w:color w:val="231F20"/>
          <w:spacing w:val="-1"/>
        </w:rPr>
        <w:t>Кроме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того,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следует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отметить,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природа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неопределённости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формируется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под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воздействием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различных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факторов:</w:t>
      </w:r>
    </w:p>
    <w:p w:rsidR="00543515" w:rsidRDefault="00543515">
      <w:pPr>
        <w:pStyle w:val="a3"/>
        <w:numPr>
          <w:ilvl w:val="0"/>
          <w:numId w:val="29"/>
        </w:numPr>
        <w:tabs>
          <w:tab w:val="left" w:pos="694"/>
        </w:tabs>
        <w:kinsoku w:val="0"/>
        <w:overflowPunct w:val="0"/>
        <w:spacing w:line="246" w:lineRule="auto"/>
        <w:ind w:right="98" w:firstLine="440"/>
        <w:jc w:val="both"/>
        <w:rPr>
          <w:color w:val="000000"/>
        </w:rPr>
      </w:pPr>
      <w:r>
        <w:rPr>
          <w:color w:val="231F20"/>
        </w:rPr>
        <w:t>временная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неопределённость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обусловлена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тем,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невозмож</w:t>
      </w:r>
      <w:r>
        <w:rPr>
          <w:color w:val="231F20"/>
        </w:rPr>
        <w:t xml:space="preserve">но </w:t>
      </w:r>
      <w:r>
        <w:rPr>
          <w:color w:val="231F20"/>
          <w:spacing w:val="-2"/>
        </w:rPr>
        <w:t>точно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предсказать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значение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того</w:t>
      </w:r>
      <w:r>
        <w:rPr>
          <w:color w:val="231F20"/>
        </w:rPr>
        <w:t xml:space="preserve"> или </w:t>
      </w:r>
      <w:r>
        <w:rPr>
          <w:color w:val="231F20"/>
          <w:spacing w:val="-2"/>
        </w:rPr>
        <w:t>иного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фактора</w:t>
      </w:r>
      <w:r>
        <w:rPr>
          <w:color w:val="231F20"/>
        </w:rPr>
        <w:t xml:space="preserve"> в </w:t>
      </w:r>
      <w:r>
        <w:rPr>
          <w:color w:val="231F20"/>
          <w:spacing w:val="-3"/>
        </w:rPr>
        <w:t>будущем;</w:t>
      </w:r>
    </w:p>
    <w:p w:rsidR="00543515" w:rsidRDefault="00543515">
      <w:pPr>
        <w:pStyle w:val="a3"/>
        <w:numPr>
          <w:ilvl w:val="0"/>
          <w:numId w:val="29"/>
        </w:numPr>
        <w:tabs>
          <w:tab w:val="left" w:pos="710"/>
        </w:tabs>
        <w:kinsoku w:val="0"/>
        <w:overflowPunct w:val="0"/>
        <w:spacing w:line="246" w:lineRule="auto"/>
        <w:ind w:right="98" w:firstLine="448"/>
        <w:jc w:val="both"/>
        <w:rPr>
          <w:color w:val="000000"/>
        </w:rPr>
      </w:pPr>
      <w:r>
        <w:rPr>
          <w:color w:val="231F20"/>
        </w:rPr>
        <w:t>неизвестность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точных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значений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параметров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рыночной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охарактеризовать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неопределённость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рыночной</w:t>
      </w:r>
      <w:r>
        <w:rPr>
          <w:color w:val="231F20"/>
          <w:spacing w:val="2"/>
        </w:rPr>
        <w:t xml:space="preserve"> </w:t>
      </w:r>
      <w:r w:rsidR="008F1805">
        <w:rPr>
          <w:color w:val="231F20"/>
          <w:spacing w:val="-3"/>
        </w:rPr>
        <w:t>конъ</w:t>
      </w:r>
      <w:r>
        <w:rPr>
          <w:color w:val="231F20"/>
          <w:spacing w:val="-1"/>
        </w:rPr>
        <w:t>юнктуры;</w:t>
      </w:r>
    </w:p>
    <w:p w:rsidR="00543515" w:rsidRDefault="00543515">
      <w:pPr>
        <w:pStyle w:val="a3"/>
        <w:numPr>
          <w:ilvl w:val="0"/>
          <w:numId w:val="29"/>
        </w:numPr>
        <w:tabs>
          <w:tab w:val="left" w:pos="757"/>
        </w:tabs>
        <w:kinsoku w:val="0"/>
        <w:overflowPunct w:val="0"/>
        <w:spacing w:line="246" w:lineRule="auto"/>
        <w:ind w:right="98" w:firstLine="471"/>
        <w:jc w:val="both"/>
        <w:rPr>
          <w:color w:val="000000"/>
        </w:rPr>
      </w:pPr>
      <w:r>
        <w:rPr>
          <w:color w:val="231F20"/>
          <w:spacing w:val="-1"/>
        </w:rPr>
        <w:t>непредсказуемость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поведения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участников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ситуации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3"/>
        </w:rPr>
        <w:t>конф</w:t>
      </w:r>
      <w:r>
        <w:rPr>
          <w:color w:val="231F20"/>
          <w:spacing w:val="-1"/>
        </w:rPr>
        <w:t>ликта</w:t>
      </w:r>
      <w:r>
        <w:rPr>
          <w:color w:val="231F20"/>
        </w:rPr>
        <w:t xml:space="preserve"> интересов </w:t>
      </w:r>
      <w:r>
        <w:rPr>
          <w:color w:val="231F20"/>
          <w:spacing w:val="-1"/>
        </w:rPr>
        <w:t>также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порождает</w:t>
      </w:r>
      <w:r>
        <w:rPr>
          <w:color w:val="231F20"/>
        </w:rPr>
        <w:t xml:space="preserve"> неопределённость и </w:t>
      </w:r>
      <w:r>
        <w:rPr>
          <w:color w:val="231F20"/>
          <w:spacing w:val="-5"/>
        </w:rPr>
        <w:t>т.д.</w:t>
      </w:r>
    </w:p>
    <w:p w:rsidR="00543515" w:rsidRDefault="00543515">
      <w:pPr>
        <w:pStyle w:val="a3"/>
        <w:kinsoku w:val="0"/>
        <w:overflowPunct w:val="0"/>
        <w:spacing w:line="246" w:lineRule="auto"/>
        <w:ind w:right="98"/>
        <w:jc w:val="both"/>
        <w:rPr>
          <w:color w:val="000000"/>
        </w:rPr>
      </w:pPr>
      <w:r>
        <w:rPr>
          <w:color w:val="231F20"/>
        </w:rPr>
        <w:t>Впервые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обратил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внимание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проблему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1"/>
        </w:rPr>
        <w:t>Фрэнк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Найт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выдвинул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положение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том,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«вся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подлинная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прибыль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связана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неопределенностью».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называл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ситуацию</w:t>
      </w:r>
      <w:r>
        <w:rPr>
          <w:color w:val="231F20"/>
          <w:spacing w:val="14"/>
        </w:rPr>
        <w:t xml:space="preserve"> </w:t>
      </w:r>
      <w:r w:rsidR="008F1805">
        <w:rPr>
          <w:color w:val="231F20"/>
          <w:spacing w:val="-2"/>
        </w:rPr>
        <w:t>риско</w:t>
      </w:r>
      <w:r>
        <w:rPr>
          <w:color w:val="231F20"/>
          <w:spacing w:val="-1"/>
        </w:rPr>
        <w:t>ванной,</w:t>
      </w:r>
      <w:r>
        <w:rPr>
          <w:color w:val="231F20"/>
          <w:spacing w:val="1"/>
        </w:rPr>
        <w:t xml:space="preserve"> «если </w:t>
      </w:r>
      <w:r>
        <w:rPr>
          <w:color w:val="231F20"/>
        </w:rPr>
        <w:t>ее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4"/>
        </w:rPr>
        <w:t>исход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был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неопределен</w:t>
      </w:r>
      <w:r>
        <w:rPr>
          <w:color w:val="231F20"/>
        </w:rPr>
        <w:t>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этом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известен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набор</w:t>
      </w:r>
      <w:r>
        <w:rPr>
          <w:color w:val="231F20"/>
          <w:spacing w:val="-2"/>
        </w:rPr>
        <w:t xml:space="preserve"> возможных </w:t>
      </w:r>
      <w:r>
        <w:rPr>
          <w:color w:val="231F20"/>
          <w:spacing w:val="-3"/>
        </w:rPr>
        <w:t>исходов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вероятности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(ситуация,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характерная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игр)».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этом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случае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определить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вероятный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способ</w:t>
      </w:r>
      <w:r>
        <w:rPr>
          <w:color w:val="231F20"/>
          <w:spacing w:val="14"/>
        </w:rPr>
        <w:t xml:space="preserve"> </w:t>
      </w:r>
      <w:r w:rsidR="008F1805">
        <w:rPr>
          <w:color w:val="231F20"/>
        </w:rPr>
        <w:t>по</w:t>
      </w:r>
      <w:r>
        <w:rPr>
          <w:color w:val="231F20"/>
          <w:spacing w:val="-1"/>
        </w:rPr>
        <w:t>ведения.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Ф.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Найт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отмечал,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существуют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два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типа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вероятности: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математическая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статистическая.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Вероятность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первого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типа</w:t>
      </w:r>
      <w:r>
        <w:rPr>
          <w:color w:val="231F20"/>
          <w:spacing w:val="13"/>
        </w:rPr>
        <w:t xml:space="preserve"> </w:t>
      </w:r>
      <w:r w:rsidR="008F1805">
        <w:rPr>
          <w:color w:val="231F20"/>
        </w:rPr>
        <w:t>опре</w:t>
      </w:r>
      <w:r>
        <w:rPr>
          <w:color w:val="231F20"/>
        </w:rPr>
        <w:t>деляется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общими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заранее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заданными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принципами.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Математическая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вероятность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«абсолютно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однородная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классификация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случаев,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1"/>
        </w:rPr>
        <w:t>во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всем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идентичных».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Вероятность</w:t>
      </w:r>
      <w:r>
        <w:rPr>
          <w:color w:val="231F20"/>
          <w:spacing w:val="-3"/>
        </w:rPr>
        <w:t xml:space="preserve"> второго </w:t>
      </w:r>
      <w:r>
        <w:rPr>
          <w:color w:val="231F20"/>
        </w:rPr>
        <w:t>типа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определить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лишь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эмпирически. </w:t>
      </w:r>
      <w:r>
        <w:rPr>
          <w:color w:val="231F20"/>
          <w:spacing w:val="-1"/>
        </w:rPr>
        <w:t>Статистическая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вероятность</w:t>
      </w:r>
      <w:r>
        <w:rPr>
          <w:color w:val="231F20"/>
        </w:rPr>
        <w:t xml:space="preserve"> –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«эмпири</w:t>
      </w:r>
      <w:r>
        <w:rPr>
          <w:color w:val="231F20"/>
        </w:rPr>
        <w:t>ческая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1"/>
        </w:rPr>
        <w:t>оценка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1"/>
        </w:rPr>
        <w:t>частоты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1"/>
        </w:rPr>
        <w:t>проявления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1"/>
        </w:rPr>
        <w:t>связи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1"/>
        </w:rPr>
        <w:t>утверждениями,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неразложимыми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изменчивые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комбинации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3"/>
        </w:rPr>
        <w:t>одинаково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вероятных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2"/>
        </w:rPr>
        <w:t>альтернатив».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Первый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тип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вероятности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очень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редко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встречается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бизнесе,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второй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типичен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деловой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сферы.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Первый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тип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поддается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2"/>
        </w:rPr>
        <w:t>однозначному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измерению,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измерения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3"/>
        </w:rPr>
        <w:t>второго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требуются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3"/>
        </w:rPr>
        <w:t>субъ</w:t>
      </w:r>
      <w:r>
        <w:rPr>
          <w:color w:val="231F20"/>
          <w:spacing w:val="-1"/>
        </w:rPr>
        <w:t>ективные</w:t>
      </w:r>
      <w:r>
        <w:rPr>
          <w:color w:val="231F20"/>
        </w:rPr>
        <w:t xml:space="preserve"> оценки</w:t>
      </w:r>
      <w:r w:rsidR="008F1805">
        <w:rPr>
          <w:color w:val="231F20"/>
        </w:rPr>
        <w:t>.</w:t>
      </w:r>
    </w:p>
    <w:p w:rsidR="00543515" w:rsidRDefault="00543515">
      <w:pPr>
        <w:pStyle w:val="a3"/>
        <w:kinsoku w:val="0"/>
        <w:overflowPunct w:val="0"/>
        <w:spacing w:before="42" w:line="246" w:lineRule="auto"/>
        <w:ind w:right="119"/>
        <w:jc w:val="both"/>
        <w:rPr>
          <w:color w:val="000000"/>
        </w:rPr>
      </w:pPr>
      <w:r>
        <w:rPr>
          <w:color w:val="231F20"/>
        </w:rPr>
        <w:t>Очень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трудно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придумать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пример</w:t>
      </w:r>
      <w:r>
        <w:rPr>
          <w:color w:val="231F20"/>
          <w:spacing w:val="-1"/>
        </w:rPr>
        <w:t xml:space="preserve"> «риска» </w:t>
      </w:r>
      <w:r>
        <w:rPr>
          <w:color w:val="231F20"/>
        </w:rPr>
        <w:t>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сфере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бизнеса,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применительно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которому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было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бы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заранее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вычислить</w:t>
      </w:r>
      <w:r>
        <w:rPr>
          <w:color w:val="231F20"/>
          <w:spacing w:val="6"/>
        </w:rPr>
        <w:t xml:space="preserve"> </w:t>
      </w:r>
      <w:r w:rsidR="008F1805">
        <w:rPr>
          <w:color w:val="231F20"/>
        </w:rPr>
        <w:lastRenderedPageBreak/>
        <w:t>распре</w:t>
      </w:r>
      <w:r>
        <w:rPr>
          <w:color w:val="231F20"/>
        </w:rPr>
        <w:t xml:space="preserve">деление различных </w:t>
      </w:r>
      <w:r>
        <w:rPr>
          <w:color w:val="231F20"/>
          <w:spacing w:val="-2"/>
        </w:rPr>
        <w:t>возможных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исходов.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Решать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эту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проблему,</w:t>
      </w:r>
      <w:r>
        <w:rPr>
          <w:color w:val="231F20"/>
        </w:rPr>
        <w:t xml:space="preserve"> </w:t>
      </w:r>
      <w:r>
        <w:rPr>
          <w:color w:val="231F20"/>
          <w:spacing w:val="1"/>
        </w:rPr>
        <w:t>если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возможно,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нужно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изучением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эмпирических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3"/>
        </w:rPr>
        <w:t>результатов.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многие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доведены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значительной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степени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предсказуемости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путем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статистической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группировки,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менее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важная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часть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подобной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процедуре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поддается.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Отметим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следующее</w:t>
      </w:r>
    </w:p>
    <w:p w:rsidR="00543515" w:rsidRDefault="00543515">
      <w:pPr>
        <w:pStyle w:val="a3"/>
        <w:numPr>
          <w:ilvl w:val="0"/>
          <w:numId w:val="28"/>
        </w:numPr>
        <w:tabs>
          <w:tab w:val="left" w:pos="821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color w:val="231F20"/>
          <w:spacing w:val="-1"/>
        </w:rPr>
        <w:t>Статистические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исследования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позволяют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получить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 xml:space="preserve">идеально </w:t>
      </w:r>
      <w:r>
        <w:rPr>
          <w:color w:val="231F20"/>
          <w:spacing w:val="-2"/>
        </w:rPr>
        <w:t>точные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количественные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результаты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(например</w:t>
      </w:r>
      <w:r w:rsidR="008F1805">
        <w:rPr>
          <w:color w:val="231F20"/>
          <w:spacing w:val="-1"/>
        </w:rPr>
        <w:t>,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рулетка);</w:t>
      </w:r>
    </w:p>
    <w:p w:rsidR="00543515" w:rsidRDefault="00543515">
      <w:pPr>
        <w:pStyle w:val="a3"/>
        <w:numPr>
          <w:ilvl w:val="0"/>
          <w:numId w:val="28"/>
        </w:numPr>
        <w:tabs>
          <w:tab w:val="left" w:pos="821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color w:val="231F20"/>
        </w:rPr>
        <w:t>Риск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вероятность,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имеющие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место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бизнесе,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определенной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степени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допускают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теоретический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анализ,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дополняющий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исследования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эмпирических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данных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(например,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возникновение</w:t>
      </w:r>
      <w:r>
        <w:rPr>
          <w:color w:val="231F20"/>
          <w:spacing w:val="3"/>
        </w:rPr>
        <w:t xml:space="preserve"> </w:t>
      </w:r>
      <w:r w:rsidR="008F1805">
        <w:rPr>
          <w:color w:val="231F20"/>
        </w:rPr>
        <w:t>по</w:t>
      </w:r>
      <w:r>
        <w:rPr>
          <w:color w:val="231F20"/>
        </w:rPr>
        <w:t>жаров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зданиях).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Факт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неоднородности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встречающихся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случаев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отчасти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преодолен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путем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использования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1"/>
        </w:rPr>
        <w:t>если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32"/>
        </w:rPr>
        <w:t xml:space="preserve"> </w:t>
      </w:r>
      <w:r w:rsidR="008F1805">
        <w:rPr>
          <w:color w:val="231F20"/>
        </w:rPr>
        <w:t>вы</w:t>
      </w:r>
      <w:r>
        <w:rPr>
          <w:color w:val="231F20"/>
        </w:rPr>
        <w:t xml:space="preserve">числений, </w:t>
      </w:r>
      <w:r>
        <w:rPr>
          <w:color w:val="231F20"/>
          <w:spacing w:val="-1"/>
        </w:rPr>
        <w:t>то,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во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всяком</w:t>
      </w:r>
      <w:r>
        <w:rPr>
          <w:color w:val="231F20"/>
        </w:rPr>
        <w:t xml:space="preserve"> случае, </w:t>
      </w:r>
      <w:r>
        <w:rPr>
          <w:color w:val="231F20"/>
          <w:spacing w:val="-1"/>
        </w:rPr>
        <w:t>экспертных</w:t>
      </w:r>
      <w:r>
        <w:rPr>
          <w:color w:val="231F20"/>
        </w:rPr>
        <w:t xml:space="preserve"> оценок.</w:t>
      </w:r>
    </w:p>
    <w:p w:rsidR="00543515" w:rsidRDefault="00543515" w:rsidP="008F180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</w:rPr>
        <w:t>Мнения,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которые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обусловливают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наши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действия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повседнев</w:t>
      </w:r>
      <w:r>
        <w:rPr>
          <w:color w:val="231F20"/>
        </w:rPr>
        <w:t>ной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управляют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решениями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ответственных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менеджеров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сфере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бизнеса,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имеют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большей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части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мало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общего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выводами,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достигнутыми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путем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всестороннего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3"/>
        </w:rPr>
        <w:t>точного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измерения.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Мыслительные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процессы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двух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случаях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совершенно</w:t>
      </w:r>
      <w:r>
        <w:rPr>
          <w:color w:val="231F20"/>
          <w:spacing w:val="14"/>
        </w:rPr>
        <w:t xml:space="preserve"> </w:t>
      </w:r>
      <w:r w:rsidR="008F1805">
        <w:rPr>
          <w:color w:val="231F20"/>
        </w:rPr>
        <w:t>различ</w:t>
      </w:r>
      <w:r>
        <w:rPr>
          <w:color w:val="231F20"/>
        </w:rPr>
        <w:t xml:space="preserve">ны. В </w:t>
      </w:r>
      <w:r>
        <w:rPr>
          <w:color w:val="231F20"/>
          <w:spacing w:val="-1"/>
        </w:rPr>
        <w:t>повседневной</w:t>
      </w:r>
      <w:r>
        <w:rPr>
          <w:color w:val="231F20"/>
        </w:rPr>
        <w:t xml:space="preserve"> жизни они </w:t>
      </w:r>
      <w:r>
        <w:rPr>
          <w:color w:val="231F20"/>
          <w:spacing w:val="-2"/>
        </w:rPr>
        <w:t>главным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образом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подсознательные.</w:t>
      </w:r>
    </w:p>
    <w:p w:rsidR="00543515" w:rsidRDefault="00543515" w:rsidP="008F180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Решение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сфере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1"/>
        </w:rPr>
        <w:t>бизнеса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относится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уникальным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ситуациям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нельзя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подвергнуть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статистической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группировке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определе-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 xml:space="preserve">ния примерной </w:t>
      </w:r>
      <w:r>
        <w:rPr>
          <w:color w:val="231F20"/>
          <w:spacing w:val="-1"/>
        </w:rPr>
        <w:t>вероятности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того</w:t>
      </w:r>
      <w:r>
        <w:rPr>
          <w:color w:val="231F20"/>
        </w:rPr>
        <w:t xml:space="preserve"> или </w:t>
      </w:r>
      <w:r>
        <w:rPr>
          <w:color w:val="231F20"/>
          <w:spacing w:val="-2"/>
        </w:rPr>
        <w:t>иного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исхода.</w:t>
      </w:r>
      <w:r>
        <w:rPr>
          <w:color w:val="231F20"/>
        </w:rPr>
        <w:t xml:space="preserve"> Понятие </w:t>
      </w:r>
      <w:r>
        <w:rPr>
          <w:color w:val="231F20"/>
          <w:spacing w:val="-1"/>
        </w:rPr>
        <w:t>объек-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 xml:space="preserve">тивно </w:t>
      </w:r>
      <w:r>
        <w:rPr>
          <w:color w:val="231F20"/>
          <w:spacing w:val="-1"/>
        </w:rPr>
        <w:t>измеримой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вероятности</w:t>
      </w:r>
      <w:r>
        <w:rPr>
          <w:color w:val="231F20"/>
        </w:rPr>
        <w:t xml:space="preserve"> здесь попросту неприменимо.</w:t>
      </w:r>
    </w:p>
    <w:p w:rsidR="00543515" w:rsidRDefault="00543515" w:rsidP="008F180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Чтобы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сохранить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различия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измеримой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неизмеримой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неопределенностью,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мы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можем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использовать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термин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«риск»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обозначения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первого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типа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неопределенности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собственно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термин</w:t>
      </w:r>
    </w:p>
    <w:p w:rsidR="00543515" w:rsidRDefault="00543515">
      <w:pPr>
        <w:pStyle w:val="a3"/>
        <w:kinsoku w:val="0"/>
        <w:overflowPunct w:val="0"/>
        <w:ind w:firstLine="0"/>
        <w:rPr>
          <w:color w:val="000000"/>
        </w:rPr>
      </w:pPr>
      <w:r>
        <w:rPr>
          <w:color w:val="231F20"/>
        </w:rPr>
        <w:t xml:space="preserve">«неопределенность» – для </w:t>
      </w:r>
      <w:r>
        <w:rPr>
          <w:color w:val="231F20"/>
          <w:spacing w:val="-3"/>
        </w:rPr>
        <w:t>второго</w:t>
      </w:r>
      <w:r w:rsidR="00B82F26">
        <w:rPr>
          <w:color w:val="231F20"/>
          <w:spacing w:val="-3"/>
        </w:rPr>
        <w:t>.</w:t>
      </w:r>
    </w:p>
    <w:p w:rsidR="00543515" w:rsidRDefault="00543515" w:rsidP="00B82F26">
      <w:pPr>
        <w:pStyle w:val="a3"/>
        <w:kinsoku w:val="0"/>
        <w:overflowPunct w:val="0"/>
        <w:spacing w:before="7"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Одним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элементов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является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вероятность.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Вероятностью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события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5"/>
        </w:rPr>
        <w:t>будет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определенное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число,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которое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тем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больше,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более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возможно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событие.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Вероятность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получе</w:t>
      </w:r>
      <w:r>
        <w:rPr>
          <w:color w:val="231F20"/>
        </w:rPr>
        <w:t>ния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определенного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результата.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Событие,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которое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происходит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чаще,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считается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более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вероятным.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Очевидно,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первую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очередь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понятие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вероятности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связано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опытным,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практическим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понятием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частоты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события.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3"/>
        </w:rPr>
        <w:t>Точность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измерения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вероятностей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зависит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объема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статистических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данных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возможности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использования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4"/>
        </w:rPr>
        <w:t>будущих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lastRenderedPageBreak/>
        <w:t>событий,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1"/>
        </w:rPr>
        <w:t>есть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сохранения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условий,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3"/>
        </w:rPr>
        <w:t>которых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происходили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прошлые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события.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реальной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практике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во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многих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случаях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принятии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решений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статистические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данные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весьма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малы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объему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вообще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3"/>
        </w:rPr>
        <w:t>отсутствуют,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поэтому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используется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другой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путь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изме</w:t>
      </w:r>
      <w:r>
        <w:rPr>
          <w:color w:val="231F20"/>
        </w:rPr>
        <w:t>рения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вероятностей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ситуации,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основанный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субъективных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взгля</w:t>
      </w:r>
      <w:r>
        <w:rPr>
          <w:color w:val="231F20"/>
        </w:rPr>
        <w:t>дах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лица,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принимающего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решение.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Измеряемые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таким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путем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веро</w:t>
      </w:r>
      <w:r>
        <w:rPr>
          <w:color w:val="231F20"/>
        </w:rPr>
        <w:t xml:space="preserve">ятности </w:t>
      </w:r>
      <w:r>
        <w:rPr>
          <w:color w:val="231F20"/>
          <w:spacing w:val="-1"/>
        </w:rPr>
        <w:t>называют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субъективными.</w:t>
      </w:r>
    </w:p>
    <w:p w:rsidR="00543515" w:rsidRDefault="00543515">
      <w:pPr>
        <w:pStyle w:val="a3"/>
        <w:kinsoku w:val="0"/>
        <w:overflowPunct w:val="0"/>
        <w:spacing w:line="252" w:lineRule="auto"/>
        <w:ind w:right="117"/>
        <w:jc w:val="both"/>
        <w:rPr>
          <w:color w:val="000000"/>
        </w:rPr>
      </w:pPr>
      <w:r>
        <w:rPr>
          <w:color w:val="231F20"/>
        </w:rPr>
        <w:t>При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определении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субъективных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вероятностей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первое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место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1"/>
        </w:rPr>
        <w:t>выступает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мнение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субъекта,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отражающее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состояние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информа-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1"/>
        </w:rPr>
        <w:t>ционного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фонда,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1"/>
        </w:rPr>
        <w:t>есть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субъективная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вероятность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определяется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67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предположения,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основывающегося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суждении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личном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опыте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эксперта,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частоте,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которой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подобный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результат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был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получен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аналогичных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условиях.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Отсюда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вытекает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широкое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варьи-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рование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субъективных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вероятностей,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которое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объясняется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спектром</w:t>
      </w:r>
      <w:r>
        <w:rPr>
          <w:color w:val="231F20"/>
          <w:spacing w:val="77"/>
        </w:rPr>
        <w:t xml:space="preserve"> </w:t>
      </w:r>
      <w:r>
        <w:rPr>
          <w:color w:val="231F20"/>
        </w:rPr>
        <w:t>различной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информации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возможностей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оперирования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одной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той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же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информацией.</w:t>
      </w:r>
    </w:p>
    <w:p w:rsidR="00543515" w:rsidRDefault="00543515">
      <w:pPr>
        <w:pStyle w:val="a3"/>
        <w:kinsoku w:val="0"/>
        <w:overflowPunct w:val="0"/>
        <w:spacing w:line="252" w:lineRule="auto"/>
        <w:ind w:right="118"/>
        <w:jc w:val="both"/>
        <w:rPr>
          <w:color w:val="000000"/>
        </w:rPr>
      </w:pPr>
      <w:r>
        <w:rPr>
          <w:color w:val="231F20"/>
          <w:spacing w:val="-2"/>
        </w:rPr>
        <w:t>Таким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образом,</w:t>
      </w:r>
      <w:r>
        <w:rPr>
          <w:color w:val="231F20"/>
        </w:rPr>
        <w:t xml:space="preserve"> зависимость </w:t>
      </w:r>
      <w:r>
        <w:rPr>
          <w:color w:val="231F20"/>
          <w:spacing w:val="-2"/>
        </w:rPr>
        <w:t>от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объемов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исходной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информации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субъекта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ведет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6"/>
        </w:rPr>
        <w:t>тому,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вероятностной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ситуации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добавля</w:t>
      </w:r>
      <w:r>
        <w:rPr>
          <w:color w:val="231F20"/>
        </w:rPr>
        <w:t>ется неопределенность</w:t>
      </w:r>
    </w:p>
    <w:p w:rsidR="00543515" w:rsidRDefault="00543515">
      <w:pPr>
        <w:pStyle w:val="a3"/>
        <w:kinsoku w:val="0"/>
        <w:overflowPunct w:val="0"/>
        <w:spacing w:before="2"/>
        <w:ind w:left="0" w:firstLine="0"/>
        <w:rPr>
          <w:sz w:val="23"/>
          <w:szCs w:val="23"/>
        </w:rPr>
      </w:pPr>
    </w:p>
    <w:p w:rsidR="00543515" w:rsidRDefault="00543515">
      <w:pPr>
        <w:pStyle w:val="2"/>
        <w:numPr>
          <w:ilvl w:val="1"/>
          <w:numId w:val="31"/>
        </w:numPr>
        <w:tabs>
          <w:tab w:val="left" w:pos="2093"/>
        </w:tabs>
        <w:kinsoku w:val="0"/>
        <w:overflowPunct w:val="0"/>
        <w:ind w:left="2092"/>
        <w:rPr>
          <w:b w:val="0"/>
          <w:bCs w:val="0"/>
          <w:color w:val="000000"/>
        </w:rPr>
      </w:pPr>
      <w:r>
        <w:rPr>
          <w:color w:val="231F20"/>
        </w:rPr>
        <w:t xml:space="preserve">Величина </w:t>
      </w:r>
      <w:r>
        <w:rPr>
          <w:color w:val="231F20"/>
          <w:spacing w:val="-1"/>
        </w:rPr>
        <w:t>риска</w:t>
      </w:r>
      <w:r>
        <w:rPr>
          <w:color w:val="231F20"/>
        </w:rPr>
        <w:t xml:space="preserve"> и прибыль</w:t>
      </w:r>
    </w:p>
    <w:p w:rsidR="00543515" w:rsidRDefault="00543515" w:rsidP="00B82F26">
      <w:pPr>
        <w:pStyle w:val="a3"/>
        <w:kinsoku w:val="0"/>
        <w:overflowPunct w:val="0"/>
        <w:spacing w:before="126" w:line="252" w:lineRule="auto"/>
        <w:ind w:right="119"/>
        <w:jc w:val="both"/>
        <w:rPr>
          <w:color w:val="000000"/>
        </w:rPr>
      </w:pPr>
      <w:r>
        <w:rPr>
          <w:color w:val="231F20"/>
          <w:spacing w:val="-1"/>
        </w:rPr>
        <w:t>Часто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экономической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литературе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ассоциируется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лишь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неблагоприятными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последствиями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хозяйствования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неопределен-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ных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условиях.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предстает,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правило,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виде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возможной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не-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4"/>
        </w:rPr>
        <w:t>удачи,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материальных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других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потерь,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3"/>
        </w:rPr>
        <w:t>которые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возникнуть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3"/>
        </w:rPr>
        <w:t>результате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претворения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жизнь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выбранного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решения.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Такой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одно-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сторонний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4"/>
        </w:rPr>
        <w:t>подход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основывается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лишь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здравом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смысле,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3"/>
        </w:rPr>
        <w:t>научном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обосновании.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же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экономический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был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бы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связан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лишь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отрицательными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результатами,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оказалось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бы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совершенно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необъяснимой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готовность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нему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субъекта.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5"/>
        </w:rPr>
        <w:t>Готов-</w:t>
      </w:r>
      <w:r>
        <w:rPr>
          <w:color w:val="231F20"/>
          <w:spacing w:val="61"/>
        </w:rPr>
        <w:t xml:space="preserve"> </w:t>
      </w:r>
      <w:r>
        <w:rPr>
          <w:color w:val="231F20"/>
          <w:spacing w:val="1"/>
        </w:rPr>
        <w:t>ность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идти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самом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деле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оправдана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тем,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здесь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сущес-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3"/>
        </w:rPr>
        <w:t>твует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мощный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</w:rPr>
        <w:t>стимул,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4"/>
        </w:rPr>
        <w:t>где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осуществляется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предполагаемой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4"/>
        </w:rPr>
        <w:t>удачей,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благоприятным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4"/>
        </w:rPr>
        <w:t>исходом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повышенной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прибылью,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особый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специфический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4"/>
        </w:rPr>
        <w:t>доход,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присущий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рискованной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экономичес-</w:t>
      </w:r>
      <w:r>
        <w:rPr>
          <w:color w:val="231F20"/>
          <w:spacing w:val="69"/>
        </w:rPr>
        <w:t xml:space="preserve"> </w:t>
      </w:r>
      <w:r>
        <w:rPr>
          <w:color w:val="231F20"/>
          <w:spacing w:val="-4"/>
        </w:rPr>
        <w:t>кой</w:t>
      </w:r>
      <w:r>
        <w:rPr>
          <w:color w:val="231F20"/>
        </w:rPr>
        <w:t xml:space="preserve"> деятельности.</w:t>
      </w:r>
      <w:r>
        <w:rPr>
          <w:color w:val="231F20"/>
          <w:spacing w:val="-1"/>
        </w:rPr>
        <w:t>Экономический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3"/>
        </w:rPr>
        <w:t>экономике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1"/>
        </w:rPr>
        <w:t>связан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понятием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lastRenderedPageBreak/>
        <w:t>«прибыли»,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вероятностью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упустить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понести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потери.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Ответственность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экономический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ответственность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счет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прибыли.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Пред-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приниматель,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желающий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получить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прибыль,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принимает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себя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эко-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номический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быстро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обнаруживает,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посто-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янный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спутник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умение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справляться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3"/>
        </w:rPr>
        <w:t>риском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во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многом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зависит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позиций.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предприниматель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считается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возможностью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рано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поздно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ему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придется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понять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свою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ошибку: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1"/>
        </w:rPr>
        <w:t>если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готов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риску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учитывает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его,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тем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самым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увеличивает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шан-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сы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выживания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роста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своей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компании.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Поэтому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менеджер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должен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уметь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прогнозировать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риски,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анализировать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управлять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ими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 xml:space="preserve">минимизации </w:t>
      </w:r>
      <w:r>
        <w:rPr>
          <w:color w:val="231F20"/>
          <w:spacing w:val="-1"/>
        </w:rPr>
        <w:t>потерь</w:t>
      </w:r>
      <w:r w:rsidR="00B82F26">
        <w:rPr>
          <w:color w:val="231F20"/>
          <w:spacing w:val="-1"/>
        </w:rPr>
        <w:t>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</w:rPr>
        <w:t>Дж.М.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Кейнс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считал,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экономический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агент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имеет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совер-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шенно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точного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представления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том,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какова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5"/>
        </w:rPr>
        <w:t>будет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прибыль,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руко-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2"/>
        </w:rPr>
        <w:t>водствуется</w:t>
      </w:r>
      <w:r>
        <w:rPr>
          <w:color w:val="231F20"/>
        </w:rPr>
        <w:t xml:space="preserve"> лишь </w:t>
      </w:r>
      <w:r>
        <w:rPr>
          <w:color w:val="231F20"/>
          <w:spacing w:val="-1"/>
        </w:rPr>
        <w:t>несколькими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гипотезами</w:t>
      </w:r>
      <w:r>
        <w:rPr>
          <w:color w:val="231F20"/>
        </w:rPr>
        <w:t xml:space="preserve"> различной </w:t>
      </w:r>
      <w:r>
        <w:rPr>
          <w:color w:val="231F20"/>
          <w:spacing w:val="-1"/>
        </w:rPr>
        <w:t>точности.</w:t>
      </w:r>
    </w:p>
    <w:p w:rsidR="00543515" w:rsidRDefault="00543515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color w:val="231F20"/>
        </w:rPr>
        <w:t>Ф.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Найт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отмечал,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«прибыль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смысле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предприниматель-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ский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4"/>
        </w:rPr>
        <w:t>доход)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формируется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частично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также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качестве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вознагражде-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ния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успешное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управление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производством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не-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 xml:space="preserve">определенности </w:t>
      </w:r>
      <w:r>
        <w:rPr>
          <w:color w:val="231F20"/>
          <w:spacing w:val="-1"/>
        </w:rPr>
        <w:t>свойственных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рыночной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экономике».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2"/>
        </w:rPr>
        <w:t>Для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более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3"/>
        </w:rPr>
        <w:t>полного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понимания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4"/>
        </w:rPr>
        <w:t>категории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3"/>
        </w:rPr>
        <w:t>экономический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риск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большое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3"/>
        </w:rPr>
        <w:t>значение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имеет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определение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величины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3"/>
        </w:rPr>
        <w:t>риска.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Основные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3"/>
        </w:rPr>
        <w:t xml:space="preserve">проблемы </w:t>
      </w:r>
      <w:r>
        <w:rPr>
          <w:color w:val="231F20"/>
          <w:spacing w:val="-2"/>
        </w:rPr>
        <w:t>определения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величины</w:t>
      </w:r>
      <w:r>
        <w:rPr>
          <w:color w:val="231F20"/>
          <w:spacing w:val="-3"/>
        </w:rPr>
        <w:t xml:space="preserve"> риска заключаются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следующем:</w:t>
      </w:r>
    </w:p>
    <w:p w:rsidR="00543515" w:rsidRDefault="00543515">
      <w:pPr>
        <w:pStyle w:val="a3"/>
        <w:numPr>
          <w:ilvl w:val="0"/>
          <w:numId w:val="27"/>
        </w:numPr>
        <w:tabs>
          <w:tab w:val="left" w:pos="701"/>
        </w:tabs>
        <w:kinsoku w:val="0"/>
        <w:overflowPunct w:val="0"/>
        <w:ind w:hanging="203"/>
        <w:rPr>
          <w:color w:val="000000"/>
        </w:rPr>
      </w:pPr>
      <w:r>
        <w:rPr>
          <w:color w:val="231F20"/>
          <w:spacing w:val="-3"/>
        </w:rPr>
        <w:t>Не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7"/>
        </w:rPr>
        <w:t>всегда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6"/>
        </w:rPr>
        <w:t>можно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7"/>
        </w:rPr>
        <w:t>количественно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6"/>
        </w:rPr>
        <w:t>просчитать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7"/>
        </w:rPr>
        <w:t>рисковые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6"/>
        </w:rPr>
        <w:t>ситуации.</w:t>
      </w:r>
    </w:p>
    <w:p w:rsidR="00543515" w:rsidRDefault="00543515">
      <w:pPr>
        <w:pStyle w:val="a3"/>
        <w:numPr>
          <w:ilvl w:val="0"/>
          <w:numId w:val="27"/>
        </w:numPr>
        <w:tabs>
          <w:tab w:val="left" w:pos="718"/>
        </w:tabs>
        <w:kinsoku w:val="0"/>
        <w:overflowPunct w:val="0"/>
        <w:spacing w:before="7"/>
        <w:ind w:left="717" w:hanging="220"/>
        <w:rPr>
          <w:color w:val="000000"/>
        </w:rPr>
      </w:pPr>
      <w:r>
        <w:rPr>
          <w:color w:val="231F20"/>
          <w:spacing w:val="-1"/>
        </w:rPr>
        <w:t>Содержание</w:t>
      </w:r>
      <w:r>
        <w:rPr>
          <w:color w:val="231F20"/>
        </w:rPr>
        <w:t xml:space="preserve"> и </w:t>
      </w:r>
      <w:r>
        <w:rPr>
          <w:color w:val="231F20"/>
          <w:spacing w:val="-2"/>
        </w:rPr>
        <w:t>объем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информации</w:t>
      </w:r>
      <w:r>
        <w:rPr>
          <w:color w:val="231F20"/>
        </w:rPr>
        <w:t xml:space="preserve"> не </w:t>
      </w:r>
      <w:r>
        <w:rPr>
          <w:color w:val="231F20"/>
          <w:spacing w:val="-2"/>
        </w:rPr>
        <w:t>всегда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достаточны.</w:t>
      </w:r>
    </w:p>
    <w:p w:rsidR="00543515" w:rsidRDefault="00543515">
      <w:pPr>
        <w:pStyle w:val="a3"/>
        <w:kinsoku w:val="0"/>
        <w:overflowPunct w:val="0"/>
        <w:spacing w:before="7" w:line="246" w:lineRule="auto"/>
        <w:ind w:right="118"/>
        <w:jc w:val="both"/>
        <w:rPr>
          <w:color w:val="000000"/>
        </w:rPr>
      </w:pPr>
      <w:r>
        <w:rPr>
          <w:color w:val="231F20"/>
          <w:spacing w:val="-2"/>
        </w:rPr>
        <w:t>Так,</w:t>
      </w:r>
      <w:r>
        <w:rPr>
          <w:color w:val="231F20"/>
        </w:rPr>
        <w:t xml:space="preserve"> Дж.М. </w:t>
      </w:r>
      <w:r>
        <w:rPr>
          <w:color w:val="231F20"/>
          <w:spacing w:val="-2"/>
        </w:rPr>
        <w:t>Кейнс</w:t>
      </w:r>
      <w:r>
        <w:rPr>
          <w:color w:val="231F20"/>
        </w:rPr>
        <w:t xml:space="preserve"> обосновал идею о </w:t>
      </w:r>
      <w:r>
        <w:rPr>
          <w:color w:val="231F20"/>
          <w:spacing w:val="-2"/>
        </w:rPr>
        <w:t>том,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</w:rPr>
        <w:t xml:space="preserve"> в стоимость </w:t>
      </w:r>
      <w:r>
        <w:rPr>
          <w:color w:val="231F20"/>
          <w:spacing w:val="-2"/>
        </w:rPr>
        <w:t>това-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ра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должны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входить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возможные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затраты,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вызванные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непредвидимы-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изменениями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рыночных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цен,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чрезмерным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износом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оборудования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 xml:space="preserve">или </w:t>
      </w:r>
      <w:r>
        <w:rPr>
          <w:color w:val="231F20"/>
          <w:spacing w:val="-1"/>
        </w:rPr>
        <w:t>разрушениями</w:t>
      </w:r>
      <w:r>
        <w:rPr>
          <w:color w:val="231F20"/>
        </w:rPr>
        <w:t xml:space="preserve"> в </w:t>
      </w:r>
      <w:r>
        <w:rPr>
          <w:color w:val="231F20"/>
          <w:spacing w:val="-3"/>
        </w:rPr>
        <w:t>результате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катастроф.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</w:rPr>
        <w:t>Риск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предпринимателя,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утверждению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Кейнса,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«представляет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собой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>необходимые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общественные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издержки,</w:t>
      </w:r>
      <w:r>
        <w:rPr>
          <w:color w:val="231F20"/>
          <w:spacing w:val="-4"/>
        </w:rPr>
        <w:t xml:space="preserve"> хотя </w:t>
      </w:r>
      <w:r>
        <w:rPr>
          <w:color w:val="231F20"/>
        </w:rPr>
        <w:t>они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поддаются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снижению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посредством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взаимного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выравнивания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 xml:space="preserve">путем повышения </w:t>
      </w:r>
      <w:r>
        <w:rPr>
          <w:color w:val="231F20"/>
          <w:spacing w:val="-1"/>
        </w:rPr>
        <w:t>точности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предвидения»</w:t>
      </w:r>
    </w:p>
    <w:p w:rsidR="00543515" w:rsidRDefault="00543515" w:rsidP="008F180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Предпринимательские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потери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первую очередь </w:t>
      </w:r>
      <w:r>
        <w:rPr>
          <w:color w:val="231F20"/>
          <w:spacing w:val="-1"/>
        </w:rPr>
        <w:t>снижают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предпринимательский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4"/>
        </w:rPr>
        <w:t>доход.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Именно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эта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величина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характеризует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сте-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пень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риска.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удается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тем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иным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способом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спрогнозировать,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оценить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возможные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потери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данной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операции,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то,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значит,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получена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количественная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оценка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риска.</w:t>
      </w:r>
      <w:r w:rsidR="008F1805">
        <w:rPr>
          <w:color w:val="231F20"/>
          <w:spacing w:val="-1"/>
        </w:rPr>
        <w:t xml:space="preserve"> </w:t>
      </w:r>
      <w:r>
        <w:rPr>
          <w:color w:val="231F20"/>
          <w:spacing w:val="-1"/>
        </w:rPr>
        <w:lastRenderedPageBreak/>
        <w:t>Разделив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абсолютную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величину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2"/>
        </w:rPr>
        <w:t>возможных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потерь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расчетные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показатели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затрат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прибыли,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получим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количественную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оценку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</w:rPr>
        <w:t xml:space="preserve"> в </w:t>
      </w:r>
      <w:r>
        <w:rPr>
          <w:color w:val="231F20"/>
          <w:spacing w:val="-1"/>
        </w:rPr>
        <w:t>относительном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выражении</w:t>
      </w:r>
      <w:r>
        <w:rPr>
          <w:color w:val="231F20"/>
        </w:rPr>
        <w:t xml:space="preserve"> (в процентах).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2"/>
        </w:rPr>
        <w:t>Таким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образом,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лежит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2"/>
        </w:rPr>
        <w:t>нахождение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зависимости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определенными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размерами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потерь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1"/>
        </w:rPr>
        <w:t>фирм</w:t>
      </w:r>
      <w:r>
        <w:rPr>
          <w:color w:val="231F20"/>
        </w:rPr>
        <w:t xml:space="preserve"> и </w:t>
      </w:r>
      <w:r>
        <w:rPr>
          <w:color w:val="231F20"/>
          <w:spacing w:val="-1"/>
        </w:rPr>
        <w:t>вероятностью</w:t>
      </w:r>
      <w:r>
        <w:rPr>
          <w:color w:val="231F20"/>
        </w:rPr>
        <w:t xml:space="preserve"> их </w:t>
      </w:r>
      <w:r>
        <w:rPr>
          <w:color w:val="231F20"/>
          <w:spacing w:val="-1"/>
        </w:rPr>
        <w:t>возникновения.</w:t>
      </w:r>
    </w:p>
    <w:p w:rsidR="00543515" w:rsidRDefault="00543515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экономической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осуществляемой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усло-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виях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неопределенности,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должен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лежать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рациональный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(обос-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нованный).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Элемент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рациональной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принятие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реше-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ний.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Рациональным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современных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экономических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выступать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именно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принятие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определенной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степени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стремление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избежать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его.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Наиболее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правильным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счита-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ются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содержащие</w:t>
      </w:r>
      <w:r>
        <w:rPr>
          <w:color w:val="231F20"/>
        </w:rPr>
        <w:t xml:space="preserve"> риск </w:t>
      </w:r>
      <w:r>
        <w:rPr>
          <w:color w:val="231F20"/>
          <w:spacing w:val="-1"/>
        </w:rPr>
        <w:t>экономические</w:t>
      </w:r>
      <w:r>
        <w:rPr>
          <w:color w:val="231F20"/>
        </w:rPr>
        <w:t xml:space="preserve"> решения</w:t>
      </w:r>
    </w:p>
    <w:p w:rsidR="00543515" w:rsidRDefault="00543515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color w:val="231F20"/>
          <w:spacing w:val="-2"/>
        </w:rPr>
        <w:t>Таким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образом,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альтернатива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рациональным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риском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представ-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ляет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собой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вариант,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выбранный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оптимальные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временные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сроки,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предполагающий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обоснованную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вероятность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достижения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цели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минимальных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затратах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конкретных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вероятность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воз-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действия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решения,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3"/>
        </w:rPr>
        <w:t>которые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5"/>
        </w:rPr>
        <w:t>будут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приняты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3"/>
        </w:rPr>
        <w:t>будущем,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обеспечивающий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сочетание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интересов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2"/>
        </w:rPr>
        <w:t>субъектов,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участвующих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 xml:space="preserve">выборе </w:t>
      </w:r>
      <w:r>
        <w:rPr>
          <w:color w:val="231F20"/>
          <w:spacing w:val="-1"/>
        </w:rPr>
        <w:t>данного</w:t>
      </w:r>
      <w:r>
        <w:rPr>
          <w:color w:val="231F20"/>
        </w:rPr>
        <w:t xml:space="preserve"> решения.</w:t>
      </w:r>
    </w:p>
    <w:p w:rsidR="00543515" w:rsidRDefault="00543515">
      <w:pPr>
        <w:pStyle w:val="a3"/>
        <w:kinsoku w:val="0"/>
        <w:overflowPunct w:val="0"/>
        <w:spacing w:before="7"/>
        <w:ind w:left="0" w:firstLine="0"/>
      </w:pPr>
    </w:p>
    <w:p w:rsidR="00543515" w:rsidRDefault="00543515">
      <w:pPr>
        <w:pStyle w:val="2"/>
        <w:numPr>
          <w:ilvl w:val="1"/>
          <w:numId w:val="31"/>
        </w:numPr>
        <w:tabs>
          <w:tab w:val="left" w:pos="1676"/>
        </w:tabs>
        <w:kinsoku w:val="0"/>
        <w:overflowPunct w:val="0"/>
        <w:ind w:left="1675"/>
        <w:rPr>
          <w:b w:val="0"/>
          <w:bCs w:val="0"/>
          <w:color w:val="000000"/>
        </w:rPr>
      </w:pPr>
      <w:r>
        <w:rPr>
          <w:color w:val="231F20"/>
          <w:spacing w:val="-1"/>
        </w:rPr>
        <w:t>Определение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экономического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</w:t>
      </w:r>
    </w:p>
    <w:p w:rsidR="00543515" w:rsidRDefault="00543515">
      <w:pPr>
        <w:pStyle w:val="a3"/>
        <w:kinsoku w:val="0"/>
        <w:overflowPunct w:val="0"/>
        <w:spacing w:before="120" w:line="246" w:lineRule="auto"/>
        <w:ind w:right="119"/>
        <w:jc w:val="both"/>
        <w:rPr>
          <w:color w:val="000000"/>
        </w:rPr>
      </w:pPr>
      <w:r>
        <w:rPr>
          <w:color w:val="231F20"/>
        </w:rPr>
        <w:t>Для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эффективного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обоснованного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ведения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1"/>
        </w:rPr>
        <w:t>бизнеса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альтернативности,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неоднозначности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многовариантности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возмож-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ных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путей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экономики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обязательного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учета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существующих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возникающих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этом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элементов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неопределенности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точно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правильно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опреде-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 xml:space="preserve">лить понятие </w:t>
      </w:r>
      <w:r>
        <w:rPr>
          <w:color w:val="231F20"/>
          <w:spacing w:val="-1"/>
        </w:rPr>
        <w:t>«экономический</w:t>
      </w:r>
      <w:r>
        <w:rPr>
          <w:color w:val="231F20"/>
        </w:rPr>
        <w:t xml:space="preserve"> риск».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</w:rPr>
        <w:t>Риск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трудом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поддается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определению.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точки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зрения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неспеци-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алиста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означает,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правило,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потерять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здоровье,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репутацию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собственный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имидж,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предпринимателя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вероятность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потерпеть</w:t>
      </w:r>
      <w:r>
        <w:rPr>
          <w:color w:val="231F20"/>
        </w:rPr>
        <w:t xml:space="preserve"> финансовые </w:t>
      </w:r>
      <w:r>
        <w:rPr>
          <w:color w:val="231F20"/>
          <w:spacing w:val="-1"/>
        </w:rPr>
        <w:t>убытки.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Сложились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различные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направления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трактовки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риска.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Наиболее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часто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определяется</w:t>
      </w:r>
      <w:r>
        <w:rPr>
          <w:color w:val="231F20"/>
          <w:spacing w:val="-2"/>
        </w:rPr>
        <w:t xml:space="preserve"> как </w:t>
      </w:r>
      <w:r>
        <w:rPr>
          <w:color w:val="231F20"/>
          <w:spacing w:val="-1"/>
        </w:rPr>
        <w:t>вероятность,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опасность,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ущерб.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расхождения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связаны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особенностя-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областей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применения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категории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«риск»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экономической,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юри-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lastRenderedPageBreak/>
        <w:t>дической,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политической,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социологической</w:t>
      </w:r>
      <w:r>
        <w:rPr>
          <w:color w:val="231F20"/>
        </w:rPr>
        <w:t xml:space="preserve"> и </w:t>
      </w:r>
      <w:r>
        <w:rPr>
          <w:color w:val="231F20"/>
          <w:spacing w:val="-1"/>
        </w:rPr>
        <w:t>других.</w:t>
      </w:r>
    </w:p>
    <w:p w:rsidR="00543515" w:rsidRDefault="00543515">
      <w:pPr>
        <w:pStyle w:val="a3"/>
        <w:kinsoku w:val="0"/>
        <w:overflowPunct w:val="0"/>
        <w:spacing w:before="42" w:line="254" w:lineRule="auto"/>
        <w:ind w:right="98"/>
        <w:jc w:val="both"/>
        <w:rPr>
          <w:color w:val="000000"/>
        </w:rPr>
      </w:pPr>
      <w:r>
        <w:rPr>
          <w:i/>
          <w:iCs/>
          <w:color w:val="231F20"/>
          <w:spacing w:val="-2"/>
        </w:rPr>
        <w:t>Экономический</w:t>
      </w:r>
      <w:r>
        <w:rPr>
          <w:i/>
          <w:iCs/>
          <w:color w:val="231F20"/>
          <w:spacing w:val="-13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-1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многоаспектное,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сложное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явление,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имею-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щее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множество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несовпадающих,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иногда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противоположных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реаль-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ных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оснований.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Именно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обусловливает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сосущест-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вования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множественности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определений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риска.</w:t>
      </w:r>
    </w:p>
    <w:p w:rsidR="00543515" w:rsidRDefault="00543515">
      <w:pPr>
        <w:pStyle w:val="a3"/>
        <w:kinsoku w:val="0"/>
        <w:overflowPunct w:val="0"/>
        <w:spacing w:line="254" w:lineRule="auto"/>
        <w:ind w:right="98"/>
        <w:jc w:val="both"/>
        <w:rPr>
          <w:color w:val="000000"/>
        </w:rPr>
      </w:pPr>
      <w:r>
        <w:rPr>
          <w:color w:val="231F20"/>
        </w:rPr>
        <w:t>С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учетом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толкования</w:t>
      </w:r>
      <w:r>
        <w:rPr>
          <w:color w:val="231F20"/>
          <w:spacing w:val="-1"/>
        </w:rPr>
        <w:t xml:space="preserve"> риска </w:t>
      </w:r>
      <w:r>
        <w:rPr>
          <w:color w:val="231F20"/>
        </w:rPr>
        <w:t>в</w:t>
      </w:r>
      <w:r>
        <w:rPr>
          <w:color w:val="231F20"/>
          <w:spacing w:val="-1"/>
        </w:rPr>
        <w:t xml:space="preserve"> общепонятийном смысле, </w:t>
      </w:r>
      <w:r>
        <w:rPr>
          <w:color w:val="231F20"/>
          <w:spacing w:val="-3"/>
        </w:rPr>
        <w:t>необхо-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димости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математической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су-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щественности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объекта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(носителя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риска)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представляется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целесообразным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определить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экономический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(вероятность)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1"/>
        </w:rPr>
        <w:t>потерь,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1"/>
        </w:rPr>
        <w:t>возникающих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принятии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экономических</w:t>
      </w:r>
      <w:r>
        <w:rPr>
          <w:color w:val="231F20"/>
        </w:rPr>
        <w:t xml:space="preserve"> решений.</w:t>
      </w:r>
    </w:p>
    <w:p w:rsidR="00543515" w:rsidRDefault="00543515">
      <w:pPr>
        <w:pStyle w:val="a3"/>
        <w:kinsoku w:val="0"/>
        <w:overflowPunct w:val="0"/>
        <w:spacing w:line="254" w:lineRule="auto"/>
        <w:ind w:right="98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3"/>
        </w:rPr>
        <w:t>современной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2"/>
        </w:rPr>
        <w:t>экономической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2"/>
        </w:rPr>
        <w:t>литературе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3"/>
        </w:rPr>
        <w:t>приводится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3"/>
        </w:rPr>
        <w:t>широ-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2"/>
        </w:rPr>
        <w:t>кий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3"/>
        </w:rPr>
        <w:t>спектр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3"/>
        </w:rPr>
        <w:t>понятий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2"/>
        </w:rPr>
        <w:t>риска,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3"/>
        </w:rPr>
        <w:t>«риск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1"/>
        </w:rPr>
        <w:t>как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4"/>
        </w:rPr>
        <w:t>опасность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3"/>
        </w:rPr>
        <w:t>возникнове-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2"/>
        </w:rPr>
        <w:t>ния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3"/>
        </w:rPr>
        <w:t>непредвиденных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3"/>
        </w:rPr>
        <w:t>потерь»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2"/>
        </w:rPr>
        <w:t>(Л.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2"/>
        </w:rPr>
        <w:t>Скамай)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2"/>
        </w:rPr>
        <w:t>до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3"/>
        </w:rPr>
        <w:t>«риск</w:t>
      </w:r>
      <w:r>
        <w:rPr>
          <w:color w:val="231F20"/>
          <w:spacing w:val="1"/>
        </w:rPr>
        <w:t xml:space="preserve"> как </w:t>
      </w:r>
      <w:r>
        <w:rPr>
          <w:color w:val="231F20"/>
          <w:spacing w:val="3"/>
        </w:rPr>
        <w:t>следствие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3"/>
        </w:rPr>
        <w:t>действия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3"/>
        </w:rPr>
        <w:t>либо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3"/>
        </w:rPr>
        <w:t>бездействия,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1"/>
        </w:rPr>
        <w:t>результате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которого</w:t>
      </w:r>
      <w:r>
        <w:rPr>
          <w:color w:val="231F20"/>
          <w:spacing w:val="2"/>
        </w:rPr>
        <w:t xml:space="preserve"> существует ре-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3"/>
        </w:rPr>
        <w:t>альная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3"/>
        </w:rPr>
        <w:t>возможность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3"/>
        </w:rPr>
        <w:t>получения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3"/>
        </w:rPr>
        <w:t>неопределенных</w:t>
      </w:r>
      <w:r>
        <w:rPr>
          <w:color w:val="231F20"/>
          <w:spacing w:val="1"/>
        </w:rPr>
        <w:t xml:space="preserve"> результатов </w:t>
      </w:r>
      <w:r>
        <w:rPr>
          <w:color w:val="231F20"/>
          <w:spacing w:val="3"/>
        </w:rPr>
        <w:t>раз-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2"/>
        </w:rPr>
        <w:t>личного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2"/>
        </w:rPr>
        <w:t>характера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1"/>
        </w:rPr>
        <w:t>как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3"/>
        </w:rPr>
        <w:t>положительно,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3"/>
        </w:rPr>
        <w:t>так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3"/>
        </w:rPr>
        <w:t>отрицательно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2"/>
        </w:rPr>
        <w:t>влия-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3"/>
        </w:rPr>
        <w:t>ющих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2"/>
        </w:rPr>
        <w:t>на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3"/>
        </w:rPr>
        <w:t>финансово-хозяйственную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4"/>
        </w:rPr>
        <w:t>деятельность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3"/>
        </w:rPr>
        <w:t>предприятия»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2"/>
        </w:rPr>
        <w:t>(Ю.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3"/>
        </w:rPr>
        <w:t>Кинев).</w:t>
      </w:r>
    </w:p>
    <w:p w:rsidR="00543515" w:rsidRDefault="00543515">
      <w:pPr>
        <w:pStyle w:val="a3"/>
        <w:kinsoku w:val="0"/>
        <w:overflowPunct w:val="0"/>
        <w:spacing w:line="254" w:lineRule="auto"/>
        <w:ind w:right="98"/>
        <w:jc w:val="both"/>
        <w:rPr>
          <w:color w:val="000000"/>
        </w:rPr>
      </w:pPr>
      <w:r>
        <w:rPr>
          <w:color w:val="231F20"/>
        </w:rPr>
        <w:t>С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последним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понятием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1"/>
        </w:rPr>
        <w:t>корреспондирует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мнение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2"/>
        </w:rPr>
        <w:t>том,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огра-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ничителем</w:t>
      </w:r>
      <w:r>
        <w:rPr>
          <w:color w:val="231F20"/>
          <w:spacing w:val="-2"/>
        </w:rPr>
        <w:t xml:space="preserve"> (аттенюатором) </w:t>
      </w:r>
      <w:r>
        <w:rPr>
          <w:color w:val="231F20"/>
        </w:rPr>
        <w:t>степени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является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ответственность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3"/>
        </w:rPr>
        <w:t>сотрудника</w:t>
      </w:r>
      <w:r>
        <w:rPr>
          <w:color w:val="231F20"/>
        </w:rPr>
        <w:t xml:space="preserve"> в </w:t>
      </w:r>
      <w:r>
        <w:rPr>
          <w:color w:val="231F20"/>
          <w:spacing w:val="-1"/>
        </w:rPr>
        <w:t>самоорганизующихся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системах,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которые</w:t>
      </w:r>
      <w:r>
        <w:rPr>
          <w:color w:val="231F20"/>
        </w:rPr>
        <w:t xml:space="preserve"> по принципу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8"/>
        </w:rPr>
        <w:t>У.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Эшби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снимают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«проклятие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многообразия»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управляемой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систе-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ме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помощью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увеличения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разнообразия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управляющей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системе,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1"/>
        </w:rPr>
        <w:t xml:space="preserve">есть </w:t>
      </w:r>
      <w:r>
        <w:rPr>
          <w:color w:val="231F20"/>
          <w:spacing w:val="-1"/>
        </w:rPr>
        <w:t>менеджменте.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Следовательно,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актуальна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задача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распределения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 xml:space="preserve">ответственности по видам </w:t>
      </w:r>
      <w:r>
        <w:rPr>
          <w:color w:val="231F20"/>
          <w:spacing w:val="-1"/>
        </w:rPr>
        <w:t>риска</w:t>
      </w:r>
      <w:r>
        <w:rPr>
          <w:color w:val="231F20"/>
        </w:rPr>
        <w:t xml:space="preserve"> и уровням </w:t>
      </w:r>
      <w:r>
        <w:rPr>
          <w:color w:val="231F20"/>
          <w:spacing w:val="-1"/>
        </w:rPr>
        <w:t>управления</w:t>
      </w:r>
    </w:p>
    <w:p w:rsidR="00543515" w:rsidRDefault="00543515">
      <w:pPr>
        <w:pStyle w:val="a3"/>
        <w:kinsoku w:val="0"/>
        <w:overflowPunct w:val="0"/>
        <w:spacing w:line="254" w:lineRule="auto"/>
        <w:ind w:right="98"/>
        <w:jc w:val="both"/>
        <w:rPr>
          <w:color w:val="000000"/>
        </w:rPr>
      </w:pPr>
      <w:r>
        <w:rPr>
          <w:color w:val="231F20"/>
          <w:spacing w:val="-2"/>
        </w:rPr>
        <w:t>Другой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российский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экономист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6"/>
        </w:rPr>
        <w:t>И.Т.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Балабанов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предлагает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сле-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дующее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определение: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«риск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экономическая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категория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представ-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ляет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собой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событие,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которое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произойти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произойти.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случае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совершения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3"/>
        </w:rPr>
        <w:t>такого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события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возможны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три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экономических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3"/>
        </w:rPr>
        <w:t>результата: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"/>
        </w:rPr>
        <w:t>отрицательный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(проигрыш,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ущерб,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"/>
        </w:rPr>
        <w:t>убыток),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2"/>
        </w:rPr>
        <w:t>нулевой,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положительный</w:t>
      </w:r>
      <w:r>
        <w:rPr>
          <w:color w:val="231F20"/>
        </w:rPr>
        <w:t xml:space="preserve"> (выигрыш, </w:t>
      </w:r>
      <w:r>
        <w:rPr>
          <w:color w:val="231F20"/>
          <w:spacing w:val="-2"/>
        </w:rPr>
        <w:t>выгода,</w:t>
      </w:r>
      <w:r>
        <w:rPr>
          <w:color w:val="231F20"/>
        </w:rPr>
        <w:t xml:space="preserve"> прибыль)».</w:t>
      </w:r>
    </w:p>
    <w:p w:rsidR="00543515" w:rsidRDefault="00543515">
      <w:pPr>
        <w:pStyle w:val="a3"/>
        <w:kinsoku w:val="0"/>
        <w:overflowPunct w:val="0"/>
        <w:spacing w:line="254" w:lineRule="auto"/>
        <w:ind w:right="98"/>
        <w:jc w:val="both"/>
        <w:rPr>
          <w:color w:val="000000"/>
        </w:rPr>
      </w:pPr>
      <w:r>
        <w:rPr>
          <w:color w:val="231F20"/>
        </w:rPr>
        <w:t>Современный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экономический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словарь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определяет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«риск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опасность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возникновения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непредвиденных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потерь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ожидаемой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при-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были,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>дохода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имущества,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денежных</w:t>
      </w:r>
      <w:r>
        <w:rPr>
          <w:color w:val="231F20"/>
          <w:spacing w:val="-1"/>
        </w:rPr>
        <w:t xml:space="preserve"> средств, </w:t>
      </w:r>
      <w:r>
        <w:rPr>
          <w:color w:val="231F20"/>
        </w:rPr>
        <w:t>в</w:t>
      </w:r>
      <w:r>
        <w:rPr>
          <w:color w:val="231F20"/>
          <w:spacing w:val="-1"/>
        </w:rPr>
        <w:t xml:space="preserve"> связи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случай-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ным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lastRenderedPageBreak/>
        <w:t>изменением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условий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2"/>
        </w:rPr>
        <w:t>экономической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2"/>
        </w:rPr>
        <w:t>неблаго-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 xml:space="preserve">приятными </w:t>
      </w:r>
      <w:r>
        <w:rPr>
          <w:color w:val="231F20"/>
          <w:spacing w:val="-1"/>
        </w:rPr>
        <w:t>обстоятельствами.</w:t>
      </w:r>
    </w:p>
    <w:p w:rsidR="00543515" w:rsidRDefault="00543515">
      <w:pPr>
        <w:pStyle w:val="a3"/>
        <w:kinsoku w:val="0"/>
        <w:overflowPunct w:val="0"/>
        <w:spacing w:before="42" w:line="254" w:lineRule="auto"/>
        <w:ind w:right="119"/>
        <w:jc w:val="both"/>
        <w:rPr>
          <w:color w:val="000000"/>
        </w:rPr>
      </w:pPr>
      <w:r>
        <w:rPr>
          <w:color w:val="231F20"/>
        </w:rPr>
        <w:t>Во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всех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отмеченных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подходах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определению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эконо-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мической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категории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авторы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выделяют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важные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черты,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элементы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свойства.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Однако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приведенные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определения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охватывают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всего</w:t>
      </w:r>
      <w:r>
        <w:rPr>
          <w:color w:val="231F20"/>
          <w:spacing w:val="69"/>
        </w:rPr>
        <w:t xml:space="preserve"> </w:t>
      </w:r>
      <w:r>
        <w:rPr>
          <w:color w:val="231F20"/>
          <w:spacing w:val="-1"/>
        </w:rPr>
        <w:t>содержания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применительно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экономической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неопределенности,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связанной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различием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интересов,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потребностей,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целевых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установок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субъектов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3"/>
        </w:rPr>
        <w:t>экономи-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ческого</w:t>
      </w:r>
      <w:r>
        <w:rPr>
          <w:color w:val="231F20"/>
        </w:rPr>
        <w:t xml:space="preserve"> процесса</w:t>
      </w:r>
    </w:p>
    <w:p w:rsidR="00543515" w:rsidRDefault="00543515">
      <w:pPr>
        <w:pStyle w:val="a3"/>
        <w:kinsoku w:val="0"/>
        <w:overflowPunct w:val="0"/>
        <w:spacing w:line="254" w:lineRule="auto"/>
        <w:ind w:right="117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3"/>
        </w:rPr>
        <w:t>теории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1"/>
        </w:rPr>
        <w:t>экономики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3"/>
        </w:rPr>
        <w:t>предприятия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4"/>
        </w:rPr>
        <w:t>известно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2"/>
        </w:rPr>
        <w:t>множество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3"/>
        </w:rPr>
        <w:t>опре-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3"/>
        </w:rPr>
        <w:t xml:space="preserve">деленных понятий </w:t>
      </w:r>
      <w:r>
        <w:rPr>
          <w:color w:val="231F20"/>
          <w:spacing w:val="2"/>
        </w:rPr>
        <w:t>риска,</w:t>
      </w:r>
      <w:r>
        <w:rPr>
          <w:color w:val="231F20"/>
          <w:spacing w:val="3"/>
        </w:rPr>
        <w:t xml:space="preserve"> отражающих </w:t>
      </w:r>
      <w:r>
        <w:rPr>
          <w:color w:val="231F20"/>
          <w:spacing w:val="1"/>
        </w:rPr>
        <w:t>как</w:t>
      </w:r>
      <w:r>
        <w:rPr>
          <w:color w:val="231F20"/>
          <w:spacing w:val="3"/>
        </w:rPr>
        <w:t xml:space="preserve"> практические потреб-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4"/>
        </w:rPr>
        <w:t>ности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3"/>
        </w:rPr>
        <w:t>принятия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3"/>
        </w:rPr>
        <w:t>решений,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3"/>
        </w:rPr>
        <w:t>так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2"/>
        </w:rPr>
        <w:t>чисто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4"/>
        </w:rPr>
        <w:t>теоретические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2"/>
        </w:rPr>
        <w:t>положения.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4"/>
        </w:rPr>
        <w:t>Известные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3"/>
        </w:rPr>
        <w:t>понятия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2"/>
        </w:rPr>
        <w:t>риска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1"/>
        </w:rPr>
        <w:t>экономике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3"/>
        </w:rPr>
        <w:t>предприятия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3"/>
        </w:rPr>
        <w:t>характери-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2"/>
        </w:rPr>
        <w:t>зуются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3"/>
        </w:rPr>
        <w:t>определенной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4"/>
        </w:rPr>
        <w:t>ограниченностью.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3"/>
        </w:rPr>
        <w:t>Во-первых,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2"/>
        </w:rPr>
        <w:t>не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3"/>
        </w:rPr>
        <w:t>все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2"/>
        </w:rPr>
        <w:t>па-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3"/>
        </w:rPr>
        <w:t>раметры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2"/>
        </w:rPr>
        <w:t>риска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3"/>
        </w:rPr>
        <w:t>могут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3"/>
        </w:rPr>
        <w:t>быть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3"/>
        </w:rPr>
        <w:t>измерены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3"/>
        </w:rPr>
        <w:t>денежном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3"/>
        </w:rPr>
        <w:t>эквиваленте.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1"/>
        </w:rPr>
        <w:t>Так,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2"/>
        </w:rPr>
        <w:t>вред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здоровью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нельзя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выразить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никакими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количественными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3"/>
        </w:rPr>
        <w:t>единицами.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1"/>
        </w:rPr>
        <w:t>Это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2"/>
        </w:rPr>
        <w:t>еще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2"/>
        </w:rPr>
        <w:t>более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3"/>
        </w:rPr>
        <w:t>справедливо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3"/>
        </w:rPr>
        <w:t>отношении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1"/>
        </w:rPr>
        <w:t>рисков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2"/>
        </w:rPr>
        <w:t>экологической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3"/>
        </w:rPr>
        <w:t>сфере,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3"/>
        </w:rPr>
        <w:t>также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2"/>
        </w:rPr>
        <w:t>ряде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2"/>
        </w:rPr>
        <w:t>других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2"/>
        </w:rPr>
        <w:t>областей.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1"/>
        </w:rPr>
        <w:t>Во-вторых,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2"/>
        </w:rPr>
        <w:t>сомнительно,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1"/>
        </w:rPr>
        <w:t>что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2"/>
        </w:rPr>
        <w:t>из-за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1"/>
        </w:rPr>
        <w:t>трудности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2"/>
        </w:rPr>
        <w:t>установления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1"/>
        </w:rPr>
        <w:t>воздействующих</w:t>
      </w:r>
      <w:r>
        <w:rPr>
          <w:color w:val="231F20"/>
          <w:spacing w:val="62"/>
        </w:rPr>
        <w:t xml:space="preserve"> </w:t>
      </w:r>
      <w:r>
        <w:rPr>
          <w:color w:val="231F20"/>
          <w:spacing w:val="1"/>
        </w:rPr>
        <w:t>факторов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</w:rPr>
        <w:t>риски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действительности </w:t>
      </w:r>
      <w:r>
        <w:rPr>
          <w:color w:val="231F20"/>
          <w:spacing w:val="2"/>
        </w:rPr>
        <w:t>могут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</w:rPr>
        <w:t>быть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</w:rPr>
        <w:t>представлены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1"/>
        </w:rPr>
        <w:t>объективно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2"/>
        </w:rPr>
        <w:t>оперативно.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2"/>
        </w:rPr>
        <w:t>Все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2"/>
        </w:rPr>
        <w:t>определяется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2"/>
        </w:rPr>
        <w:t>степенью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2"/>
        </w:rPr>
        <w:t>сложнос-</w:t>
      </w:r>
      <w:r>
        <w:rPr>
          <w:color w:val="231F20"/>
          <w:spacing w:val="58"/>
        </w:rPr>
        <w:t xml:space="preserve"> </w:t>
      </w:r>
      <w:r>
        <w:rPr>
          <w:color w:val="231F20"/>
          <w:spacing w:val="1"/>
        </w:rPr>
        <w:t>ти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2"/>
        </w:rPr>
        <w:t>исследуемой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2"/>
        </w:rPr>
        <w:t>обстановки.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1"/>
        </w:rPr>
        <w:t>Одно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2"/>
        </w:rPr>
        <w:t>дело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1"/>
        </w:rPr>
        <w:t>строго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2"/>
        </w:rPr>
        <w:t>ограниченная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2"/>
        </w:rPr>
        <w:t>си-</w:t>
      </w:r>
      <w:r>
        <w:rPr>
          <w:color w:val="231F20"/>
          <w:spacing w:val="60"/>
        </w:rPr>
        <w:t xml:space="preserve"> </w:t>
      </w:r>
      <w:r>
        <w:rPr>
          <w:color w:val="231F20"/>
          <w:spacing w:val="1"/>
        </w:rPr>
        <w:t>туация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1"/>
        </w:rPr>
        <w:t>одним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2"/>
        </w:rPr>
        <w:t>параметром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2"/>
        </w:rPr>
        <w:t>ущерба,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1"/>
        </w:rPr>
        <w:t>одним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2"/>
        </w:rPr>
        <w:t>потерпевшим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од-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ном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2"/>
        </w:rPr>
        <w:t>временном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2"/>
        </w:rPr>
        <w:t>отрезке.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1"/>
        </w:rPr>
        <w:t>Другое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1"/>
        </w:rPr>
        <w:t>ситуация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2"/>
        </w:rPr>
        <w:t>риска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2"/>
        </w:rPr>
        <w:t>со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2"/>
        </w:rPr>
        <w:t>сложными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3"/>
        </w:rPr>
        <w:t>взаимосвязями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2"/>
        </w:rPr>
        <w:t>(что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2"/>
        </w:rPr>
        <w:t>намного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1"/>
        </w:rPr>
        <w:t>ближе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4"/>
        </w:rPr>
        <w:t>реальности),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2"/>
        </w:rPr>
        <w:t>несколькими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3"/>
        </w:rPr>
        <w:t>видами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3"/>
        </w:rPr>
        <w:t>ущерба,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3"/>
        </w:rPr>
        <w:t>причиненного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3"/>
        </w:rPr>
        <w:t>разное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3"/>
        </w:rPr>
        <w:t>время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2"/>
        </w:rPr>
        <w:t>множеству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4"/>
        </w:rPr>
        <w:t>пост-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3"/>
        </w:rPr>
        <w:t>радавших</w:t>
      </w:r>
    </w:p>
    <w:p w:rsidR="00543515" w:rsidRDefault="00543515">
      <w:pPr>
        <w:pStyle w:val="a3"/>
        <w:kinsoku w:val="0"/>
        <w:overflowPunct w:val="0"/>
        <w:spacing w:line="254" w:lineRule="auto"/>
        <w:ind w:right="119"/>
        <w:jc w:val="both"/>
        <w:rPr>
          <w:color w:val="000000"/>
        </w:rPr>
      </w:pPr>
      <w:r>
        <w:rPr>
          <w:i/>
          <w:iCs/>
          <w:color w:val="231F20"/>
          <w:spacing w:val="-2"/>
        </w:rPr>
        <w:t>Экономический</w:t>
      </w:r>
      <w:r>
        <w:rPr>
          <w:i/>
          <w:iCs/>
          <w:color w:val="231F20"/>
          <w:spacing w:val="7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7"/>
        </w:rPr>
        <w:t xml:space="preserve"> </w:t>
      </w:r>
      <w:r>
        <w:rPr>
          <w:color w:val="231F20"/>
          <w:spacing w:val="-1"/>
        </w:rPr>
        <w:t>следует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рассматривать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систему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эконо-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мических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отношений,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связанную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снижением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неопределенности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ситуации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конкретного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выбора,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3"/>
        </w:rPr>
        <w:t>которой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имеется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воз-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можность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оценить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вероятности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достижения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желаемого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3"/>
        </w:rPr>
        <w:t>результата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(добавочной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прибыли),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5"/>
        </w:rPr>
        <w:t>неудачи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(потери)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отклонения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цели,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со-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 xml:space="preserve">держащиеся в выбранных </w:t>
      </w:r>
      <w:r>
        <w:rPr>
          <w:color w:val="231F20"/>
          <w:spacing w:val="-2"/>
        </w:rPr>
        <w:t>альтернативах.</w:t>
      </w:r>
    </w:p>
    <w:p w:rsidR="008F1805" w:rsidRDefault="00543515" w:rsidP="008F1805">
      <w:pPr>
        <w:pStyle w:val="a3"/>
        <w:kinsoku w:val="0"/>
        <w:overflowPunct w:val="0"/>
        <w:spacing w:line="254" w:lineRule="auto"/>
        <w:ind w:right="118"/>
        <w:jc w:val="both"/>
        <w:rPr>
          <w:color w:val="231F20"/>
          <w:spacing w:val="-1"/>
        </w:rPr>
      </w:pPr>
      <w:r>
        <w:rPr>
          <w:color w:val="231F20"/>
          <w:spacing w:val="-1"/>
        </w:rPr>
        <w:t>Экономический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экономическая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категория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1"/>
        </w:rPr>
        <w:t>есть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лишь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фиксация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познающем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общественном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сознании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реального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эконо-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lastRenderedPageBreak/>
        <w:t>мического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отношения.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Следовательно,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движение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теории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«экономи-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ческого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риска»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характеризует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закономерности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обществен-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2"/>
        </w:rPr>
        <w:t>ного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производства</w:t>
      </w:r>
    </w:p>
    <w:p w:rsidR="008F1805" w:rsidRDefault="008F1805" w:rsidP="008F1805">
      <w:pPr>
        <w:pStyle w:val="a3"/>
        <w:kinsoku w:val="0"/>
        <w:overflowPunct w:val="0"/>
        <w:spacing w:line="254" w:lineRule="auto"/>
        <w:ind w:right="118"/>
        <w:jc w:val="both"/>
        <w:rPr>
          <w:color w:val="231F20"/>
          <w:spacing w:val="-1"/>
        </w:rPr>
      </w:pPr>
    </w:p>
    <w:p w:rsidR="00543515" w:rsidRPr="008F1805" w:rsidRDefault="00543515" w:rsidP="008F1805">
      <w:pPr>
        <w:pStyle w:val="a3"/>
        <w:kinsoku w:val="0"/>
        <w:overflowPunct w:val="0"/>
        <w:spacing w:line="254" w:lineRule="auto"/>
        <w:ind w:right="118"/>
        <w:jc w:val="both"/>
        <w:rPr>
          <w:b/>
          <w:bCs/>
          <w:color w:val="000000"/>
          <w:sz w:val="24"/>
          <w:szCs w:val="24"/>
        </w:rPr>
      </w:pPr>
      <w:r w:rsidRPr="008F1805">
        <w:rPr>
          <w:b/>
          <w:color w:val="231F20"/>
          <w:sz w:val="24"/>
          <w:szCs w:val="24"/>
        </w:rPr>
        <w:t>Лекция</w:t>
      </w:r>
      <w:r w:rsidRPr="008F1805">
        <w:rPr>
          <w:b/>
          <w:color w:val="231F20"/>
          <w:spacing w:val="-1"/>
          <w:sz w:val="24"/>
          <w:szCs w:val="24"/>
        </w:rPr>
        <w:t xml:space="preserve"> </w:t>
      </w:r>
      <w:r w:rsidRPr="008F1805">
        <w:rPr>
          <w:b/>
          <w:color w:val="231F20"/>
          <w:sz w:val="24"/>
          <w:szCs w:val="24"/>
        </w:rPr>
        <w:t>2. КЛАССИФИКАЦИЯ ФАКТОРОВ РИСКА</w:t>
      </w:r>
    </w:p>
    <w:p w:rsidR="00543515" w:rsidRDefault="00543515">
      <w:pPr>
        <w:pStyle w:val="2"/>
        <w:numPr>
          <w:ilvl w:val="1"/>
          <w:numId w:val="27"/>
        </w:numPr>
        <w:tabs>
          <w:tab w:val="left" w:pos="1400"/>
        </w:tabs>
        <w:kinsoku w:val="0"/>
        <w:overflowPunct w:val="0"/>
        <w:spacing w:before="118"/>
        <w:ind w:right="18"/>
        <w:jc w:val="center"/>
        <w:rPr>
          <w:b w:val="0"/>
          <w:bCs w:val="0"/>
          <w:color w:val="000000"/>
        </w:rPr>
      </w:pPr>
      <w:r>
        <w:rPr>
          <w:color w:val="231F20"/>
        </w:rPr>
        <w:t xml:space="preserve">Общие </w:t>
      </w:r>
      <w:r>
        <w:rPr>
          <w:color w:val="231F20"/>
          <w:spacing w:val="-4"/>
        </w:rPr>
        <w:t>подходы</w:t>
      </w:r>
      <w:r>
        <w:rPr>
          <w:color w:val="231F20"/>
        </w:rPr>
        <w:t xml:space="preserve"> к </w:t>
      </w:r>
      <w:r>
        <w:rPr>
          <w:color w:val="231F20"/>
          <w:spacing w:val="-1"/>
        </w:rPr>
        <w:t>классификации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рисков</w:t>
      </w:r>
    </w:p>
    <w:p w:rsidR="00543515" w:rsidRDefault="00543515">
      <w:pPr>
        <w:pStyle w:val="a3"/>
        <w:kinsoku w:val="0"/>
        <w:overflowPunct w:val="0"/>
        <w:spacing w:before="120" w:line="246" w:lineRule="auto"/>
        <w:ind w:right="118"/>
        <w:jc w:val="both"/>
        <w:rPr>
          <w:color w:val="000000"/>
        </w:rPr>
      </w:pPr>
      <w:r>
        <w:rPr>
          <w:color w:val="231F20"/>
          <w:spacing w:val="-5"/>
        </w:rPr>
        <w:t>Деятельность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6"/>
        </w:rPr>
        <w:t>предприятия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6"/>
        </w:rPr>
        <w:t>области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6"/>
        </w:rPr>
        <w:t>управления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8"/>
        </w:rPr>
        <w:t>риском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6"/>
        </w:rPr>
        <w:t>можно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6"/>
        </w:rPr>
        <w:t>определить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5"/>
        </w:rPr>
        <w:t>как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5"/>
        </w:rPr>
        <w:t>процесс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8"/>
        </w:rPr>
        <w:t>подготовки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5"/>
        </w:rPr>
        <w:t>реализации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6"/>
        </w:rPr>
        <w:t>мероприятий,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5"/>
        </w:rPr>
        <w:t>цель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8"/>
        </w:rPr>
        <w:t>которых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23"/>
        </w:rPr>
        <w:t xml:space="preserve"> </w:t>
      </w:r>
      <w:r>
        <w:rPr>
          <w:color w:val="231F20"/>
          <w:spacing w:val="-6"/>
        </w:rPr>
        <w:t>снижение</w:t>
      </w:r>
      <w:r>
        <w:rPr>
          <w:color w:val="231F20"/>
          <w:spacing w:val="-23"/>
        </w:rPr>
        <w:t xml:space="preserve"> </w:t>
      </w:r>
      <w:r>
        <w:rPr>
          <w:color w:val="231F20"/>
          <w:spacing w:val="-5"/>
        </w:rPr>
        <w:t>опасности</w:t>
      </w:r>
      <w:r>
        <w:rPr>
          <w:color w:val="231F20"/>
          <w:spacing w:val="-23"/>
        </w:rPr>
        <w:t xml:space="preserve"> </w:t>
      </w:r>
      <w:r>
        <w:rPr>
          <w:color w:val="231F20"/>
          <w:spacing w:val="-6"/>
        </w:rPr>
        <w:t>принятия</w:t>
      </w:r>
      <w:r>
        <w:rPr>
          <w:color w:val="231F20"/>
          <w:spacing w:val="-23"/>
        </w:rPr>
        <w:t xml:space="preserve"> </w:t>
      </w:r>
      <w:r>
        <w:rPr>
          <w:color w:val="231F20"/>
          <w:spacing w:val="-7"/>
        </w:rPr>
        <w:t>ошибочного</w:t>
      </w:r>
      <w:r>
        <w:rPr>
          <w:color w:val="231F20"/>
          <w:spacing w:val="-23"/>
        </w:rPr>
        <w:t xml:space="preserve"> </w:t>
      </w:r>
      <w:r>
        <w:rPr>
          <w:color w:val="231F20"/>
          <w:spacing w:val="-6"/>
        </w:rPr>
        <w:t>решения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3"/>
        </w:rPr>
        <w:t xml:space="preserve"> </w:t>
      </w:r>
      <w:r>
        <w:rPr>
          <w:color w:val="231F20"/>
          <w:spacing w:val="-6"/>
        </w:rPr>
        <w:t>умень-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5"/>
        </w:rPr>
        <w:t>шение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7"/>
        </w:rPr>
        <w:t>возможных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6"/>
        </w:rPr>
        <w:t>негативных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6"/>
        </w:rPr>
        <w:t>последствий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7"/>
        </w:rPr>
        <w:t>нежелательного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6"/>
        </w:rPr>
        <w:t>развития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6"/>
        </w:rPr>
        <w:t>событий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8"/>
        </w:rPr>
        <w:t>ходе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5"/>
        </w:rPr>
        <w:t>реализации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6"/>
        </w:rPr>
        <w:t>принятых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7"/>
        </w:rPr>
        <w:t>предпринимателем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6"/>
        </w:rPr>
        <w:t>решений.</w:t>
      </w:r>
    </w:p>
    <w:p w:rsidR="00543515" w:rsidRDefault="00543515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color w:val="231F20"/>
        </w:rPr>
        <w:t>До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тех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пор,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пока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неопределен,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невозмож-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предпринять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какие-либо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мероприятия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минимизации.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По-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этому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первой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стадией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здесь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считается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идентификация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</w:rPr>
        <w:t>рисков.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осуществляться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различными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способами: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чисто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интуитив-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ных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догадок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сложного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вероятностного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моделях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иссле-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дования</w:t>
      </w:r>
      <w:r>
        <w:rPr>
          <w:color w:val="231F20"/>
        </w:rPr>
        <w:t xml:space="preserve"> операций.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Наиболее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сложный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этап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промышлен-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2"/>
        </w:rPr>
        <w:t>ном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предприятии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выявление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классификация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факторов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которыми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столкнуться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предприятие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своей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де-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ятельности,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именно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результатах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этого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этапа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основывает-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ся </w:t>
      </w:r>
      <w:r>
        <w:rPr>
          <w:color w:val="231F20"/>
          <w:spacing w:val="-1"/>
        </w:rPr>
        <w:t>вся</w:t>
      </w:r>
      <w:r>
        <w:rPr>
          <w:color w:val="231F20"/>
        </w:rPr>
        <w:t xml:space="preserve"> дальнейшая </w:t>
      </w:r>
      <w:r>
        <w:rPr>
          <w:color w:val="231F20"/>
          <w:spacing w:val="-1"/>
        </w:rPr>
        <w:t>работа.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Классифицировать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риски,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возникающие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деятельнос-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ти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промышленного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предприятия,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при-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знаков.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Наибольшие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затруднения,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правило,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возникают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клас-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сификации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внутренних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предприятия,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внешние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являются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почти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одинаковыми</w:t>
      </w:r>
      <w:r>
        <w:rPr>
          <w:color w:val="231F20"/>
        </w:rPr>
        <w:t xml:space="preserve"> для </w:t>
      </w:r>
      <w:r>
        <w:rPr>
          <w:color w:val="231F20"/>
          <w:spacing w:val="-1"/>
        </w:rPr>
        <w:t>большинства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предприятий.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Определим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требования,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которым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должна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соответствовать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клас-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сификация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экономических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рисков: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color w:val="231F20"/>
          <w:spacing w:val="-1"/>
        </w:rPr>
        <w:t>определять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возможные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угрозы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экономически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безопасной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 xml:space="preserve">деятельности </w:t>
      </w:r>
      <w:r>
        <w:rPr>
          <w:color w:val="231F20"/>
          <w:spacing w:val="-1"/>
        </w:rPr>
        <w:t>промышленного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предприятия;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color w:val="231F20"/>
          <w:spacing w:val="-1"/>
        </w:rPr>
        <w:t>выявлять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причины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возникновения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нежелательного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 xml:space="preserve">событий на </w:t>
      </w:r>
      <w:r>
        <w:rPr>
          <w:color w:val="231F20"/>
          <w:spacing w:val="-1"/>
        </w:rPr>
        <w:t>промышленных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предприятиях;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color w:val="231F20"/>
          <w:spacing w:val="-1"/>
        </w:rPr>
        <w:t>оценивать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предварительно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масштаб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возможных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последс-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 xml:space="preserve">твий </w:t>
      </w:r>
      <w:r>
        <w:rPr>
          <w:color w:val="231F20"/>
          <w:spacing w:val="-1"/>
        </w:rPr>
        <w:t>проявлений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того</w:t>
      </w:r>
      <w:r>
        <w:rPr>
          <w:color w:val="231F20"/>
        </w:rPr>
        <w:t xml:space="preserve"> или </w:t>
      </w:r>
      <w:r>
        <w:rPr>
          <w:color w:val="231F20"/>
          <w:spacing w:val="-2"/>
        </w:rPr>
        <w:t>иного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фактора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color w:val="231F20"/>
          <w:spacing w:val="-1"/>
        </w:rPr>
        <w:lastRenderedPageBreak/>
        <w:t>анализировать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возможности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уровнем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про-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мышленного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предприятия;</w:t>
      </w:r>
    </w:p>
    <w:p w:rsidR="008F1805" w:rsidRPr="008F1805" w:rsidRDefault="00543515" w:rsidP="00FC6BF3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42" w:line="246" w:lineRule="auto"/>
        <w:ind w:right="118" w:firstLine="397"/>
        <w:jc w:val="both"/>
        <w:rPr>
          <w:color w:val="000000"/>
        </w:rPr>
      </w:pPr>
      <w:r w:rsidRPr="008F1805">
        <w:rPr>
          <w:color w:val="231F20"/>
          <w:spacing w:val="-1"/>
        </w:rPr>
        <w:t>изыскивать</w:t>
      </w:r>
      <w:r w:rsidRPr="008F1805">
        <w:rPr>
          <w:color w:val="231F20"/>
          <w:spacing w:val="10"/>
        </w:rPr>
        <w:t xml:space="preserve"> </w:t>
      </w:r>
      <w:r w:rsidRPr="008F1805">
        <w:rPr>
          <w:color w:val="231F20"/>
        </w:rPr>
        <w:t>способы</w:t>
      </w:r>
      <w:r w:rsidRPr="008F1805">
        <w:rPr>
          <w:color w:val="231F20"/>
          <w:spacing w:val="10"/>
        </w:rPr>
        <w:t xml:space="preserve"> </w:t>
      </w:r>
      <w:r w:rsidRPr="008F1805">
        <w:rPr>
          <w:color w:val="231F20"/>
          <w:spacing w:val="-1"/>
        </w:rPr>
        <w:t>предотвращения</w:t>
      </w:r>
      <w:r w:rsidRPr="008F1805">
        <w:rPr>
          <w:color w:val="231F20"/>
          <w:spacing w:val="10"/>
        </w:rPr>
        <w:t xml:space="preserve"> </w:t>
      </w:r>
      <w:r w:rsidRPr="008F1805">
        <w:rPr>
          <w:color w:val="231F20"/>
          <w:spacing w:val="-1"/>
        </w:rPr>
        <w:t>проявления</w:t>
      </w:r>
      <w:r w:rsidRPr="008F1805">
        <w:rPr>
          <w:color w:val="231F20"/>
          <w:spacing w:val="10"/>
        </w:rPr>
        <w:t xml:space="preserve"> </w:t>
      </w:r>
      <w:r w:rsidRPr="008F1805">
        <w:rPr>
          <w:color w:val="231F20"/>
          <w:spacing w:val="-1"/>
        </w:rPr>
        <w:t>факторов</w:t>
      </w:r>
      <w:r w:rsidRPr="008F1805">
        <w:rPr>
          <w:color w:val="231F20"/>
          <w:spacing w:val="35"/>
        </w:rPr>
        <w:t xml:space="preserve"> </w:t>
      </w:r>
      <w:r w:rsidRPr="008F1805">
        <w:rPr>
          <w:color w:val="231F20"/>
          <w:spacing w:val="-1"/>
        </w:rPr>
        <w:t>риска</w:t>
      </w:r>
      <w:r w:rsidRPr="008F1805">
        <w:rPr>
          <w:color w:val="231F20"/>
          <w:spacing w:val="16"/>
        </w:rPr>
        <w:t xml:space="preserve"> </w:t>
      </w:r>
      <w:r w:rsidRPr="008F1805">
        <w:rPr>
          <w:color w:val="231F20"/>
        </w:rPr>
        <w:t>или</w:t>
      </w:r>
      <w:r w:rsidRPr="008F1805">
        <w:rPr>
          <w:color w:val="231F20"/>
          <w:spacing w:val="16"/>
        </w:rPr>
        <w:t xml:space="preserve"> </w:t>
      </w:r>
      <w:r w:rsidRPr="008F1805">
        <w:rPr>
          <w:color w:val="231F20"/>
          <w:spacing w:val="-2"/>
        </w:rPr>
        <w:t>возможные</w:t>
      </w:r>
      <w:r w:rsidRPr="008F1805">
        <w:rPr>
          <w:color w:val="231F20"/>
          <w:spacing w:val="16"/>
        </w:rPr>
        <w:t xml:space="preserve"> </w:t>
      </w:r>
      <w:r w:rsidRPr="008F1805">
        <w:rPr>
          <w:color w:val="231F20"/>
        </w:rPr>
        <w:t>способы</w:t>
      </w:r>
      <w:r w:rsidRPr="008F1805">
        <w:rPr>
          <w:color w:val="231F20"/>
          <w:spacing w:val="16"/>
        </w:rPr>
        <w:t xml:space="preserve"> </w:t>
      </w:r>
      <w:r w:rsidRPr="008F1805">
        <w:rPr>
          <w:color w:val="231F20"/>
          <w:spacing w:val="-1"/>
        </w:rPr>
        <w:t>уменьшения</w:t>
      </w:r>
      <w:r w:rsidRPr="008F1805">
        <w:rPr>
          <w:color w:val="231F20"/>
          <w:spacing w:val="16"/>
        </w:rPr>
        <w:t xml:space="preserve"> </w:t>
      </w:r>
      <w:r w:rsidRPr="008F1805">
        <w:rPr>
          <w:color w:val="231F20"/>
          <w:spacing w:val="-2"/>
        </w:rPr>
        <w:t>затрат</w:t>
      </w:r>
      <w:r w:rsidRPr="008F1805">
        <w:rPr>
          <w:color w:val="231F20"/>
          <w:spacing w:val="16"/>
        </w:rPr>
        <w:t xml:space="preserve"> </w:t>
      </w:r>
      <w:r w:rsidRPr="008F1805">
        <w:rPr>
          <w:color w:val="231F20"/>
        </w:rPr>
        <w:t>на</w:t>
      </w:r>
      <w:r w:rsidRPr="008F1805">
        <w:rPr>
          <w:color w:val="231F20"/>
          <w:spacing w:val="16"/>
        </w:rPr>
        <w:t xml:space="preserve"> </w:t>
      </w:r>
      <w:r w:rsidRPr="008F1805">
        <w:rPr>
          <w:color w:val="231F20"/>
        </w:rPr>
        <w:t>ликвидацию</w:t>
      </w:r>
      <w:r w:rsidRPr="008F1805">
        <w:rPr>
          <w:color w:val="231F20"/>
          <w:spacing w:val="43"/>
        </w:rPr>
        <w:t xml:space="preserve"> </w:t>
      </w:r>
      <w:r w:rsidRPr="008F1805">
        <w:rPr>
          <w:color w:val="231F20"/>
        </w:rPr>
        <w:t xml:space="preserve">последствий </w:t>
      </w:r>
      <w:r w:rsidRPr="008F1805">
        <w:rPr>
          <w:color w:val="231F20"/>
          <w:spacing w:val="-1"/>
        </w:rPr>
        <w:t>проявления</w:t>
      </w:r>
      <w:r w:rsidRPr="008F1805">
        <w:rPr>
          <w:color w:val="231F20"/>
        </w:rPr>
        <w:t xml:space="preserve"> </w:t>
      </w:r>
      <w:r w:rsidRPr="008F1805">
        <w:rPr>
          <w:color w:val="231F20"/>
          <w:spacing w:val="-1"/>
        </w:rPr>
        <w:t>факторов</w:t>
      </w:r>
      <w:r w:rsidRPr="008F1805">
        <w:rPr>
          <w:color w:val="231F20"/>
        </w:rPr>
        <w:t xml:space="preserve"> </w:t>
      </w:r>
      <w:r w:rsidRPr="008F1805">
        <w:rPr>
          <w:color w:val="231F20"/>
          <w:spacing w:val="-1"/>
        </w:rPr>
        <w:t>риска;</w:t>
      </w:r>
    </w:p>
    <w:p w:rsidR="00543515" w:rsidRPr="008F1805" w:rsidRDefault="00543515" w:rsidP="00FC6BF3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42" w:line="246" w:lineRule="auto"/>
        <w:ind w:right="118" w:firstLine="397"/>
        <w:jc w:val="both"/>
        <w:rPr>
          <w:color w:val="000000"/>
        </w:rPr>
      </w:pPr>
      <w:r w:rsidRPr="008F1805">
        <w:rPr>
          <w:color w:val="231F20"/>
          <w:spacing w:val="-3"/>
        </w:rPr>
        <w:t>формировать</w:t>
      </w:r>
      <w:r w:rsidRPr="008F1805">
        <w:rPr>
          <w:color w:val="231F20"/>
          <w:spacing w:val="-10"/>
        </w:rPr>
        <w:t xml:space="preserve"> </w:t>
      </w:r>
      <w:r w:rsidRPr="008F1805">
        <w:rPr>
          <w:color w:val="231F20"/>
          <w:spacing w:val="-3"/>
        </w:rPr>
        <w:t>информационную</w:t>
      </w:r>
      <w:r w:rsidRPr="008F1805">
        <w:rPr>
          <w:color w:val="231F20"/>
          <w:spacing w:val="-10"/>
        </w:rPr>
        <w:t xml:space="preserve"> </w:t>
      </w:r>
      <w:r w:rsidRPr="008F1805">
        <w:rPr>
          <w:color w:val="231F20"/>
          <w:spacing w:val="-3"/>
        </w:rPr>
        <w:t>базу</w:t>
      </w:r>
      <w:r w:rsidRPr="008F1805">
        <w:rPr>
          <w:color w:val="231F20"/>
          <w:spacing w:val="-10"/>
        </w:rPr>
        <w:t xml:space="preserve"> </w:t>
      </w:r>
      <w:r w:rsidRPr="008F1805">
        <w:rPr>
          <w:color w:val="231F20"/>
          <w:spacing w:val="-2"/>
        </w:rPr>
        <w:t>для</w:t>
      </w:r>
      <w:r w:rsidRPr="008F1805">
        <w:rPr>
          <w:color w:val="231F20"/>
          <w:spacing w:val="-10"/>
        </w:rPr>
        <w:t xml:space="preserve"> </w:t>
      </w:r>
      <w:r w:rsidRPr="008F1805">
        <w:rPr>
          <w:color w:val="231F20"/>
          <w:spacing w:val="-2"/>
        </w:rPr>
        <w:t>принятия</w:t>
      </w:r>
      <w:r w:rsidRPr="008F1805">
        <w:rPr>
          <w:color w:val="231F20"/>
          <w:spacing w:val="-10"/>
        </w:rPr>
        <w:t xml:space="preserve"> </w:t>
      </w:r>
      <w:r w:rsidRPr="008F1805">
        <w:rPr>
          <w:color w:val="231F20"/>
          <w:spacing w:val="-2"/>
        </w:rPr>
        <w:t>управлен</w:t>
      </w:r>
      <w:r w:rsidRPr="008F1805">
        <w:rPr>
          <w:color w:val="231F20"/>
          <w:spacing w:val="-1"/>
        </w:rPr>
        <w:t>ческих</w:t>
      </w:r>
      <w:r w:rsidRPr="008F1805">
        <w:rPr>
          <w:color w:val="231F20"/>
          <w:spacing w:val="-3"/>
        </w:rPr>
        <w:t xml:space="preserve"> </w:t>
      </w:r>
      <w:r w:rsidRPr="008F1805">
        <w:rPr>
          <w:color w:val="231F20"/>
          <w:spacing w:val="-2"/>
        </w:rPr>
        <w:t>решений</w:t>
      </w:r>
      <w:r w:rsidRPr="008F1805">
        <w:rPr>
          <w:color w:val="231F20"/>
          <w:spacing w:val="-3"/>
        </w:rPr>
        <w:t xml:space="preserve"> </w:t>
      </w:r>
      <w:r w:rsidRPr="008F1805">
        <w:rPr>
          <w:color w:val="231F20"/>
        </w:rPr>
        <w:t>с</w:t>
      </w:r>
      <w:r w:rsidRPr="008F1805">
        <w:rPr>
          <w:color w:val="231F20"/>
          <w:spacing w:val="-3"/>
        </w:rPr>
        <w:t xml:space="preserve"> учетом </w:t>
      </w:r>
      <w:r w:rsidRPr="008F1805">
        <w:rPr>
          <w:color w:val="231F20"/>
          <w:spacing w:val="-4"/>
        </w:rPr>
        <w:t>возможного</w:t>
      </w:r>
      <w:r w:rsidRPr="008F1805">
        <w:rPr>
          <w:color w:val="231F20"/>
          <w:spacing w:val="-3"/>
        </w:rPr>
        <w:t xml:space="preserve"> проявления факторов риска;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1"/>
        <w:ind w:right="118" w:firstLine="397"/>
        <w:jc w:val="both"/>
        <w:rPr>
          <w:color w:val="000000"/>
        </w:rPr>
      </w:pPr>
      <w:r>
        <w:rPr>
          <w:color w:val="231F20"/>
          <w:spacing w:val="-2"/>
        </w:rPr>
        <w:t>разрабатывать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методические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2"/>
        </w:rPr>
        <w:t>рекомендации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выявлению</w:t>
      </w:r>
      <w:r>
        <w:rPr>
          <w:color w:val="231F20"/>
          <w:spacing w:val="61"/>
        </w:rPr>
        <w:t xml:space="preserve"> </w:t>
      </w:r>
      <w:r>
        <w:rPr>
          <w:color w:val="231F20"/>
          <w:spacing w:val="-1"/>
        </w:rPr>
        <w:t>факторов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построению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профиля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промышленного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пред-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приятия</w:t>
      </w:r>
    </w:p>
    <w:p w:rsidR="00543515" w:rsidRDefault="00543515">
      <w:pPr>
        <w:pStyle w:val="a3"/>
        <w:kinsoku w:val="0"/>
        <w:overflowPunct w:val="0"/>
        <w:spacing w:before="1"/>
        <w:ind w:right="118"/>
        <w:jc w:val="both"/>
        <w:rPr>
          <w:color w:val="000000"/>
        </w:rPr>
      </w:pPr>
      <w:r>
        <w:rPr>
          <w:color w:val="231F20"/>
          <w:spacing w:val="-2"/>
        </w:rPr>
        <w:t xml:space="preserve">Существует </w:t>
      </w:r>
      <w:r>
        <w:rPr>
          <w:color w:val="231F20"/>
          <w:spacing w:val="-1"/>
        </w:rPr>
        <w:t>множество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3"/>
        </w:rPr>
        <w:t>подходов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 xml:space="preserve">классификации </w:t>
      </w:r>
      <w:r>
        <w:rPr>
          <w:color w:val="231F20"/>
          <w:spacing w:val="-2"/>
        </w:rPr>
        <w:t xml:space="preserve">рисков. </w:t>
      </w:r>
      <w:r>
        <w:rPr>
          <w:color w:val="231F20"/>
        </w:rPr>
        <w:t>Рас-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смотрим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наиболее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важные</w:t>
      </w:r>
      <w:r>
        <w:rPr>
          <w:color w:val="231F20"/>
        </w:rPr>
        <w:t xml:space="preserve"> из них.</w:t>
      </w:r>
    </w:p>
    <w:p w:rsidR="00543515" w:rsidRDefault="00543515">
      <w:pPr>
        <w:pStyle w:val="a3"/>
        <w:numPr>
          <w:ilvl w:val="0"/>
          <w:numId w:val="26"/>
        </w:numPr>
        <w:tabs>
          <w:tab w:val="left" w:pos="821"/>
        </w:tabs>
        <w:kinsoku w:val="0"/>
        <w:overflowPunct w:val="0"/>
        <w:spacing w:before="1"/>
        <w:ind w:right="118" w:firstLine="397"/>
        <w:jc w:val="both"/>
        <w:rPr>
          <w:color w:val="000000"/>
        </w:rPr>
      </w:pPr>
      <w:r>
        <w:rPr>
          <w:i/>
          <w:iCs/>
          <w:color w:val="231F20"/>
        </w:rPr>
        <w:t>По</w:t>
      </w:r>
      <w:r>
        <w:rPr>
          <w:i/>
          <w:iCs/>
          <w:color w:val="231F20"/>
          <w:spacing w:val="48"/>
        </w:rPr>
        <w:t xml:space="preserve"> </w:t>
      </w:r>
      <w:r>
        <w:rPr>
          <w:i/>
          <w:iCs/>
          <w:color w:val="231F20"/>
          <w:spacing w:val="-1"/>
        </w:rPr>
        <w:t>времени</w:t>
      </w:r>
      <w:r>
        <w:rPr>
          <w:i/>
          <w:iCs/>
          <w:color w:val="231F20"/>
          <w:spacing w:val="48"/>
        </w:rPr>
        <w:t xml:space="preserve"> </w:t>
      </w:r>
      <w:r>
        <w:rPr>
          <w:i/>
          <w:iCs/>
          <w:color w:val="231F20"/>
          <w:spacing w:val="-1"/>
        </w:rPr>
        <w:t>возникновения</w:t>
      </w:r>
      <w:r>
        <w:rPr>
          <w:i/>
          <w:iCs/>
          <w:color w:val="231F20"/>
          <w:spacing w:val="48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1"/>
        </w:rPr>
        <w:t>подразделяются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рет-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роспективные,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текущие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перспективные.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Анализ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ретроспективных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рисков,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характера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способов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снижения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дает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более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точно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прогнозировать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текущие</w:t>
      </w:r>
      <w:r>
        <w:rPr>
          <w:color w:val="231F20"/>
        </w:rPr>
        <w:t xml:space="preserve"> и </w:t>
      </w:r>
      <w:r>
        <w:rPr>
          <w:color w:val="231F20"/>
          <w:spacing w:val="-1"/>
        </w:rPr>
        <w:t>перспективные</w:t>
      </w:r>
      <w:r>
        <w:rPr>
          <w:color w:val="231F20"/>
        </w:rPr>
        <w:t xml:space="preserve"> риски</w:t>
      </w:r>
    </w:p>
    <w:p w:rsidR="00543515" w:rsidRDefault="00543515">
      <w:pPr>
        <w:pStyle w:val="a3"/>
        <w:numPr>
          <w:ilvl w:val="0"/>
          <w:numId w:val="26"/>
        </w:numPr>
        <w:tabs>
          <w:tab w:val="left" w:pos="821"/>
        </w:tabs>
        <w:kinsoku w:val="0"/>
        <w:overflowPunct w:val="0"/>
        <w:spacing w:before="1"/>
        <w:ind w:right="117" w:firstLine="397"/>
        <w:jc w:val="both"/>
        <w:rPr>
          <w:color w:val="000000"/>
        </w:rPr>
      </w:pPr>
      <w:r>
        <w:rPr>
          <w:i/>
          <w:iCs/>
          <w:color w:val="231F20"/>
        </w:rPr>
        <w:t>По</w:t>
      </w:r>
      <w:r>
        <w:rPr>
          <w:i/>
          <w:iCs/>
          <w:color w:val="231F20"/>
          <w:spacing w:val="-15"/>
        </w:rPr>
        <w:t xml:space="preserve"> </w:t>
      </w:r>
      <w:r>
        <w:rPr>
          <w:i/>
          <w:iCs/>
          <w:color w:val="231F20"/>
          <w:spacing w:val="-1"/>
        </w:rPr>
        <w:t>факторам</w:t>
      </w:r>
      <w:r>
        <w:rPr>
          <w:i/>
          <w:iCs/>
          <w:color w:val="231F20"/>
          <w:spacing w:val="-15"/>
        </w:rPr>
        <w:t xml:space="preserve"> </w:t>
      </w:r>
      <w:r>
        <w:rPr>
          <w:i/>
          <w:iCs/>
          <w:color w:val="231F20"/>
          <w:spacing w:val="-1"/>
        </w:rPr>
        <w:t>возникновения</w:t>
      </w:r>
      <w:r>
        <w:rPr>
          <w:i/>
          <w:iCs/>
          <w:color w:val="231F20"/>
          <w:spacing w:val="-15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делятся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политические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экономические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(коммерческие).</w:t>
      </w:r>
      <w:r>
        <w:rPr>
          <w:color w:val="231F20"/>
          <w:spacing w:val="3"/>
        </w:rPr>
        <w:t xml:space="preserve"> </w:t>
      </w:r>
      <w:r>
        <w:rPr>
          <w:i/>
          <w:iCs/>
          <w:color w:val="231F20"/>
          <w:spacing w:val="-1"/>
        </w:rPr>
        <w:t>Политические</w:t>
      </w:r>
      <w:r>
        <w:rPr>
          <w:i/>
          <w:iCs/>
          <w:color w:val="231F20"/>
          <w:spacing w:val="3"/>
        </w:rPr>
        <w:t xml:space="preserve"> </w:t>
      </w:r>
      <w:r>
        <w:rPr>
          <w:i/>
          <w:iCs/>
          <w:color w:val="231F20"/>
        </w:rPr>
        <w:t>риски</w:t>
      </w:r>
      <w:r>
        <w:rPr>
          <w:i/>
          <w:iCs/>
          <w:color w:val="231F20"/>
          <w:spacing w:val="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риски,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обусловленные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политической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обстановкой,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влияющей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предпри-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нимательскую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(закрытие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границ,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запрет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вывоз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то-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варов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другие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страны,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военные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действия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3"/>
        </w:rPr>
        <w:t>т.д.).</w:t>
      </w:r>
      <w:r>
        <w:rPr>
          <w:color w:val="231F20"/>
          <w:spacing w:val="40"/>
        </w:rPr>
        <w:t xml:space="preserve"> </w:t>
      </w:r>
      <w:r>
        <w:rPr>
          <w:i/>
          <w:iCs/>
          <w:color w:val="231F20"/>
          <w:spacing w:val="-2"/>
        </w:rPr>
        <w:t>Экономические</w:t>
      </w:r>
      <w:r>
        <w:rPr>
          <w:i/>
          <w:iCs/>
          <w:color w:val="231F20"/>
          <w:spacing w:val="27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5"/>
        </w:rPr>
        <w:t>это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5"/>
        </w:rPr>
        <w:t>риски,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6"/>
        </w:rPr>
        <w:t>обусловленные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6"/>
        </w:rPr>
        <w:t>неблагоприятными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5"/>
        </w:rPr>
        <w:t>изменениями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7"/>
        </w:rPr>
        <w:t>экономике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5"/>
        </w:rPr>
        <w:t>предприятия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>или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7"/>
        </w:rPr>
        <w:t>экономике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>страны.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5"/>
        </w:rPr>
        <w:t>Наиболее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>распростра-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5"/>
        </w:rPr>
        <w:t>ненные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виды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6"/>
        </w:rPr>
        <w:t>экономических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6"/>
        </w:rPr>
        <w:t>рисков: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5"/>
        </w:rPr>
        <w:t>изменение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7"/>
        </w:rPr>
        <w:t>конъюнктуры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5"/>
        </w:rPr>
        <w:t>рынка,</w:t>
      </w:r>
      <w:r>
        <w:rPr>
          <w:color w:val="231F20"/>
          <w:spacing w:val="61"/>
        </w:rPr>
        <w:t xml:space="preserve"> </w:t>
      </w:r>
      <w:r>
        <w:rPr>
          <w:color w:val="231F20"/>
          <w:spacing w:val="-5"/>
        </w:rPr>
        <w:t>низкая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ликвидность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предприятия,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изменение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уровня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управления</w:t>
      </w:r>
    </w:p>
    <w:p w:rsidR="00543515" w:rsidRDefault="00543515">
      <w:pPr>
        <w:pStyle w:val="a3"/>
        <w:numPr>
          <w:ilvl w:val="0"/>
          <w:numId w:val="26"/>
        </w:numPr>
        <w:tabs>
          <w:tab w:val="left" w:pos="821"/>
          <w:tab w:val="left" w:pos="1676"/>
        </w:tabs>
        <w:kinsoku w:val="0"/>
        <w:overflowPunct w:val="0"/>
        <w:spacing w:before="1"/>
        <w:ind w:right="118" w:firstLine="397"/>
        <w:jc w:val="both"/>
        <w:rPr>
          <w:color w:val="000000"/>
        </w:rPr>
      </w:pPr>
      <w:r>
        <w:rPr>
          <w:i/>
          <w:iCs/>
          <w:color w:val="231F20"/>
        </w:rPr>
        <w:t>По</w:t>
      </w:r>
      <w:r>
        <w:rPr>
          <w:i/>
          <w:iCs/>
          <w:color w:val="231F20"/>
          <w:spacing w:val="14"/>
        </w:rPr>
        <w:t xml:space="preserve"> </w:t>
      </w:r>
      <w:r>
        <w:rPr>
          <w:i/>
          <w:iCs/>
          <w:color w:val="231F20"/>
          <w:spacing w:val="-1"/>
        </w:rPr>
        <w:t>характеру</w:t>
      </w:r>
      <w:r>
        <w:rPr>
          <w:i/>
          <w:iCs/>
          <w:color w:val="231F20"/>
          <w:spacing w:val="14"/>
        </w:rPr>
        <w:t xml:space="preserve"> </w:t>
      </w:r>
      <w:r>
        <w:rPr>
          <w:i/>
          <w:iCs/>
          <w:color w:val="231F20"/>
          <w:spacing w:val="-1"/>
        </w:rPr>
        <w:t>учета</w:t>
      </w:r>
      <w:r>
        <w:rPr>
          <w:i/>
          <w:iCs/>
          <w:color w:val="231F20"/>
          <w:spacing w:val="14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делятся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внешние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внутрен-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ние.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К</w:t>
      </w:r>
      <w:r>
        <w:rPr>
          <w:color w:val="231F20"/>
        </w:rPr>
        <w:tab/>
        <w:t>относятся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риски,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непосредственно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связанные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деятельностью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предприятия.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7"/>
        </w:rPr>
        <w:t xml:space="preserve"> </w:t>
      </w:r>
      <w:r>
        <w:rPr>
          <w:i/>
          <w:iCs/>
          <w:color w:val="231F20"/>
        </w:rPr>
        <w:t>внутренним</w:t>
      </w:r>
      <w:r>
        <w:rPr>
          <w:i/>
          <w:iCs/>
          <w:color w:val="231F20"/>
          <w:spacing w:val="7"/>
        </w:rPr>
        <w:t xml:space="preserve"> </w:t>
      </w:r>
      <w:r>
        <w:rPr>
          <w:color w:val="231F20"/>
        </w:rPr>
        <w:t>относятся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риски,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обус-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ловленные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деятельностью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самого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предприятия.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уровень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вли-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яет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компетентность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3"/>
        </w:rPr>
        <w:t>руководства,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стратегии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тактики,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дру-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гие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факторы: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техническое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оснащение,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уровень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производительности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3"/>
        </w:rPr>
        <w:t>труда,</w:t>
      </w:r>
      <w:r>
        <w:rPr>
          <w:color w:val="231F20"/>
        </w:rPr>
        <w:t xml:space="preserve"> специализация</w:t>
      </w:r>
    </w:p>
    <w:p w:rsidR="00543515" w:rsidRDefault="00543515" w:rsidP="00FC6BF3">
      <w:pPr>
        <w:pStyle w:val="a3"/>
        <w:numPr>
          <w:ilvl w:val="0"/>
          <w:numId w:val="26"/>
        </w:numPr>
        <w:tabs>
          <w:tab w:val="left" w:pos="821"/>
        </w:tabs>
        <w:kinsoku w:val="0"/>
        <w:overflowPunct w:val="0"/>
        <w:spacing w:before="1"/>
        <w:ind w:right="118" w:firstLine="397"/>
        <w:jc w:val="both"/>
        <w:rPr>
          <w:color w:val="000000"/>
        </w:rPr>
      </w:pPr>
      <w:r>
        <w:rPr>
          <w:i/>
          <w:iCs/>
          <w:color w:val="231F20"/>
        </w:rPr>
        <w:t>По</w:t>
      </w:r>
      <w:r>
        <w:rPr>
          <w:i/>
          <w:iCs/>
          <w:color w:val="231F20"/>
          <w:spacing w:val="14"/>
        </w:rPr>
        <w:t xml:space="preserve"> </w:t>
      </w:r>
      <w:r>
        <w:rPr>
          <w:i/>
          <w:iCs/>
          <w:color w:val="231F20"/>
          <w:spacing w:val="-3"/>
        </w:rPr>
        <w:t>возможному</w:t>
      </w:r>
      <w:r>
        <w:rPr>
          <w:i/>
          <w:iCs/>
          <w:color w:val="231F20"/>
          <w:spacing w:val="14"/>
        </w:rPr>
        <w:t xml:space="preserve"> </w:t>
      </w:r>
      <w:r>
        <w:rPr>
          <w:i/>
          <w:iCs/>
          <w:color w:val="231F20"/>
          <w:spacing w:val="-2"/>
        </w:rPr>
        <w:t>результату</w:t>
      </w:r>
      <w:r>
        <w:rPr>
          <w:i/>
          <w:iCs/>
          <w:color w:val="231F20"/>
          <w:spacing w:val="14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подразделяются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чис-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тые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 xml:space="preserve">спекулятивные. </w:t>
      </w:r>
      <w:r>
        <w:rPr>
          <w:i/>
          <w:iCs/>
          <w:color w:val="231F20"/>
        </w:rPr>
        <w:t>Чистые</w:t>
      </w:r>
      <w:r>
        <w:rPr>
          <w:i/>
          <w:iCs/>
          <w:color w:val="231F20"/>
          <w:spacing w:val="-2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-2"/>
        </w:rPr>
        <w:t xml:space="preserve"> почти всегда </w:t>
      </w:r>
      <w:r>
        <w:rPr>
          <w:color w:val="231F20"/>
        </w:rPr>
        <w:t>несут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потери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предпринимательской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деятельности.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Причинами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чистых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lastRenderedPageBreak/>
        <w:t>быть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стихийные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бедствия,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войны,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аварии,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неблагоприятная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конъюнктура.</w:t>
      </w:r>
      <w:r>
        <w:rPr>
          <w:color w:val="231F20"/>
        </w:rPr>
        <w:t xml:space="preserve"> </w:t>
      </w:r>
      <w:r>
        <w:rPr>
          <w:i/>
          <w:iCs/>
          <w:color w:val="231F20"/>
          <w:spacing w:val="-1"/>
        </w:rPr>
        <w:t>Спекулятивные</w:t>
      </w:r>
      <w:r>
        <w:rPr>
          <w:i/>
          <w:iCs/>
          <w:color w:val="231F20"/>
        </w:rPr>
        <w:t xml:space="preserve"> </w:t>
      </w:r>
      <w:r>
        <w:rPr>
          <w:color w:val="231F20"/>
        </w:rPr>
        <w:t xml:space="preserve">риски могут </w:t>
      </w:r>
      <w:r>
        <w:rPr>
          <w:color w:val="231F20"/>
          <w:spacing w:val="1"/>
        </w:rPr>
        <w:t>нести</w:t>
      </w:r>
      <w:r>
        <w:rPr>
          <w:color w:val="231F20"/>
        </w:rPr>
        <w:t xml:space="preserve"> в </w:t>
      </w:r>
      <w:r>
        <w:rPr>
          <w:color w:val="231F20"/>
          <w:spacing w:val="-1"/>
        </w:rPr>
        <w:t>себе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потери,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 xml:space="preserve">так и </w:t>
      </w:r>
      <w:r>
        <w:rPr>
          <w:color w:val="231F20"/>
          <w:spacing w:val="-1"/>
        </w:rPr>
        <w:t>дополнительную</w:t>
      </w:r>
      <w:r>
        <w:rPr>
          <w:color w:val="231F20"/>
        </w:rPr>
        <w:t xml:space="preserve"> прибыль.</w:t>
      </w:r>
    </w:p>
    <w:p w:rsidR="00543515" w:rsidRDefault="00543515" w:rsidP="00FC6BF3">
      <w:pPr>
        <w:pStyle w:val="a3"/>
        <w:numPr>
          <w:ilvl w:val="0"/>
          <w:numId w:val="26"/>
        </w:numPr>
        <w:tabs>
          <w:tab w:val="left" w:pos="821"/>
        </w:tabs>
        <w:kinsoku w:val="0"/>
        <w:overflowPunct w:val="0"/>
        <w:spacing w:before="1"/>
        <w:ind w:right="118" w:firstLine="397"/>
        <w:jc w:val="both"/>
        <w:rPr>
          <w:color w:val="000000"/>
        </w:rPr>
      </w:pPr>
      <w:r>
        <w:rPr>
          <w:i/>
          <w:iCs/>
          <w:color w:val="231F20"/>
        </w:rPr>
        <w:t>По</w:t>
      </w:r>
      <w:r>
        <w:rPr>
          <w:i/>
          <w:iCs/>
          <w:color w:val="231F20"/>
          <w:spacing w:val="49"/>
        </w:rPr>
        <w:t xml:space="preserve"> </w:t>
      </w:r>
      <w:r>
        <w:rPr>
          <w:i/>
          <w:iCs/>
          <w:color w:val="231F20"/>
        </w:rPr>
        <w:t>причине</w:t>
      </w:r>
      <w:r>
        <w:rPr>
          <w:i/>
          <w:iCs/>
          <w:color w:val="231F20"/>
          <w:spacing w:val="49"/>
        </w:rPr>
        <w:t xml:space="preserve"> </w:t>
      </w:r>
      <w:r>
        <w:rPr>
          <w:i/>
          <w:iCs/>
          <w:color w:val="231F20"/>
          <w:spacing w:val="-1"/>
        </w:rPr>
        <w:t>возникновения</w:t>
      </w:r>
      <w:r>
        <w:rPr>
          <w:color w:val="231F20"/>
          <w:spacing w:val="-1"/>
        </w:rPr>
        <w:t>,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9"/>
        </w:rPr>
        <w:t>т.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е.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зависимости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сферы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возникновения,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например,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производственные,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коммерческие,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поли-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тические,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экологические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другие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риски.</w:t>
      </w:r>
      <w:r>
        <w:rPr>
          <w:color w:val="231F20"/>
          <w:spacing w:val="17"/>
        </w:rPr>
        <w:t xml:space="preserve"> </w:t>
      </w:r>
      <w:r>
        <w:rPr>
          <w:i/>
          <w:iCs/>
          <w:color w:val="231F20"/>
          <w:spacing w:val="-1"/>
        </w:rPr>
        <w:t>Производственный</w:t>
      </w:r>
    </w:p>
    <w:p w:rsidR="00543515" w:rsidRDefault="00543515" w:rsidP="00FC6BF3">
      <w:pPr>
        <w:pStyle w:val="a3"/>
        <w:kinsoku w:val="0"/>
        <w:overflowPunct w:val="0"/>
        <w:spacing w:before="1" w:line="246" w:lineRule="auto"/>
        <w:ind w:right="118" w:firstLine="0"/>
        <w:jc w:val="both"/>
        <w:rPr>
          <w:color w:val="000000"/>
        </w:rPr>
      </w:pPr>
      <w:r>
        <w:rPr>
          <w:color w:val="231F20"/>
        </w:rPr>
        <w:t>риск,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обусловленный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чисто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производственными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факторами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(брак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производстве,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неисправность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оборудования).</w:t>
      </w:r>
      <w:r>
        <w:rPr>
          <w:color w:val="231F20"/>
          <w:spacing w:val="40"/>
        </w:rPr>
        <w:t xml:space="preserve"> </w:t>
      </w:r>
      <w:r>
        <w:rPr>
          <w:i/>
          <w:iCs/>
          <w:color w:val="231F20"/>
          <w:spacing w:val="-2"/>
        </w:rPr>
        <w:t>Коммерческий</w:t>
      </w:r>
      <w:r w:rsidR="00FC6BF3">
        <w:rPr>
          <w:i/>
          <w:iCs/>
          <w:color w:val="231F20"/>
          <w:spacing w:val="-2"/>
        </w:rPr>
        <w:t xml:space="preserve"> </w:t>
      </w:r>
      <w:r>
        <w:rPr>
          <w:color w:val="231F20"/>
        </w:rPr>
        <w:t>ри</w:t>
      </w:r>
      <w:r>
        <w:rPr>
          <w:color w:val="231F20"/>
          <w:spacing w:val="-3"/>
        </w:rPr>
        <w:t>ск</w:t>
      </w:r>
      <w:r>
        <w:rPr>
          <w:color w:val="231F20"/>
        </w:rPr>
        <w:t>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в</w:t>
      </w:r>
      <w:r>
        <w:rPr>
          <w:color w:val="231F20"/>
          <w:spacing w:val="-3"/>
        </w:rPr>
        <w:t>озни</w:t>
      </w:r>
      <w:r>
        <w:rPr>
          <w:color w:val="231F20"/>
          <w:spacing w:val="-6"/>
        </w:rPr>
        <w:t>к</w:t>
      </w:r>
      <w:r>
        <w:rPr>
          <w:color w:val="231F20"/>
          <w:spacing w:val="-3"/>
        </w:rPr>
        <w:t>ающи</w:t>
      </w:r>
      <w:r>
        <w:rPr>
          <w:color w:val="231F20"/>
        </w:rPr>
        <w:t>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проц</w:t>
      </w:r>
      <w:r>
        <w:rPr>
          <w:color w:val="231F20"/>
          <w:spacing w:val="3"/>
        </w:rPr>
        <w:t>е</w:t>
      </w:r>
      <w:r>
        <w:rPr>
          <w:color w:val="231F20"/>
          <w:spacing w:val="-3"/>
        </w:rPr>
        <w:t>с</w:t>
      </w:r>
      <w:r>
        <w:rPr>
          <w:color w:val="231F20"/>
        </w:rPr>
        <w:t>се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р</w:t>
      </w:r>
      <w:r>
        <w:rPr>
          <w:color w:val="231F20"/>
        </w:rPr>
        <w:t>е</w:t>
      </w:r>
      <w:r>
        <w:rPr>
          <w:color w:val="231F20"/>
          <w:spacing w:val="-1"/>
        </w:rPr>
        <w:t>а</w:t>
      </w:r>
      <w:r>
        <w:rPr>
          <w:color w:val="231F20"/>
          <w:spacing w:val="-3"/>
        </w:rPr>
        <w:t>лизаци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6"/>
        </w:rPr>
        <w:t>т</w:t>
      </w:r>
      <w:r>
        <w:rPr>
          <w:color w:val="231F20"/>
          <w:spacing w:val="-3"/>
        </w:rPr>
        <w:t>о</w:t>
      </w:r>
      <w:r>
        <w:rPr>
          <w:color w:val="231F20"/>
          <w:spacing w:val="-6"/>
        </w:rPr>
        <w:t>в</w:t>
      </w:r>
      <w:r>
        <w:rPr>
          <w:color w:val="231F20"/>
          <w:spacing w:val="-3"/>
        </w:rPr>
        <w:t>аро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услу</w:t>
      </w:r>
      <w:r>
        <w:rPr>
          <w:color w:val="231F20"/>
          <w:spacing w:val="-28"/>
        </w:rPr>
        <w:t>г</w:t>
      </w:r>
      <w:r>
        <w:rPr>
          <w:color w:val="231F20"/>
        </w:rPr>
        <w:t>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произ</w:t>
      </w:r>
      <w:r>
        <w:rPr>
          <w:color w:val="231F20"/>
          <w:spacing w:val="-4"/>
        </w:rPr>
        <w:t>в</w:t>
      </w:r>
      <w:r>
        <w:rPr>
          <w:color w:val="231F20"/>
          <w:spacing w:val="-3"/>
        </w:rPr>
        <w:t>о</w:t>
      </w:r>
      <w:r>
        <w:rPr>
          <w:color w:val="231F20"/>
        </w:rPr>
        <w:t xml:space="preserve">- </w:t>
      </w:r>
      <w:r>
        <w:rPr>
          <w:color w:val="231F20"/>
          <w:spacing w:val="-3"/>
        </w:rPr>
        <w:t>денных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или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3"/>
        </w:rPr>
        <w:t>закупленных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4"/>
        </w:rPr>
        <w:t>предпринимателем.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4"/>
        </w:rPr>
        <w:t>Его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3"/>
        </w:rPr>
        <w:t>причинами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3"/>
        </w:rPr>
        <w:t>могут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3"/>
        </w:rPr>
        <w:t>быть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3"/>
        </w:rPr>
        <w:t>неопределенность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спроса,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3"/>
        </w:rPr>
        <w:t>изменения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5"/>
        </w:rPr>
        <w:t>конъюнктуры,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3"/>
        </w:rPr>
        <w:t>завышен-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2"/>
        </w:rPr>
        <w:t>ная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3"/>
        </w:rPr>
        <w:t>цена</w:t>
      </w:r>
      <w:r>
        <w:rPr>
          <w:color w:val="231F20"/>
          <w:spacing w:val="15"/>
        </w:rPr>
        <w:t xml:space="preserve"> </w:t>
      </w:r>
      <w:r>
        <w:rPr>
          <w:i/>
          <w:iCs/>
          <w:color w:val="231F20"/>
          <w:spacing w:val="-4"/>
        </w:rPr>
        <w:t>Финансовый</w:t>
      </w:r>
      <w:r>
        <w:rPr>
          <w:i/>
          <w:iCs/>
          <w:color w:val="231F20"/>
          <w:spacing w:val="17"/>
        </w:rPr>
        <w:t xml:space="preserve"> </w:t>
      </w:r>
      <w:r>
        <w:rPr>
          <w:color w:val="231F20"/>
          <w:spacing w:val="-3"/>
        </w:rPr>
        <w:t>риск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3"/>
        </w:rPr>
        <w:t>связан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3"/>
        </w:rPr>
        <w:t>невыполнением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3"/>
        </w:rPr>
        <w:t>фирмой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3"/>
        </w:rPr>
        <w:t>своих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3"/>
        </w:rPr>
        <w:t>финансовых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4"/>
        </w:rPr>
        <w:t>обязательств.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3"/>
        </w:rPr>
        <w:t>Причинами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3"/>
        </w:rPr>
        <w:t>возникновения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4"/>
        </w:rPr>
        <w:t>финансового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3"/>
        </w:rPr>
        <w:t>риска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3"/>
        </w:rPr>
        <w:t>могут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3"/>
        </w:rPr>
        <w:t>быть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3"/>
        </w:rPr>
        <w:t>обесценивание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3"/>
        </w:rPr>
        <w:t>ценных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5"/>
        </w:rPr>
        <w:t>бумаг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4"/>
        </w:rPr>
        <w:t>(активов),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неосущест-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3"/>
        </w:rPr>
        <w:t>вление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4"/>
        </w:rPr>
        <w:t>платежей.</w:t>
      </w:r>
      <w:r>
        <w:rPr>
          <w:color w:val="231F20"/>
          <w:spacing w:val="7"/>
        </w:rPr>
        <w:t xml:space="preserve"> </w:t>
      </w:r>
      <w:r>
        <w:rPr>
          <w:i/>
          <w:iCs/>
          <w:color w:val="231F20"/>
          <w:spacing w:val="-4"/>
        </w:rPr>
        <w:t>Страховой</w:t>
      </w:r>
      <w:r>
        <w:rPr>
          <w:i/>
          <w:iCs/>
          <w:color w:val="231F20"/>
          <w:spacing w:val="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это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риск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наступления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предусмотрен-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4"/>
        </w:rPr>
        <w:t>ного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условиями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страхования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события,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5"/>
        </w:rPr>
        <w:t>результате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чего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страховщик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4"/>
        </w:rPr>
        <w:t>обязан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выплатить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страховую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8"/>
        </w:rPr>
        <w:t>сумму.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3"/>
        </w:rPr>
        <w:t>Причинами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страхового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3"/>
        </w:rPr>
        <w:t>риска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мо-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2"/>
        </w:rPr>
        <w:t>гут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быть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неправильно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определенные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страховые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тарифы.</w:t>
      </w:r>
    </w:p>
    <w:p w:rsidR="00543515" w:rsidRDefault="00543515" w:rsidP="00FC6BF3">
      <w:pPr>
        <w:pStyle w:val="a3"/>
        <w:numPr>
          <w:ilvl w:val="0"/>
          <w:numId w:val="26"/>
        </w:numPr>
        <w:tabs>
          <w:tab w:val="left" w:pos="821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i/>
          <w:iCs/>
          <w:color w:val="231F20"/>
        </w:rPr>
        <w:t>По</w:t>
      </w:r>
      <w:r>
        <w:rPr>
          <w:i/>
          <w:iCs/>
          <w:color w:val="231F20"/>
          <w:spacing w:val="39"/>
        </w:rPr>
        <w:t xml:space="preserve"> </w:t>
      </w:r>
      <w:r>
        <w:rPr>
          <w:i/>
          <w:iCs/>
          <w:color w:val="231F20"/>
        </w:rPr>
        <w:t>степени</w:t>
      </w:r>
      <w:r>
        <w:rPr>
          <w:i/>
          <w:iCs/>
          <w:color w:val="231F20"/>
          <w:spacing w:val="39"/>
        </w:rPr>
        <w:t xml:space="preserve"> </w:t>
      </w:r>
      <w:r>
        <w:rPr>
          <w:i/>
          <w:iCs/>
          <w:color w:val="231F20"/>
          <w:spacing w:val="-2"/>
        </w:rPr>
        <w:t>риска</w:t>
      </w:r>
      <w:r>
        <w:rPr>
          <w:i/>
          <w:iCs/>
          <w:color w:val="231F20"/>
          <w:spacing w:val="39"/>
        </w:rPr>
        <w:t xml:space="preserve"> </w:t>
      </w:r>
      <w:r>
        <w:rPr>
          <w:color w:val="231F20"/>
          <w:spacing w:val="-1"/>
        </w:rPr>
        <w:t>различают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допустимые,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критические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катастрофические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риски.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отражают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степень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влияния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предприятия: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угроза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потери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части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прибыли,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убытки,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 xml:space="preserve">угроза дальнейшему </w:t>
      </w:r>
      <w:r>
        <w:rPr>
          <w:color w:val="231F20"/>
          <w:spacing w:val="-1"/>
        </w:rPr>
        <w:t>существованию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предприятия.</w:t>
      </w:r>
    </w:p>
    <w:p w:rsidR="00543515" w:rsidRDefault="00543515" w:rsidP="00FC6BF3">
      <w:pPr>
        <w:pStyle w:val="a3"/>
        <w:numPr>
          <w:ilvl w:val="0"/>
          <w:numId w:val="26"/>
        </w:numPr>
        <w:tabs>
          <w:tab w:val="left" w:pos="821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i/>
          <w:iCs/>
          <w:color w:val="231F20"/>
          <w:spacing w:val="-3"/>
        </w:rPr>
        <w:t>По</w:t>
      </w:r>
      <w:r>
        <w:rPr>
          <w:i/>
          <w:iCs/>
          <w:color w:val="231F20"/>
          <w:spacing w:val="-22"/>
        </w:rPr>
        <w:t xml:space="preserve"> </w:t>
      </w:r>
      <w:r>
        <w:rPr>
          <w:i/>
          <w:iCs/>
          <w:color w:val="231F20"/>
          <w:spacing w:val="-7"/>
        </w:rPr>
        <w:t>структурному</w:t>
      </w:r>
      <w:r>
        <w:rPr>
          <w:i/>
          <w:iCs/>
          <w:color w:val="231F20"/>
          <w:spacing w:val="-22"/>
        </w:rPr>
        <w:t xml:space="preserve"> </w:t>
      </w:r>
      <w:r>
        <w:rPr>
          <w:i/>
          <w:iCs/>
          <w:color w:val="231F20"/>
          <w:spacing w:val="-5"/>
        </w:rPr>
        <w:t>признаку</w:t>
      </w:r>
      <w:r>
        <w:rPr>
          <w:i/>
          <w:iCs/>
          <w:color w:val="231F20"/>
          <w:spacing w:val="35"/>
        </w:rPr>
        <w:t xml:space="preserve"> </w:t>
      </w:r>
      <w:r>
        <w:rPr>
          <w:color w:val="231F20"/>
          <w:spacing w:val="-5"/>
        </w:rPr>
        <w:t>имущественные,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5"/>
        </w:rPr>
        <w:t>финансовые.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4"/>
        </w:rPr>
        <w:t>Оп-</w:t>
      </w:r>
      <w:r>
        <w:rPr>
          <w:color w:val="231F20"/>
          <w:spacing w:val="61"/>
        </w:rPr>
        <w:t xml:space="preserve"> </w:t>
      </w:r>
      <w:r>
        <w:rPr>
          <w:color w:val="231F20"/>
          <w:spacing w:val="-5"/>
        </w:rPr>
        <w:t>ределяются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части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имущества,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подверженные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тому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или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иному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риску</w:t>
      </w:r>
    </w:p>
    <w:p w:rsidR="00543515" w:rsidRDefault="00543515" w:rsidP="00FC6BF3">
      <w:pPr>
        <w:pStyle w:val="a3"/>
        <w:numPr>
          <w:ilvl w:val="0"/>
          <w:numId w:val="26"/>
        </w:numPr>
        <w:tabs>
          <w:tab w:val="left" w:pos="821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i/>
          <w:iCs/>
          <w:color w:val="231F20"/>
        </w:rPr>
        <w:t xml:space="preserve">По </w:t>
      </w:r>
      <w:r>
        <w:rPr>
          <w:i/>
          <w:iCs/>
          <w:color w:val="231F20"/>
          <w:spacing w:val="2"/>
        </w:rPr>
        <w:t xml:space="preserve"> </w:t>
      </w:r>
      <w:r>
        <w:rPr>
          <w:i/>
          <w:iCs/>
          <w:color w:val="231F20"/>
        </w:rPr>
        <w:t xml:space="preserve">степени </w:t>
      </w:r>
      <w:r>
        <w:rPr>
          <w:i/>
          <w:iCs/>
          <w:color w:val="231F20"/>
          <w:spacing w:val="2"/>
        </w:rPr>
        <w:t xml:space="preserve"> </w:t>
      </w:r>
      <w:r>
        <w:rPr>
          <w:i/>
          <w:iCs/>
          <w:color w:val="231F20"/>
          <w:spacing w:val="-1"/>
        </w:rPr>
        <w:t>объективности</w:t>
      </w:r>
      <w:r>
        <w:rPr>
          <w:i/>
          <w:iCs/>
          <w:color w:val="231F20"/>
        </w:rPr>
        <w:t xml:space="preserve"> </w:t>
      </w:r>
      <w:r>
        <w:rPr>
          <w:i/>
          <w:iCs/>
          <w:color w:val="231F20"/>
          <w:spacing w:val="2"/>
        </w:rPr>
        <w:t xml:space="preserve"> </w:t>
      </w:r>
      <w:r>
        <w:rPr>
          <w:i/>
          <w:iCs/>
          <w:color w:val="231F20"/>
        </w:rPr>
        <w:t xml:space="preserve">и </w:t>
      </w:r>
      <w:r>
        <w:rPr>
          <w:i/>
          <w:iCs/>
          <w:color w:val="231F20"/>
          <w:spacing w:val="2"/>
        </w:rPr>
        <w:t xml:space="preserve"> </w:t>
      </w:r>
      <w:r>
        <w:rPr>
          <w:i/>
          <w:iCs/>
          <w:color w:val="231F20"/>
          <w:spacing w:val="-1"/>
        </w:rPr>
        <w:t>субъективности</w:t>
      </w:r>
      <w:r>
        <w:rPr>
          <w:i/>
          <w:iCs/>
          <w:color w:val="231F20"/>
        </w:rPr>
        <w:t xml:space="preserve"> </w:t>
      </w:r>
      <w:r>
        <w:rPr>
          <w:i/>
          <w:iCs/>
          <w:color w:val="231F20"/>
          <w:spacing w:val="2"/>
        </w:rPr>
        <w:t xml:space="preserve"> </w:t>
      </w:r>
      <w:r>
        <w:rPr>
          <w:i/>
          <w:iCs/>
          <w:color w:val="231F20"/>
        </w:rPr>
        <w:t>решений</w:t>
      </w:r>
      <w:r>
        <w:rPr>
          <w:i/>
          <w:iCs/>
          <w:color w:val="231F20"/>
          <w:spacing w:val="23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объективной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вероятностью,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субъективной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вероятнос</w:t>
      </w:r>
      <w:r>
        <w:rPr>
          <w:color w:val="231F20"/>
        </w:rPr>
        <w:t xml:space="preserve">тью, риск с </w:t>
      </w:r>
      <w:r>
        <w:rPr>
          <w:color w:val="231F20"/>
          <w:spacing w:val="-2"/>
        </w:rPr>
        <w:t>объективно-субъективной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вероятностью.</w:t>
      </w:r>
    </w:p>
    <w:p w:rsidR="00543515" w:rsidRDefault="00543515" w:rsidP="00FC6BF3">
      <w:pPr>
        <w:pStyle w:val="a3"/>
        <w:numPr>
          <w:ilvl w:val="0"/>
          <w:numId w:val="26"/>
        </w:numPr>
        <w:tabs>
          <w:tab w:val="left" w:pos="821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i/>
          <w:iCs/>
          <w:color w:val="231F20"/>
        </w:rPr>
        <w:t>По</w:t>
      </w:r>
      <w:r>
        <w:rPr>
          <w:i/>
          <w:iCs/>
          <w:color w:val="231F20"/>
          <w:spacing w:val="48"/>
        </w:rPr>
        <w:t xml:space="preserve"> </w:t>
      </w:r>
      <w:r>
        <w:rPr>
          <w:i/>
          <w:iCs/>
          <w:color w:val="231F20"/>
        </w:rPr>
        <w:t>типу</w:t>
      </w:r>
      <w:r>
        <w:rPr>
          <w:i/>
          <w:iCs/>
          <w:color w:val="231F20"/>
          <w:spacing w:val="48"/>
        </w:rPr>
        <w:t xml:space="preserve"> </w:t>
      </w:r>
      <w:r>
        <w:rPr>
          <w:i/>
          <w:iCs/>
          <w:color w:val="231F20"/>
          <w:spacing w:val="-1"/>
        </w:rPr>
        <w:t>риска:</w:t>
      </w:r>
      <w:r>
        <w:rPr>
          <w:i/>
          <w:iCs/>
          <w:color w:val="231F20"/>
          <w:spacing w:val="48"/>
        </w:rPr>
        <w:t xml:space="preserve"> </w:t>
      </w:r>
      <w:r>
        <w:rPr>
          <w:color w:val="231F20"/>
        </w:rPr>
        <w:t>рациональный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(обоснованный),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 xml:space="preserve">нерациональный (необоснованный), </w:t>
      </w:r>
      <w:r>
        <w:rPr>
          <w:color w:val="231F20"/>
          <w:spacing w:val="-1"/>
        </w:rPr>
        <w:t>авантюрный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(азартный)</w:t>
      </w:r>
      <w:r>
        <w:rPr>
          <w:color w:val="231F20"/>
        </w:rPr>
        <w:t xml:space="preserve"> риск.</w:t>
      </w:r>
    </w:p>
    <w:p w:rsidR="00543515" w:rsidRDefault="00543515" w:rsidP="00FC6BF3">
      <w:pPr>
        <w:pStyle w:val="a3"/>
        <w:numPr>
          <w:ilvl w:val="0"/>
          <w:numId w:val="26"/>
        </w:numPr>
        <w:tabs>
          <w:tab w:val="left" w:pos="821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i/>
          <w:iCs/>
          <w:color w:val="231F20"/>
        </w:rPr>
        <w:t xml:space="preserve">По </w:t>
      </w:r>
      <w:r>
        <w:rPr>
          <w:i/>
          <w:iCs/>
          <w:color w:val="231F20"/>
          <w:spacing w:val="-1"/>
        </w:rPr>
        <w:t>ситуации:</w:t>
      </w:r>
      <w:r>
        <w:rPr>
          <w:i/>
          <w:iCs/>
          <w:color w:val="231F20"/>
        </w:rPr>
        <w:t xml:space="preserve"> </w:t>
      </w:r>
      <w:r>
        <w:rPr>
          <w:color w:val="231F20"/>
        </w:rPr>
        <w:t xml:space="preserve">риск в условиях определенности </w:t>
      </w:r>
      <w:r>
        <w:rPr>
          <w:color w:val="231F20"/>
          <w:spacing w:val="-1"/>
        </w:rPr>
        <w:t>(детерминированный),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неопределенности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(стохастический),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 xml:space="preserve">риск в условиях </w:t>
      </w:r>
      <w:r>
        <w:rPr>
          <w:color w:val="231F20"/>
          <w:spacing w:val="-3"/>
        </w:rPr>
        <w:t>конфликта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(конкурирующий).</w:t>
      </w:r>
    </w:p>
    <w:p w:rsidR="00543515" w:rsidRDefault="00543515" w:rsidP="00FC6BF3">
      <w:pPr>
        <w:pStyle w:val="a3"/>
        <w:numPr>
          <w:ilvl w:val="0"/>
          <w:numId w:val="26"/>
        </w:numPr>
        <w:tabs>
          <w:tab w:val="left" w:pos="821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i/>
          <w:iCs/>
          <w:color w:val="231F20"/>
        </w:rPr>
        <w:t xml:space="preserve">По </w:t>
      </w:r>
      <w:r>
        <w:rPr>
          <w:i/>
          <w:iCs/>
          <w:color w:val="231F20"/>
          <w:spacing w:val="-2"/>
        </w:rPr>
        <w:t>возможности</w:t>
      </w:r>
      <w:r>
        <w:rPr>
          <w:i/>
          <w:iCs/>
          <w:color w:val="231F20"/>
        </w:rPr>
        <w:t xml:space="preserve"> защиты от </w:t>
      </w:r>
      <w:r>
        <w:rPr>
          <w:i/>
          <w:iCs/>
          <w:color w:val="231F20"/>
          <w:spacing w:val="-2"/>
        </w:rPr>
        <w:t>рисков:</w:t>
      </w:r>
      <w:r>
        <w:rPr>
          <w:i/>
          <w:iCs/>
          <w:color w:val="231F20"/>
        </w:rPr>
        <w:t xml:space="preserve"> </w:t>
      </w:r>
      <w:r>
        <w:rPr>
          <w:color w:val="231F20"/>
          <w:spacing w:val="-1"/>
        </w:rPr>
        <w:t>страхуемые</w:t>
      </w:r>
      <w:r>
        <w:rPr>
          <w:color w:val="231F20"/>
        </w:rPr>
        <w:t xml:space="preserve"> риски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(покрываемые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счет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гарантий,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страхования,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резервных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фондов),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нестрахуемые</w:t>
      </w:r>
    </w:p>
    <w:p w:rsidR="00543515" w:rsidRDefault="00543515" w:rsidP="00FC6BF3">
      <w:pPr>
        <w:pStyle w:val="a3"/>
        <w:numPr>
          <w:ilvl w:val="0"/>
          <w:numId w:val="26"/>
        </w:numPr>
        <w:tabs>
          <w:tab w:val="left" w:pos="821"/>
        </w:tabs>
        <w:kinsoku w:val="0"/>
        <w:overflowPunct w:val="0"/>
        <w:ind w:left="820" w:hanging="323"/>
        <w:jc w:val="both"/>
        <w:rPr>
          <w:color w:val="000000"/>
        </w:rPr>
      </w:pPr>
      <w:r>
        <w:rPr>
          <w:i/>
          <w:iCs/>
          <w:color w:val="231F20"/>
          <w:spacing w:val="-3"/>
        </w:rPr>
        <w:t>По</w:t>
      </w:r>
      <w:r>
        <w:rPr>
          <w:i/>
          <w:iCs/>
          <w:color w:val="231F20"/>
          <w:spacing w:val="-9"/>
        </w:rPr>
        <w:t xml:space="preserve"> </w:t>
      </w:r>
      <w:r>
        <w:rPr>
          <w:i/>
          <w:iCs/>
          <w:color w:val="231F20"/>
          <w:spacing w:val="-5"/>
        </w:rPr>
        <w:t>масштабам</w:t>
      </w:r>
      <w:r>
        <w:rPr>
          <w:i/>
          <w:iCs/>
          <w:color w:val="231F20"/>
          <w:spacing w:val="-9"/>
        </w:rPr>
        <w:t xml:space="preserve"> </w:t>
      </w:r>
      <w:r>
        <w:rPr>
          <w:i/>
          <w:iCs/>
          <w:color w:val="231F20"/>
        </w:rPr>
        <w:t>и</w:t>
      </w:r>
      <w:r>
        <w:rPr>
          <w:i/>
          <w:iCs/>
          <w:color w:val="231F20"/>
          <w:spacing w:val="-9"/>
        </w:rPr>
        <w:t xml:space="preserve"> </w:t>
      </w:r>
      <w:r>
        <w:rPr>
          <w:i/>
          <w:iCs/>
          <w:color w:val="231F20"/>
          <w:spacing w:val="-5"/>
        </w:rPr>
        <w:t xml:space="preserve">размерам: </w:t>
      </w:r>
      <w:r>
        <w:rPr>
          <w:color w:val="231F20"/>
          <w:spacing w:val="-2"/>
        </w:rPr>
        <w:t>глобальный</w:t>
      </w:r>
      <w:r>
        <w:rPr>
          <w:color w:val="231F20"/>
        </w:rPr>
        <w:t xml:space="preserve"> и </w:t>
      </w:r>
      <w:r>
        <w:rPr>
          <w:color w:val="231F20"/>
          <w:spacing w:val="-1"/>
        </w:rPr>
        <w:t>локальный</w:t>
      </w:r>
      <w:r>
        <w:rPr>
          <w:color w:val="231F20"/>
        </w:rPr>
        <w:t xml:space="preserve"> риски.</w:t>
      </w:r>
    </w:p>
    <w:p w:rsidR="00543515" w:rsidRDefault="00543515" w:rsidP="00FC6BF3">
      <w:pPr>
        <w:pStyle w:val="a3"/>
        <w:kinsoku w:val="0"/>
        <w:overflowPunct w:val="0"/>
        <w:spacing w:before="3"/>
        <w:ind w:left="0" w:firstLine="0"/>
        <w:jc w:val="both"/>
        <w:rPr>
          <w:sz w:val="23"/>
          <w:szCs w:val="23"/>
        </w:rPr>
      </w:pPr>
    </w:p>
    <w:p w:rsidR="00543515" w:rsidRDefault="00543515" w:rsidP="00FC6BF3">
      <w:pPr>
        <w:pStyle w:val="2"/>
        <w:numPr>
          <w:ilvl w:val="1"/>
          <w:numId w:val="27"/>
        </w:numPr>
        <w:tabs>
          <w:tab w:val="left" w:pos="1445"/>
        </w:tabs>
        <w:kinsoku w:val="0"/>
        <w:overflowPunct w:val="0"/>
        <w:ind w:left="1444" w:right="18"/>
        <w:jc w:val="both"/>
        <w:rPr>
          <w:b w:val="0"/>
          <w:bCs w:val="0"/>
          <w:color w:val="000000"/>
        </w:rPr>
      </w:pPr>
      <w:r>
        <w:rPr>
          <w:color w:val="231F20"/>
          <w:spacing w:val="-1"/>
        </w:rPr>
        <w:t>Классификация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</w:rPr>
        <w:t xml:space="preserve"> по видам </w:t>
      </w:r>
      <w:r>
        <w:rPr>
          <w:color w:val="231F20"/>
          <w:spacing w:val="-1"/>
        </w:rPr>
        <w:t>потерь</w:t>
      </w:r>
    </w:p>
    <w:p w:rsidR="00543515" w:rsidRDefault="00543515" w:rsidP="00FC6BF3">
      <w:pPr>
        <w:pStyle w:val="a3"/>
        <w:kinsoku w:val="0"/>
        <w:overflowPunct w:val="0"/>
        <w:spacing w:before="120"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Выделяют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следующие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основные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виды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потерь: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материальные,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2"/>
        </w:rPr>
        <w:t>трудовые,</w:t>
      </w:r>
      <w:r>
        <w:rPr>
          <w:color w:val="231F20"/>
        </w:rPr>
        <w:t xml:space="preserve"> финансовые, </w:t>
      </w:r>
      <w:r>
        <w:rPr>
          <w:color w:val="231F20"/>
          <w:spacing w:val="-1"/>
        </w:rPr>
        <w:t>потери</w:t>
      </w:r>
      <w:r>
        <w:rPr>
          <w:color w:val="231F20"/>
        </w:rPr>
        <w:t xml:space="preserve"> времени, специальные виды </w:t>
      </w:r>
      <w:r>
        <w:rPr>
          <w:color w:val="231F20"/>
          <w:spacing w:val="-1"/>
        </w:rPr>
        <w:t>потерь.</w:t>
      </w:r>
      <w:r>
        <w:rPr>
          <w:color w:val="231F20"/>
          <w:spacing w:val="23"/>
        </w:rPr>
        <w:t xml:space="preserve"> </w:t>
      </w:r>
      <w:r>
        <w:rPr>
          <w:i/>
          <w:iCs/>
          <w:color w:val="231F20"/>
          <w:spacing w:val="-3"/>
        </w:rPr>
        <w:t>Материальные</w:t>
      </w:r>
      <w:r>
        <w:rPr>
          <w:i/>
          <w:iCs/>
          <w:color w:val="231F20"/>
          <w:spacing w:val="-14"/>
        </w:rPr>
        <w:t xml:space="preserve"> </w:t>
      </w:r>
      <w:r>
        <w:rPr>
          <w:i/>
          <w:iCs/>
          <w:color w:val="231F20"/>
          <w:spacing w:val="-3"/>
        </w:rPr>
        <w:t>потери</w:t>
      </w:r>
      <w:r>
        <w:rPr>
          <w:i/>
          <w:iCs/>
          <w:color w:val="231F20"/>
          <w:spacing w:val="-14"/>
        </w:rPr>
        <w:t xml:space="preserve"> </w:t>
      </w:r>
      <w:r>
        <w:rPr>
          <w:color w:val="231F20"/>
          <w:spacing w:val="-4"/>
        </w:rPr>
        <w:t>проявляются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3"/>
        </w:rPr>
        <w:t>непредусмотренных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3"/>
        </w:rPr>
        <w:t>пред-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4"/>
        </w:rPr>
        <w:t>принимательским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4"/>
        </w:rPr>
        <w:t>проектом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3"/>
        </w:rPr>
        <w:t>дополнительных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4"/>
        </w:rPr>
        <w:t>затратах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2"/>
        </w:rPr>
        <w:t>или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3"/>
        </w:rPr>
        <w:t>прямых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3"/>
        </w:rPr>
        <w:t>потерях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имущества,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продукции,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сырья,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материалов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(некачественные</w:t>
      </w:r>
      <w:r>
        <w:rPr>
          <w:color w:val="231F20"/>
          <w:spacing w:val="76"/>
        </w:rPr>
        <w:t xml:space="preserve"> </w:t>
      </w:r>
      <w:r>
        <w:rPr>
          <w:color w:val="231F20"/>
          <w:spacing w:val="-4"/>
        </w:rPr>
        <w:t>материалы,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3"/>
        </w:rPr>
        <w:t>брак,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перерасход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материалов,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сырья,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топлива,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энергии,</w:t>
      </w:r>
    </w:p>
    <w:p w:rsidR="00FC6BF3" w:rsidRDefault="00543515" w:rsidP="00FC6BF3">
      <w:pPr>
        <w:pStyle w:val="a3"/>
        <w:kinsoku w:val="0"/>
        <w:overflowPunct w:val="0"/>
        <w:ind w:firstLine="0"/>
        <w:jc w:val="both"/>
        <w:rPr>
          <w:color w:val="231F20"/>
          <w:spacing w:val="-1"/>
        </w:rPr>
      </w:pPr>
      <w:r>
        <w:rPr>
          <w:color w:val="231F20"/>
          <w:spacing w:val="-1"/>
        </w:rPr>
        <w:t>отсутствие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необходимого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количества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исходных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материалов).</w:t>
      </w:r>
    </w:p>
    <w:p w:rsidR="00543515" w:rsidRDefault="00543515" w:rsidP="00A02F5D">
      <w:pPr>
        <w:pStyle w:val="a3"/>
        <w:kinsoku w:val="0"/>
        <w:overflowPunct w:val="0"/>
        <w:ind w:firstLine="326"/>
        <w:jc w:val="both"/>
        <w:rPr>
          <w:color w:val="000000"/>
        </w:rPr>
      </w:pPr>
      <w:r>
        <w:rPr>
          <w:i/>
          <w:iCs/>
          <w:color w:val="231F20"/>
          <w:spacing w:val="-2"/>
        </w:rPr>
        <w:t>Трудовые</w:t>
      </w:r>
      <w:r>
        <w:rPr>
          <w:i/>
          <w:iCs/>
          <w:color w:val="231F20"/>
          <w:spacing w:val="35"/>
        </w:rPr>
        <w:t xml:space="preserve"> </w:t>
      </w:r>
      <w:r>
        <w:rPr>
          <w:i/>
          <w:iCs/>
          <w:color w:val="231F20"/>
        </w:rPr>
        <w:t>потери</w:t>
      </w:r>
      <w:r>
        <w:rPr>
          <w:i/>
          <w:iCs/>
          <w:color w:val="231F20"/>
          <w:spacing w:val="35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потери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2"/>
        </w:rPr>
        <w:t>рабочего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времени,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вызванные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случайными,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непредвиденными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обстоятельствами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(превышение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расчетной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численности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рабочих,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поломка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оборудования,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отключе</w:t>
      </w:r>
      <w:r>
        <w:rPr>
          <w:color w:val="231F20"/>
        </w:rPr>
        <w:t>ние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электроэнергии,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забастовки,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недоиспользование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производствен</w:t>
      </w:r>
      <w:r w:rsidR="00A02F5D">
        <w:rPr>
          <w:color w:val="231F20"/>
          <w:spacing w:val="-1"/>
        </w:rPr>
        <w:t>н</w:t>
      </w:r>
      <w:r>
        <w:rPr>
          <w:color w:val="231F20"/>
        </w:rPr>
        <w:t xml:space="preserve">ых мощностей, </w:t>
      </w:r>
      <w:r>
        <w:rPr>
          <w:color w:val="231F20"/>
          <w:spacing w:val="-1"/>
        </w:rPr>
        <w:t>уменьшение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производительности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труда</w:t>
      </w:r>
      <w:r>
        <w:rPr>
          <w:color w:val="231F20"/>
        </w:rPr>
        <w:t xml:space="preserve"> и </w:t>
      </w:r>
      <w:r>
        <w:rPr>
          <w:color w:val="231F20"/>
          <w:spacing w:val="-9"/>
        </w:rPr>
        <w:t>т.</w:t>
      </w:r>
      <w:r>
        <w:rPr>
          <w:color w:val="231F20"/>
        </w:rPr>
        <w:t xml:space="preserve"> п.).</w:t>
      </w:r>
    </w:p>
    <w:p w:rsidR="00543515" w:rsidRDefault="00543515" w:rsidP="00A02F5D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i/>
          <w:iCs/>
          <w:color w:val="231F20"/>
          <w:spacing w:val="-1"/>
        </w:rPr>
        <w:t>Финансовые</w:t>
      </w:r>
      <w:r>
        <w:rPr>
          <w:i/>
          <w:iCs/>
          <w:color w:val="231F20"/>
          <w:spacing w:val="1"/>
        </w:rPr>
        <w:t xml:space="preserve"> </w:t>
      </w:r>
      <w:r>
        <w:rPr>
          <w:i/>
          <w:iCs/>
          <w:color w:val="231F20"/>
        </w:rPr>
        <w:t>потери</w:t>
      </w:r>
      <w:r>
        <w:rPr>
          <w:i/>
          <w:iCs/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прямой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денежный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ущерб,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связанный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непредусмотренными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платежами,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выплатой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штрафов,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уплатой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-1"/>
        </w:rPr>
        <w:t>полнительных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налогов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5"/>
        </w:rPr>
        <w:t>т.п.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Кроме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того,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финансовые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потери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недополучении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неполучении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денежных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средств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предусмотренных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источников,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невозврате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долгов,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неоплате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покупателем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поставленной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ему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1"/>
        </w:rPr>
        <w:t>продукции,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1"/>
        </w:rPr>
        <w:t>уменьшении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1"/>
        </w:rPr>
        <w:t>выручки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вследствие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снижения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реализуемые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товары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услуги.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Особые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виды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денежного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ущерба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связаны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инфляцией,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изменением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валют</w:t>
      </w:r>
      <w:r>
        <w:rPr>
          <w:color w:val="231F20"/>
          <w:spacing w:val="-2"/>
        </w:rPr>
        <w:t>ного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курса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рубля,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дополнительным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указанному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изъятием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средств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предприятий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государственный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(республиканский,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местный)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3"/>
        </w:rPr>
        <w:t>бюд</w:t>
      </w:r>
      <w:r>
        <w:rPr>
          <w:color w:val="231F20"/>
          <w:spacing w:val="-5"/>
        </w:rPr>
        <w:t>жет.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Наряду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безвозвратными,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временные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финансовые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потери,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обусловленные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замораживанием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счетов,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 xml:space="preserve">несвоевременной </w:t>
      </w:r>
      <w:r>
        <w:rPr>
          <w:color w:val="231F20"/>
          <w:spacing w:val="-2"/>
        </w:rPr>
        <w:t>выдачей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средств,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отсрочкой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выплаты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долгов.</w:t>
      </w:r>
    </w:p>
    <w:p w:rsidR="00543515" w:rsidRDefault="00543515" w:rsidP="00A02F5D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t>Потери</w:t>
      </w:r>
      <w:r>
        <w:rPr>
          <w:i/>
          <w:iCs/>
          <w:color w:val="231F20"/>
          <w:spacing w:val="26"/>
        </w:rPr>
        <w:t xml:space="preserve"> </w:t>
      </w:r>
      <w:r>
        <w:rPr>
          <w:i/>
          <w:iCs/>
          <w:color w:val="231F20"/>
          <w:spacing w:val="-1"/>
        </w:rPr>
        <w:t>времени</w:t>
      </w:r>
      <w:r>
        <w:rPr>
          <w:i/>
          <w:iCs/>
          <w:color w:val="231F20"/>
          <w:spacing w:val="25"/>
        </w:rPr>
        <w:t xml:space="preserve"> </w:t>
      </w:r>
      <w:r>
        <w:rPr>
          <w:color w:val="231F20"/>
          <w:spacing w:val="-1"/>
        </w:rPr>
        <w:t>возникают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3"/>
        </w:rPr>
        <w:t>том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случае,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1"/>
        </w:rPr>
        <w:t>если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процесс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пред</w:t>
      </w:r>
      <w:r>
        <w:rPr>
          <w:color w:val="231F20"/>
          <w:spacing w:val="-2"/>
        </w:rPr>
        <w:t>принимательской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идет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медленнее,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планировалось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(задержка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поставках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оборудования,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материалов,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продукции,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неправильно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спланированный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процесс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предприниматель</w:t>
      </w:r>
      <w:r>
        <w:rPr>
          <w:color w:val="231F20"/>
          <w:spacing w:val="-3"/>
        </w:rPr>
        <w:t>ской</w:t>
      </w:r>
      <w:r>
        <w:rPr>
          <w:color w:val="231F20"/>
        </w:rPr>
        <w:t xml:space="preserve"> деятельности </w:t>
      </w:r>
      <w:r>
        <w:rPr>
          <w:color w:val="231F20"/>
          <w:spacing w:val="-1"/>
        </w:rPr>
        <w:t>без</w:t>
      </w:r>
      <w:r>
        <w:rPr>
          <w:color w:val="231F20"/>
        </w:rPr>
        <w:t xml:space="preserve"> учета </w:t>
      </w:r>
      <w:r>
        <w:rPr>
          <w:color w:val="231F20"/>
          <w:spacing w:val="-1"/>
        </w:rPr>
        <w:t>непредвиденных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задержек).</w:t>
      </w:r>
    </w:p>
    <w:p w:rsidR="00543515" w:rsidRDefault="00543515" w:rsidP="00A02F5D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i/>
          <w:iCs/>
          <w:color w:val="231F20"/>
          <w:spacing w:val="-3"/>
        </w:rPr>
        <w:t>Специальные</w:t>
      </w:r>
      <w:r>
        <w:rPr>
          <w:i/>
          <w:iCs/>
          <w:color w:val="231F20"/>
          <w:spacing w:val="-8"/>
        </w:rPr>
        <w:t xml:space="preserve"> </w:t>
      </w:r>
      <w:r>
        <w:rPr>
          <w:color w:val="231F20"/>
          <w:spacing w:val="-3"/>
        </w:rPr>
        <w:t>виды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потерь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проявляются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нанесении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ущерба</w:t>
      </w:r>
      <w:r>
        <w:rPr>
          <w:color w:val="231F20"/>
          <w:spacing w:val="-8"/>
        </w:rPr>
        <w:t xml:space="preserve"> </w:t>
      </w:r>
      <w:r w:rsidR="00A02F5D">
        <w:rPr>
          <w:color w:val="231F20"/>
          <w:spacing w:val="-4"/>
        </w:rPr>
        <w:t>здо</w:t>
      </w:r>
      <w:r>
        <w:rPr>
          <w:color w:val="231F20"/>
          <w:spacing w:val="-3"/>
        </w:rPr>
        <w:t>ровью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жизни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5"/>
        </w:rPr>
        <w:t>людей,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окружающей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среде,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имиджу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предпринимателя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7"/>
        </w:rPr>
        <w:t>т.п.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3"/>
        </w:rPr>
        <w:t>Чаще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3"/>
        </w:rPr>
        <w:t>всего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3"/>
        </w:rPr>
        <w:t>специальные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3"/>
        </w:rPr>
        <w:t>виды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3"/>
        </w:rPr>
        <w:t>потерь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3"/>
        </w:rPr>
        <w:t>крайне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5"/>
        </w:rPr>
        <w:t>трудно</w:t>
      </w:r>
      <w:r>
        <w:rPr>
          <w:color w:val="231F20"/>
          <w:spacing w:val="20"/>
        </w:rPr>
        <w:t xml:space="preserve"> </w:t>
      </w:r>
      <w:r w:rsidR="00A02F5D">
        <w:rPr>
          <w:color w:val="231F20"/>
          <w:spacing w:val="-3"/>
        </w:rPr>
        <w:t>опреде</w:t>
      </w:r>
      <w:r>
        <w:rPr>
          <w:color w:val="231F20"/>
          <w:spacing w:val="-3"/>
        </w:rPr>
        <w:t>лить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lastRenderedPageBreak/>
        <w:t>количественном,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тем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более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стоимостном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выражении.</w:t>
      </w:r>
    </w:p>
    <w:p w:rsidR="00543515" w:rsidRDefault="00543515" w:rsidP="00A02F5D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2"/>
        </w:rPr>
        <w:t>Для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каждого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из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видов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потерь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5"/>
        </w:rPr>
        <w:t>исходную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оценку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возможности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их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3"/>
        </w:rPr>
        <w:t>возникновения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величины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>производят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за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определенное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время,</w:t>
      </w:r>
      <w:r>
        <w:rPr>
          <w:color w:val="231F20"/>
          <w:spacing w:val="-1"/>
        </w:rPr>
        <w:t xml:space="preserve"> </w:t>
      </w:r>
      <w:r w:rsidR="00A02F5D">
        <w:rPr>
          <w:color w:val="231F20"/>
          <w:spacing w:val="-4"/>
        </w:rPr>
        <w:t>охва</w:t>
      </w:r>
      <w:r>
        <w:rPr>
          <w:color w:val="231F20"/>
          <w:spacing w:val="-3"/>
        </w:rPr>
        <w:t>тывающее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месяц,</w:t>
      </w:r>
      <w:r>
        <w:rPr>
          <w:color w:val="231F20"/>
          <w:spacing w:val="-5"/>
        </w:rPr>
        <w:t xml:space="preserve"> год, </w:t>
      </w:r>
      <w:r>
        <w:rPr>
          <w:color w:val="231F20"/>
          <w:spacing w:val="-3"/>
        </w:rPr>
        <w:t>определенный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срок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существования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бизнеса.</w:t>
      </w:r>
    </w:p>
    <w:p w:rsidR="00543515" w:rsidRDefault="00543515" w:rsidP="00A02F5D">
      <w:pPr>
        <w:pStyle w:val="a3"/>
        <w:kinsoku w:val="0"/>
        <w:overflowPunct w:val="0"/>
        <w:spacing w:before="7"/>
        <w:ind w:left="0" w:firstLine="0"/>
        <w:jc w:val="both"/>
      </w:pPr>
    </w:p>
    <w:p w:rsidR="00543515" w:rsidRDefault="00543515" w:rsidP="00A02F5D">
      <w:pPr>
        <w:pStyle w:val="2"/>
        <w:numPr>
          <w:ilvl w:val="1"/>
          <w:numId w:val="27"/>
        </w:numPr>
        <w:tabs>
          <w:tab w:val="left" w:pos="483"/>
        </w:tabs>
        <w:kinsoku w:val="0"/>
        <w:overflowPunct w:val="0"/>
        <w:ind w:left="482" w:right="118" w:hanging="352"/>
        <w:jc w:val="both"/>
        <w:rPr>
          <w:b w:val="0"/>
          <w:bCs w:val="0"/>
          <w:color w:val="000000"/>
        </w:rPr>
      </w:pPr>
      <w:r>
        <w:rPr>
          <w:color w:val="231F20"/>
          <w:spacing w:val="-7"/>
        </w:rPr>
        <w:t>Классификация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8"/>
        </w:rPr>
        <w:t>факторов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7"/>
        </w:rPr>
        <w:t>риска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7"/>
        </w:rPr>
        <w:t>промышленных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7"/>
        </w:rPr>
        <w:t>предприятий</w:t>
      </w:r>
    </w:p>
    <w:p w:rsidR="00543515" w:rsidRDefault="00543515" w:rsidP="00A02F5D">
      <w:pPr>
        <w:pStyle w:val="a3"/>
        <w:kinsoku w:val="0"/>
        <w:overflowPunct w:val="0"/>
        <w:spacing w:before="120"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Классифицировать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факторы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промышленного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предпри</w:t>
      </w:r>
      <w:r>
        <w:rPr>
          <w:color w:val="231F20"/>
        </w:rPr>
        <w:t>ятия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следует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зависимости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сферы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возникновения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внутренние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внешние.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Анализ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внешних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факторов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целесообразно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проводить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контексте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общего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описания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реального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возможного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функционирования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основными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экономическими</w:t>
      </w:r>
      <w:r w:rsidR="00A02F5D">
        <w:rPr>
          <w:color w:val="231F20"/>
          <w:spacing w:val="-1"/>
        </w:rPr>
        <w:t xml:space="preserve"> </w:t>
      </w:r>
      <w:r>
        <w:rPr>
          <w:color w:val="231F20"/>
          <w:spacing w:val="-1"/>
        </w:rPr>
        <w:t>контрагентами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средами,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связанными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непосредственно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 xml:space="preserve">деятельностью </w:t>
      </w:r>
      <w:r>
        <w:rPr>
          <w:color w:val="231F20"/>
          <w:spacing w:val="-1"/>
        </w:rPr>
        <w:t>самого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предприятия.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Появление</w:t>
      </w:r>
      <w:r>
        <w:rPr>
          <w:color w:val="231F20"/>
        </w:rPr>
        <w:t xml:space="preserve"> внутренних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факторов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2"/>
        </w:rPr>
        <w:t>обусловлено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1"/>
        </w:rPr>
        <w:t>порождается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деятельностью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самого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пред</w:t>
      </w:r>
      <w:r>
        <w:rPr>
          <w:color w:val="231F20"/>
        </w:rPr>
        <w:t>приятия</w:t>
      </w:r>
    </w:p>
    <w:p w:rsidR="00543515" w:rsidRDefault="00543515" w:rsidP="00A02F5D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</w:rPr>
        <w:t>Многие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авторы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предлагают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следующие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группы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факторов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рис</w:t>
      </w:r>
      <w:r>
        <w:rPr>
          <w:color w:val="231F20"/>
          <w:spacing w:val="-4"/>
        </w:rPr>
        <w:t>ков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промышленного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предприятия</w:t>
      </w:r>
    </w:p>
    <w:p w:rsidR="00543515" w:rsidRDefault="00543515" w:rsidP="00A02F5D">
      <w:pPr>
        <w:pStyle w:val="a3"/>
        <w:numPr>
          <w:ilvl w:val="0"/>
          <w:numId w:val="25"/>
        </w:numPr>
        <w:tabs>
          <w:tab w:val="left" w:pos="718"/>
        </w:tabs>
        <w:kinsoku w:val="0"/>
        <w:overflowPunct w:val="0"/>
        <w:jc w:val="both"/>
        <w:rPr>
          <w:color w:val="000000"/>
        </w:rPr>
      </w:pPr>
      <w:r>
        <w:rPr>
          <w:color w:val="231F20"/>
        </w:rPr>
        <w:t>Внешние</w:t>
      </w:r>
    </w:p>
    <w:p w:rsidR="00543515" w:rsidRDefault="00543515" w:rsidP="00A02F5D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7"/>
        <w:ind w:left="820" w:hanging="323"/>
        <w:jc w:val="both"/>
        <w:rPr>
          <w:color w:val="000000"/>
        </w:rPr>
      </w:pPr>
      <w:r>
        <w:rPr>
          <w:color w:val="231F20"/>
        </w:rPr>
        <w:t>политические</w:t>
      </w:r>
    </w:p>
    <w:p w:rsidR="00543515" w:rsidRDefault="00543515" w:rsidP="00A02F5D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7"/>
        <w:ind w:left="820" w:hanging="323"/>
        <w:jc w:val="both"/>
        <w:rPr>
          <w:color w:val="000000"/>
        </w:rPr>
      </w:pPr>
      <w:r>
        <w:rPr>
          <w:color w:val="231F20"/>
          <w:spacing w:val="-1"/>
        </w:rPr>
        <w:t>социально-экономические</w:t>
      </w:r>
    </w:p>
    <w:p w:rsidR="00543515" w:rsidRDefault="00543515" w:rsidP="00A02F5D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7"/>
        <w:ind w:left="820" w:hanging="323"/>
        <w:jc w:val="both"/>
        <w:rPr>
          <w:color w:val="000000"/>
        </w:rPr>
      </w:pPr>
      <w:r>
        <w:rPr>
          <w:color w:val="231F20"/>
          <w:spacing w:val="-1"/>
        </w:rPr>
        <w:t>экологические</w:t>
      </w:r>
    </w:p>
    <w:p w:rsidR="00543515" w:rsidRDefault="00543515" w:rsidP="00A02F5D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7"/>
        <w:ind w:left="820" w:hanging="323"/>
        <w:jc w:val="both"/>
        <w:rPr>
          <w:color w:val="000000"/>
        </w:rPr>
      </w:pPr>
      <w:r>
        <w:rPr>
          <w:color w:val="231F20"/>
          <w:spacing w:val="-1"/>
        </w:rPr>
        <w:t>научно-технические</w:t>
      </w:r>
    </w:p>
    <w:p w:rsidR="00543515" w:rsidRDefault="00543515">
      <w:pPr>
        <w:pStyle w:val="a3"/>
        <w:numPr>
          <w:ilvl w:val="0"/>
          <w:numId w:val="25"/>
        </w:numPr>
        <w:tabs>
          <w:tab w:val="left" w:pos="718"/>
        </w:tabs>
        <w:kinsoku w:val="0"/>
        <w:overflowPunct w:val="0"/>
        <w:spacing w:before="7"/>
        <w:rPr>
          <w:color w:val="000000"/>
        </w:rPr>
      </w:pPr>
      <w:r>
        <w:rPr>
          <w:color w:val="231F20"/>
        </w:rPr>
        <w:t>Внутренние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7"/>
        <w:ind w:left="820" w:hanging="323"/>
        <w:rPr>
          <w:color w:val="000000"/>
        </w:rPr>
      </w:pPr>
      <w:r>
        <w:rPr>
          <w:color w:val="231F20"/>
          <w:spacing w:val="-1"/>
        </w:rPr>
        <w:t>факторы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воспроизводственной</w:t>
      </w:r>
      <w:r>
        <w:rPr>
          <w:color w:val="231F20"/>
        </w:rPr>
        <w:t xml:space="preserve"> деятельности;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7"/>
        <w:ind w:left="820" w:hanging="323"/>
        <w:rPr>
          <w:color w:val="000000"/>
        </w:rPr>
      </w:pPr>
      <w:r>
        <w:rPr>
          <w:color w:val="231F20"/>
          <w:spacing w:val="-1"/>
        </w:rPr>
        <w:t>факторы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</w:rPr>
        <w:t xml:space="preserve"> в сфере </w:t>
      </w:r>
      <w:r>
        <w:rPr>
          <w:color w:val="231F20"/>
          <w:spacing w:val="-1"/>
        </w:rPr>
        <w:t>управления;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7"/>
        <w:ind w:left="820" w:hanging="323"/>
        <w:rPr>
          <w:color w:val="000000"/>
        </w:rPr>
      </w:pPr>
      <w:r>
        <w:rPr>
          <w:color w:val="231F20"/>
          <w:spacing w:val="-1"/>
        </w:rPr>
        <w:t>факторы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</w:rPr>
        <w:t xml:space="preserve"> в сфере обращения;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7"/>
        <w:ind w:left="820" w:hanging="323"/>
        <w:rPr>
          <w:color w:val="000000"/>
        </w:rPr>
      </w:pPr>
      <w:r>
        <w:rPr>
          <w:color w:val="231F20"/>
          <w:spacing w:val="-1"/>
        </w:rPr>
        <w:t>факторы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производственной</w:t>
      </w:r>
      <w:r>
        <w:rPr>
          <w:color w:val="231F20"/>
        </w:rPr>
        <w:t xml:space="preserve"> деятельности.</w:t>
      </w:r>
    </w:p>
    <w:p w:rsidR="00543515" w:rsidRDefault="00543515">
      <w:pPr>
        <w:pStyle w:val="a3"/>
        <w:kinsoku w:val="0"/>
        <w:overflowPunct w:val="0"/>
        <w:spacing w:before="7" w:line="246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t>Внешний</w:t>
      </w:r>
      <w:r>
        <w:rPr>
          <w:i/>
          <w:iCs/>
          <w:color w:val="231F20"/>
          <w:spacing w:val="5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5"/>
        </w:rPr>
        <w:t xml:space="preserve"> </w:t>
      </w:r>
      <w:r>
        <w:rPr>
          <w:color w:val="231F20"/>
        </w:rPr>
        <w:t>зависит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экономических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процессов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рынках,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которых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работает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компания,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стране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рубежом,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также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вне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экономических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процессов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вокруг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фирмы.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связан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действиями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конкурентов,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контролирующих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органов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власти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криминальных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элементов,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появлением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конкурирующих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продуктов,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снижением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платежеспособности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потребителей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3"/>
        </w:rPr>
        <w:t>том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ином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регионе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9"/>
        </w:rPr>
        <w:t xml:space="preserve"> </w:t>
      </w:r>
      <w:r w:rsidR="00A02F5D">
        <w:rPr>
          <w:color w:val="231F20"/>
        </w:rPr>
        <w:t>стра</w:t>
      </w:r>
      <w:r>
        <w:rPr>
          <w:color w:val="231F20"/>
        </w:rPr>
        <w:t>не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целом,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3"/>
        </w:rPr>
        <w:t>«выходом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строя»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элементов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хозяйственной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регионе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государстве,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структурами,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3"/>
        </w:rPr>
        <w:t>которыми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3"/>
        </w:rPr>
        <w:t>компания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сталкивалась,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некоторой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вероятностью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столкнуться,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lastRenderedPageBreak/>
        <w:t>субъектами,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3"/>
        </w:rPr>
        <w:t>которые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определенном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развитии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действовать</w:t>
      </w:r>
      <w:r>
        <w:rPr>
          <w:color w:val="231F20"/>
        </w:rPr>
        <w:t xml:space="preserve"> в </w:t>
      </w:r>
      <w:r>
        <w:rPr>
          <w:color w:val="231F20"/>
          <w:spacing w:val="-1"/>
        </w:rPr>
        <w:t>противовес</w:t>
      </w:r>
      <w:r>
        <w:rPr>
          <w:color w:val="231F20"/>
        </w:rPr>
        <w:t xml:space="preserve"> интересам </w:t>
      </w:r>
      <w:r>
        <w:rPr>
          <w:color w:val="231F20"/>
          <w:spacing w:val="-2"/>
        </w:rPr>
        <w:t>компании.</w:t>
      </w:r>
    </w:p>
    <w:p w:rsidR="00543515" w:rsidRDefault="00543515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i/>
          <w:iCs/>
          <w:color w:val="231F20"/>
        </w:rPr>
        <w:t>Внутренний</w:t>
      </w:r>
      <w:r>
        <w:rPr>
          <w:i/>
          <w:iCs/>
          <w:color w:val="231F20"/>
          <w:spacing w:val="-8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-8"/>
        </w:rPr>
        <w:t xml:space="preserve"> </w:t>
      </w:r>
      <w:r>
        <w:rPr>
          <w:color w:val="231F20"/>
          <w:spacing w:val="-1"/>
        </w:rPr>
        <w:t>связан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внутренней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жизнью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фирмы.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обус</w:t>
      </w:r>
      <w:r>
        <w:rPr>
          <w:color w:val="231F20"/>
          <w:spacing w:val="-1"/>
        </w:rPr>
        <w:t>ловлен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неоптимальной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структурой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организации,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недостаточным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качеством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2"/>
        </w:rPr>
        <w:t>подготовки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персонала,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ошибками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оснащении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техни</w:t>
      </w:r>
      <w:r>
        <w:rPr>
          <w:color w:val="231F20"/>
        </w:rPr>
        <w:t>ческими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средствами,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сбоями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системе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информирования.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составляющих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складывается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невозможность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вовремя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выполнить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1"/>
        </w:rPr>
        <w:t>свои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2"/>
        </w:rPr>
        <w:t>обязательства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перед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2"/>
        </w:rPr>
        <w:t>заказчиками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партнерами,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развиваться</w:t>
      </w:r>
      <w:r>
        <w:rPr>
          <w:color w:val="231F20"/>
          <w:spacing w:val="69"/>
        </w:rPr>
        <w:t xml:space="preserve"> </w:t>
      </w:r>
      <w:r>
        <w:rPr>
          <w:color w:val="231F20"/>
          <w:spacing w:val="-1"/>
        </w:rPr>
        <w:t>поступательно</w:t>
      </w:r>
    </w:p>
    <w:p w:rsidR="00543515" w:rsidRDefault="00543515" w:rsidP="00B055F2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</w:rPr>
        <w:t>Внутренние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факторы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возникают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непосредственно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 xml:space="preserve">сфере </w:t>
      </w:r>
      <w:r>
        <w:rPr>
          <w:color w:val="231F20"/>
          <w:spacing w:val="-1"/>
        </w:rPr>
        <w:t>хозяйственной</w:t>
      </w:r>
      <w:r>
        <w:rPr>
          <w:color w:val="231F20"/>
        </w:rPr>
        <w:t xml:space="preserve"> деятельности </w:t>
      </w:r>
      <w:r>
        <w:rPr>
          <w:color w:val="231F20"/>
          <w:spacing w:val="-1"/>
        </w:rPr>
        <w:t>предприятия,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которую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принято</w:t>
      </w:r>
      <w:r w:rsidR="00B055F2">
        <w:rPr>
          <w:color w:val="231F20"/>
        </w:rPr>
        <w:t xml:space="preserve"> раз</w:t>
      </w:r>
      <w:r>
        <w:rPr>
          <w:color w:val="231F20"/>
        </w:rPr>
        <w:t>делять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промышленную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непромышленную.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Непромышленная</w:t>
      </w:r>
      <w:r w:rsidR="00B055F2">
        <w:rPr>
          <w:color w:val="000000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основном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социальная)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сторона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52"/>
        </w:rPr>
        <w:t xml:space="preserve"> </w:t>
      </w:r>
      <w:r w:rsidR="00B055F2">
        <w:rPr>
          <w:color w:val="231F20"/>
        </w:rPr>
        <w:t>на</w:t>
      </w:r>
      <w:r>
        <w:rPr>
          <w:color w:val="231F20"/>
          <w:spacing w:val="-1"/>
        </w:rPr>
        <w:t>правлена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удовлетворение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бытовых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3"/>
        </w:rPr>
        <w:t>культурных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потребностей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2"/>
        </w:rPr>
        <w:t>коллектива.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Промышленная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</w:rPr>
        <w:t xml:space="preserve"> слагается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процессов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производства,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воспроизводства,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обращения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5"/>
        </w:rPr>
        <w:t xml:space="preserve"> </w:t>
      </w:r>
      <w:r w:rsidR="00B055F2">
        <w:rPr>
          <w:color w:val="231F20"/>
        </w:rPr>
        <w:t>управ</w:t>
      </w:r>
      <w:r>
        <w:rPr>
          <w:color w:val="231F20"/>
        </w:rPr>
        <w:t>ления.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свою</w:t>
      </w:r>
      <w:r>
        <w:rPr>
          <w:color w:val="231F20"/>
          <w:spacing w:val="-2"/>
        </w:rPr>
        <w:t xml:space="preserve"> очередь </w:t>
      </w:r>
      <w:r>
        <w:rPr>
          <w:color w:val="231F20"/>
          <w:spacing w:val="-1"/>
        </w:rPr>
        <w:t>производственный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процесс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представляет</w:t>
      </w:r>
      <w:r>
        <w:rPr>
          <w:color w:val="231F20"/>
          <w:spacing w:val="-2"/>
        </w:rPr>
        <w:t xml:space="preserve"> </w:t>
      </w:r>
      <w:r w:rsidR="00B055F2">
        <w:rPr>
          <w:color w:val="231F20"/>
        </w:rPr>
        <w:t>со</w:t>
      </w:r>
      <w:r>
        <w:rPr>
          <w:color w:val="231F20"/>
        </w:rPr>
        <w:t>бой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совокупность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взаимосвязанных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основных,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вспомогательных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обслуживающих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процессов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труда.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сферах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возникают</w:t>
      </w:r>
      <w:r>
        <w:rPr>
          <w:color w:val="231F20"/>
          <w:spacing w:val="3"/>
        </w:rPr>
        <w:t xml:space="preserve"> </w:t>
      </w:r>
      <w:r w:rsidR="00B055F2">
        <w:rPr>
          <w:color w:val="231F20"/>
        </w:rPr>
        <w:t>специ</w:t>
      </w:r>
      <w:r>
        <w:rPr>
          <w:color w:val="231F20"/>
        </w:rPr>
        <w:t xml:space="preserve">фические </w:t>
      </w:r>
      <w:r>
        <w:rPr>
          <w:color w:val="231F20"/>
          <w:spacing w:val="-1"/>
        </w:rPr>
        <w:t>факторы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</w:rPr>
        <w:t>Внутренние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источники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персонал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компании,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техни</w:t>
      </w:r>
      <w:r>
        <w:rPr>
          <w:color w:val="231F20"/>
        </w:rPr>
        <w:t>ческие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средства,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используемые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организационные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структуры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компании</w:t>
      </w:r>
    </w:p>
    <w:p w:rsidR="00543515" w:rsidRDefault="00543515">
      <w:pPr>
        <w:pStyle w:val="a3"/>
        <w:kinsoku w:val="0"/>
        <w:overflowPunct w:val="0"/>
        <w:spacing w:before="9"/>
        <w:ind w:left="0" w:firstLine="0"/>
        <w:rPr>
          <w:sz w:val="20"/>
          <w:szCs w:val="20"/>
        </w:rPr>
      </w:pPr>
    </w:p>
    <w:p w:rsidR="00543515" w:rsidRPr="00B055F2" w:rsidRDefault="00543515">
      <w:pPr>
        <w:pStyle w:val="1"/>
        <w:kinsoku w:val="0"/>
        <w:overflowPunct w:val="0"/>
        <w:ind w:left="552"/>
        <w:rPr>
          <w:rFonts w:ascii="Times New Roman" w:hAnsi="Times New Roman" w:cs="Times New Roman"/>
          <w:b w:val="0"/>
          <w:bCs w:val="0"/>
          <w:color w:val="000000"/>
        </w:rPr>
      </w:pPr>
      <w:r w:rsidRPr="00B055F2">
        <w:rPr>
          <w:rFonts w:ascii="Times New Roman" w:hAnsi="Times New Roman" w:cs="Times New Roman"/>
          <w:color w:val="231F20"/>
        </w:rPr>
        <w:t>Лекция</w:t>
      </w:r>
      <w:r w:rsidRPr="00B055F2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B055F2">
        <w:rPr>
          <w:rFonts w:ascii="Times New Roman" w:hAnsi="Times New Roman" w:cs="Times New Roman"/>
          <w:color w:val="231F20"/>
        </w:rPr>
        <w:t>3. ХАРАКТЕРИСТИКА ВИДОВ РИСКА</w:t>
      </w:r>
    </w:p>
    <w:p w:rsidR="00543515" w:rsidRDefault="00543515">
      <w:pPr>
        <w:pStyle w:val="2"/>
        <w:numPr>
          <w:ilvl w:val="1"/>
          <w:numId w:val="24"/>
        </w:numPr>
        <w:tabs>
          <w:tab w:val="left" w:pos="2422"/>
        </w:tabs>
        <w:kinsoku w:val="0"/>
        <w:overflowPunct w:val="0"/>
        <w:spacing w:before="118"/>
        <w:rPr>
          <w:b w:val="0"/>
          <w:bCs w:val="0"/>
          <w:color w:val="000000"/>
        </w:rPr>
      </w:pPr>
      <w:r>
        <w:rPr>
          <w:color w:val="231F20"/>
          <w:spacing w:val="-1"/>
        </w:rPr>
        <w:t>Политические</w:t>
      </w:r>
      <w:r>
        <w:rPr>
          <w:color w:val="231F20"/>
        </w:rPr>
        <w:t xml:space="preserve"> риски</w:t>
      </w:r>
    </w:p>
    <w:p w:rsidR="00543515" w:rsidRDefault="00543515">
      <w:pPr>
        <w:pStyle w:val="a3"/>
        <w:kinsoku w:val="0"/>
        <w:overflowPunct w:val="0"/>
        <w:spacing w:before="120" w:line="246" w:lineRule="auto"/>
        <w:ind w:right="118" w:firstLine="442"/>
        <w:jc w:val="both"/>
        <w:rPr>
          <w:color w:val="000000"/>
        </w:rPr>
      </w:pPr>
      <w:r>
        <w:rPr>
          <w:i/>
          <w:iCs/>
          <w:color w:val="231F20"/>
          <w:spacing w:val="-1"/>
        </w:rPr>
        <w:t>Политический</w:t>
      </w:r>
      <w:r>
        <w:rPr>
          <w:i/>
          <w:iCs/>
          <w:color w:val="231F20"/>
          <w:spacing w:val="-10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-10"/>
        </w:rPr>
        <w:t xml:space="preserve"> </w:t>
      </w:r>
      <w:r>
        <w:rPr>
          <w:color w:val="231F20"/>
          <w:spacing w:val="-1"/>
        </w:rPr>
        <w:t>проявляется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форме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обусловленного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поли</w:t>
      </w:r>
      <w:r>
        <w:rPr>
          <w:color w:val="231F20"/>
        </w:rPr>
        <w:t>тическими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соображениями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изменений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условий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хозяйственной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привести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потери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прибыли.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Политические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 xml:space="preserve">риски </w:t>
      </w:r>
      <w:r>
        <w:rPr>
          <w:color w:val="231F20"/>
          <w:spacing w:val="-2"/>
        </w:rPr>
        <w:t>можно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подразделить</w:t>
      </w:r>
      <w:r>
        <w:rPr>
          <w:color w:val="231F20"/>
        </w:rPr>
        <w:t xml:space="preserve"> на </w:t>
      </w:r>
      <w:r>
        <w:rPr>
          <w:color w:val="231F20"/>
          <w:spacing w:val="-3"/>
        </w:rPr>
        <w:t>несколько</w:t>
      </w:r>
      <w:r>
        <w:rPr>
          <w:color w:val="231F20"/>
        </w:rPr>
        <w:t xml:space="preserve"> типов</w:t>
      </w:r>
    </w:p>
    <w:p w:rsidR="00543515" w:rsidRDefault="00543515">
      <w:pPr>
        <w:pStyle w:val="a3"/>
        <w:numPr>
          <w:ilvl w:val="0"/>
          <w:numId w:val="23"/>
        </w:numPr>
        <w:tabs>
          <w:tab w:val="left" w:pos="821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color w:val="231F20"/>
        </w:rPr>
        <w:t>Риск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национализации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экспроприации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без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адекватной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5"/>
        </w:rPr>
        <w:t>ком</w:t>
      </w:r>
      <w:r>
        <w:rPr>
          <w:color w:val="231F20"/>
        </w:rPr>
        <w:t>пенсации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(может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конфискация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ограничение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доступа</w:t>
      </w:r>
      <w:r>
        <w:rPr>
          <w:color w:val="231F20"/>
          <w:spacing w:val="23"/>
        </w:rPr>
        <w:t xml:space="preserve"> </w:t>
      </w:r>
      <w:r w:rsidR="00B055F2">
        <w:rPr>
          <w:color w:val="231F20"/>
        </w:rPr>
        <w:t>ин</w:t>
      </w:r>
      <w:r>
        <w:rPr>
          <w:color w:val="231F20"/>
        </w:rPr>
        <w:t xml:space="preserve">весторов к </w:t>
      </w:r>
      <w:r>
        <w:rPr>
          <w:color w:val="231F20"/>
          <w:spacing w:val="-1"/>
        </w:rPr>
        <w:t>управлению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активами).</w:t>
      </w:r>
    </w:p>
    <w:p w:rsidR="00543515" w:rsidRDefault="00543515">
      <w:pPr>
        <w:pStyle w:val="a3"/>
        <w:numPr>
          <w:ilvl w:val="0"/>
          <w:numId w:val="23"/>
        </w:numPr>
        <w:tabs>
          <w:tab w:val="left" w:pos="821"/>
        </w:tabs>
        <w:kinsoku w:val="0"/>
        <w:overflowPunct w:val="0"/>
        <w:spacing w:line="246" w:lineRule="auto"/>
        <w:ind w:right="119" w:firstLine="397"/>
        <w:jc w:val="both"/>
        <w:rPr>
          <w:color w:val="000000"/>
        </w:rPr>
      </w:pPr>
      <w:r>
        <w:rPr>
          <w:color w:val="231F20"/>
        </w:rPr>
        <w:t>Риск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трансферта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связан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переводами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местной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валюты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иностранную.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Например,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предприятие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получает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прибыль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lastRenderedPageBreak/>
        <w:t>национальной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валюте,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состоянии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перевести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валюту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инвес</w:t>
      </w:r>
      <w:r>
        <w:rPr>
          <w:color w:val="231F20"/>
          <w:spacing w:val="-1"/>
        </w:rPr>
        <w:t>тора,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чтобы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рассчитаться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кредит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просто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вывести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3"/>
        </w:rPr>
        <w:t>страну.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Причин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возникновения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этого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много,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например,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принудительно</w:t>
      </w:r>
      <w:r>
        <w:rPr>
          <w:color w:val="231F20"/>
        </w:rPr>
        <w:t xml:space="preserve"> длинная </w:t>
      </w:r>
      <w:r>
        <w:rPr>
          <w:color w:val="231F20"/>
          <w:spacing w:val="-2"/>
        </w:rPr>
        <w:t>очередь</w:t>
      </w:r>
      <w:r>
        <w:rPr>
          <w:color w:val="231F20"/>
        </w:rPr>
        <w:t xml:space="preserve"> на </w:t>
      </w:r>
      <w:r>
        <w:rPr>
          <w:color w:val="231F20"/>
          <w:spacing w:val="-2"/>
        </w:rPr>
        <w:t>конвертацию</w:t>
      </w:r>
    </w:p>
    <w:p w:rsidR="00543515" w:rsidRDefault="00543515">
      <w:pPr>
        <w:pStyle w:val="a3"/>
        <w:numPr>
          <w:ilvl w:val="0"/>
          <w:numId w:val="23"/>
        </w:numPr>
        <w:tabs>
          <w:tab w:val="left" w:pos="860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color w:val="231F20"/>
        </w:rPr>
        <w:t>Риск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разрыва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2"/>
        </w:rPr>
        <w:t>контракта.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Возникает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случае,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1"/>
        </w:rPr>
        <w:t>если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сохранить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2"/>
        </w:rPr>
        <w:t>контракт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помогают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предусмотренные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штрафные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санкции,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ни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арбитраж.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Контракт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разрывается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независящим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партнера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 xml:space="preserve">причинам. </w:t>
      </w:r>
      <w:r>
        <w:rPr>
          <w:color w:val="231F20"/>
          <w:spacing w:val="-1"/>
        </w:rPr>
        <w:t>Например,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изменение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национального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законодательства.</w:t>
      </w:r>
    </w:p>
    <w:p w:rsidR="00543515" w:rsidRDefault="00543515">
      <w:pPr>
        <w:pStyle w:val="a3"/>
        <w:numPr>
          <w:ilvl w:val="0"/>
          <w:numId w:val="23"/>
        </w:numPr>
        <w:tabs>
          <w:tab w:val="left" w:pos="821"/>
        </w:tabs>
        <w:kinsoku w:val="0"/>
        <w:overflowPunct w:val="0"/>
        <w:ind w:left="820" w:hanging="323"/>
        <w:rPr>
          <w:color w:val="000000"/>
        </w:rPr>
      </w:pPr>
      <w:r>
        <w:rPr>
          <w:color w:val="231F20"/>
        </w:rPr>
        <w:t xml:space="preserve">Риск военных действий и гражданских </w:t>
      </w:r>
      <w:r>
        <w:rPr>
          <w:color w:val="231F20"/>
          <w:spacing w:val="-1"/>
        </w:rPr>
        <w:t>беспорядков.</w:t>
      </w:r>
    </w:p>
    <w:p w:rsidR="00543515" w:rsidRDefault="00543515">
      <w:pPr>
        <w:pStyle w:val="a3"/>
        <w:numPr>
          <w:ilvl w:val="0"/>
          <w:numId w:val="23"/>
        </w:numPr>
        <w:tabs>
          <w:tab w:val="left" w:pos="821"/>
        </w:tabs>
        <w:kinsoku w:val="0"/>
        <w:overflowPunct w:val="0"/>
        <w:spacing w:before="7" w:line="246" w:lineRule="auto"/>
        <w:ind w:right="118" w:firstLine="397"/>
        <w:jc w:val="both"/>
        <w:rPr>
          <w:color w:val="000000"/>
        </w:rPr>
      </w:pPr>
      <w:r>
        <w:rPr>
          <w:color w:val="231F20"/>
        </w:rPr>
        <w:t>Риск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изменения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юридической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базы,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затрудняющий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осущест</w:t>
      </w:r>
      <w:r>
        <w:rPr>
          <w:color w:val="231F20"/>
          <w:spacing w:val="-1"/>
        </w:rPr>
        <w:t>вление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предпринимательской</w:t>
      </w:r>
      <w:r>
        <w:rPr>
          <w:color w:val="231F20"/>
        </w:rPr>
        <w:t xml:space="preserve"> деятельности.</w:t>
      </w:r>
    </w:p>
    <w:p w:rsidR="00B055F2" w:rsidRPr="00B055F2" w:rsidRDefault="00543515" w:rsidP="00FF4893">
      <w:pPr>
        <w:pStyle w:val="a3"/>
        <w:numPr>
          <w:ilvl w:val="0"/>
          <w:numId w:val="23"/>
        </w:numPr>
        <w:tabs>
          <w:tab w:val="left" w:pos="821"/>
        </w:tabs>
        <w:kinsoku w:val="0"/>
        <w:overflowPunct w:val="0"/>
        <w:spacing w:before="42" w:line="246" w:lineRule="auto"/>
        <w:ind w:left="820" w:right="119" w:hanging="323"/>
        <w:jc w:val="both"/>
        <w:rPr>
          <w:color w:val="000000"/>
        </w:rPr>
      </w:pPr>
      <w:r w:rsidRPr="00B055F2">
        <w:rPr>
          <w:color w:val="231F20"/>
        </w:rPr>
        <w:t xml:space="preserve">Риск внесения </w:t>
      </w:r>
      <w:r w:rsidRPr="00B055F2">
        <w:rPr>
          <w:color w:val="231F20"/>
          <w:spacing w:val="-1"/>
        </w:rPr>
        <w:t>изменений</w:t>
      </w:r>
      <w:r w:rsidRPr="00B055F2">
        <w:rPr>
          <w:color w:val="231F20"/>
        </w:rPr>
        <w:t xml:space="preserve"> в арбитражное </w:t>
      </w:r>
      <w:r w:rsidRPr="00B055F2">
        <w:rPr>
          <w:color w:val="231F20"/>
          <w:spacing w:val="-1"/>
        </w:rPr>
        <w:t>право</w:t>
      </w:r>
      <w:r w:rsidR="00B055F2">
        <w:rPr>
          <w:color w:val="231F20"/>
          <w:spacing w:val="-1"/>
        </w:rPr>
        <w:t xml:space="preserve"> </w:t>
      </w:r>
    </w:p>
    <w:p w:rsidR="00543515" w:rsidRPr="00B055F2" w:rsidRDefault="00543515" w:rsidP="00B055F2">
      <w:pPr>
        <w:pStyle w:val="a3"/>
        <w:tabs>
          <w:tab w:val="left" w:pos="0"/>
        </w:tabs>
        <w:kinsoku w:val="0"/>
        <w:overflowPunct w:val="0"/>
        <w:spacing w:before="42" w:line="246" w:lineRule="auto"/>
        <w:ind w:left="0" w:right="119" w:firstLine="0"/>
        <w:jc w:val="both"/>
        <w:rPr>
          <w:color w:val="000000"/>
        </w:rPr>
      </w:pPr>
      <w:r w:rsidRPr="00B055F2">
        <w:rPr>
          <w:color w:val="231F20"/>
          <w:spacing w:val="-1"/>
        </w:rPr>
        <w:t>.</w:t>
      </w:r>
      <w:r w:rsidRPr="00B055F2">
        <w:rPr>
          <w:color w:val="231F20"/>
          <w:spacing w:val="3"/>
        </w:rPr>
        <w:t>Политический</w:t>
      </w:r>
      <w:r w:rsidRPr="00B055F2">
        <w:rPr>
          <w:color w:val="231F20"/>
          <w:spacing w:val="-6"/>
        </w:rPr>
        <w:t xml:space="preserve"> </w:t>
      </w:r>
      <w:r w:rsidRPr="00B055F2">
        <w:rPr>
          <w:color w:val="231F20"/>
          <w:spacing w:val="3"/>
        </w:rPr>
        <w:t>риск</w:t>
      </w:r>
      <w:r w:rsidRPr="00B055F2">
        <w:rPr>
          <w:color w:val="231F20"/>
          <w:spacing w:val="-6"/>
        </w:rPr>
        <w:t xml:space="preserve"> </w:t>
      </w:r>
      <w:r w:rsidRPr="00B055F2">
        <w:rPr>
          <w:color w:val="231F20"/>
          <w:spacing w:val="2"/>
        </w:rPr>
        <w:t>можно</w:t>
      </w:r>
      <w:r w:rsidRPr="00B055F2">
        <w:rPr>
          <w:color w:val="231F20"/>
          <w:spacing w:val="-6"/>
        </w:rPr>
        <w:t xml:space="preserve"> </w:t>
      </w:r>
      <w:r w:rsidRPr="00B055F2">
        <w:rPr>
          <w:color w:val="231F20"/>
          <w:spacing w:val="2"/>
        </w:rPr>
        <w:t>подразделить</w:t>
      </w:r>
      <w:r w:rsidRPr="00B055F2">
        <w:rPr>
          <w:color w:val="231F20"/>
          <w:spacing w:val="-6"/>
        </w:rPr>
        <w:t xml:space="preserve"> </w:t>
      </w:r>
      <w:r w:rsidRPr="00B055F2">
        <w:rPr>
          <w:color w:val="231F20"/>
          <w:spacing w:val="3"/>
        </w:rPr>
        <w:t>также</w:t>
      </w:r>
      <w:r w:rsidRPr="00B055F2">
        <w:rPr>
          <w:color w:val="231F20"/>
          <w:spacing w:val="-6"/>
        </w:rPr>
        <w:t xml:space="preserve"> </w:t>
      </w:r>
      <w:r w:rsidRPr="00B055F2">
        <w:rPr>
          <w:color w:val="231F20"/>
          <w:spacing w:val="2"/>
        </w:rPr>
        <w:t>на</w:t>
      </w:r>
      <w:r w:rsidRPr="00B055F2">
        <w:rPr>
          <w:color w:val="231F20"/>
          <w:spacing w:val="-6"/>
        </w:rPr>
        <w:t xml:space="preserve"> </w:t>
      </w:r>
      <w:r w:rsidRPr="00B055F2">
        <w:rPr>
          <w:color w:val="231F20"/>
          <w:spacing w:val="3"/>
        </w:rPr>
        <w:t>региональ-</w:t>
      </w:r>
      <w:r w:rsidRPr="00B055F2">
        <w:rPr>
          <w:color w:val="231F20"/>
          <w:spacing w:val="57"/>
        </w:rPr>
        <w:t xml:space="preserve"> </w:t>
      </w:r>
      <w:r w:rsidRPr="00B055F2">
        <w:rPr>
          <w:color w:val="231F20"/>
          <w:spacing w:val="3"/>
        </w:rPr>
        <w:t>ный,</w:t>
      </w:r>
      <w:r w:rsidRPr="00B055F2">
        <w:rPr>
          <w:color w:val="231F20"/>
          <w:spacing w:val="25"/>
        </w:rPr>
        <w:t xml:space="preserve"> </w:t>
      </w:r>
      <w:r w:rsidRPr="00B055F2">
        <w:rPr>
          <w:color w:val="231F20"/>
          <w:spacing w:val="3"/>
        </w:rPr>
        <w:t>страновой</w:t>
      </w:r>
      <w:r w:rsidRPr="00B055F2">
        <w:rPr>
          <w:color w:val="231F20"/>
          <w:spacing w:val="25"/>
        </w:rPr>
        <w:t xml:space="preserve"> </w:t>
      </w:r>
      <w:r w:rsidRPr="00B055F2">
        <w:rPr>
          <w:color w:val="231F20"/>
        </w:rPr>
        <w:t>и</w:t>
      </w:r>
      <w:r w:rsidRPr="00B055F2">
        <w:rPr>
          <w:color w:val="231F20"/>
          <w:spacing w:val="25"/>
        </w:rPr>
        <w:t xml:space="preserve"> </w:t>
      </w:r>
      <w:r w:rsidRPr="00B055F2">
        <w:rPr>
          <w:color w:val="231F20"/>
          <w:spacing w:val="3"/>
        </w:rPr>
        <w:t>международный.</w:t>
      </w:r>
      <w:r w:rsidRPr="00B055F2">
        <w:rPr>
          <w:color w:val="231F20"/>
          <w:spacing w:val="25"/>
        </w:rPr>
        <w:t xml:space="preserve"> </w:t>
      </w:r>
      <w:r w:rsidRPr="00B055F2">
        <w:rPr>
          <w:i/>
          <w:iCs/>
          <w:color w:val="231F20"/>
          <w:spacing w:val="3"/>
        </w:rPr>
        <w:t>Региональный</w:t>
      </w:r>
      <w:r w:rsidRPr="00B055F2">
        <w:rPr>
          <w:i/>
          <w:iCs/>
          <w:color w:val="231F20"/>
          <w:spacing w:val="25"/>
        </w:rPr>
        <w:t xml:space="preserve"> </w:t>
      </w:r>
      <w:r w:rsidRPr="00B055F2">
        <w:rPr>
          <w:color w:val="231F20"/>
          <w:spacing w:val="2"/>
        </w:rPr>
        <w:t>характеризует</w:t>
      </w:r>
      <w:r w:rsidRPr="00B055F2">
        <w:rPr>
          <w:color w:val="231F20"/>
          <w:spacing w:val="35"/>
        </w:rPr>
        <w:t xml:space="preserve"> </w:t>
      </w:r>
      <w:r w:rsidRPr="00B055F2">
        <w:rPr>
          <w:color w:val="231F20"/>
          <w:spacing w:val="4"/>
        </w:rPr>
        <w:t>особенности</w:t>
      </w:r>
      <w:r w:rsidRPr="00B055F2">
        <w:rPr>
          <w:color w:val="231F20"/>
          <w:spacing w:val="27"/>
        </w:rPr>
        <w:t xml:space="preserve"> </w:t>
      </w:r>
      <w:r w:rsidRPr="00B055F2">
        <w:rPr>
          <w:color w:val="231F20"/>
          <w:spacing w:val="3"/>
        </w:rPr>
        <w:t>региона,</w:t>
      </w:r>
      <w:r w:rsidRPr="00B055F2">
        <w:rPr>
          <w:color w:val="231F20"/>
          <w:spacing w:val="27"/>
        </w:rPr>
        <w:t xml:space="preserve"> </w:t>
      </w:r>
      <w:r w:rsidRPr="00B055F2">
        <w:rPr>
          <w:color w:val="231F20"/>
        </w:rPr>
        <w:t>в</w:t>
      </w:r>
      <w:r w:rsidRPr="00B055F2">
        <w:rPr>
          <w:color w:val="231F20"/>
          <w:spacing w:val="26"/>
        </w:rPr>
        <w:t xml:space="preserve"> </w:t>
      </w:r>
      <w:r w:rsidRPr="00B055F2">
        <w:rPr>
          <w:color w:val="231F20"/>
        </w:rPr>
        <w:t>котором</w:t>
      </w:r>
      <w:r w:rsidRPr="00B055F2">
        <w:rPr>
          <w:color w:val="231F20"/>
          <w:spacing w:val="26"/>
        </w:rPr>
        <w:t xml:space="preserve"> </w:t>
      </w:r>
      <w:r w:rsidRPr="00B055F2">
        <w:rPr>
          <w:color w:val="231F20"/>
          <w:spacing w:val="3"/>
        </w:rPr>
        <w:t>планируется</w:t>
      </w:r>
      <w:r w:rsidRPr="00B055F2">
        <w:rPr>
          <w:color w:val="231F20"/>
          <w:spacing w:val="26"/>
        </w:rPr>
        <w:t xml:space="preserve"> </w:t>
      </w:r>
      <w:r w:rsidRPr="00B055F2">
        <w:rPr>
          <w:color w:val="231F20"/>
          <w:spacing w:val="2"/>
        </w:rPr>
        <w:t>или</w:t>
      </w:r>
      <w:r w:rsidRPr="00B055F2">
        <w:rPr>
          <w:color w:val="231F20"/>
          <w:spacing w:val="27"/>
        </w:rPr>
        <w:t xml:space="preserve"> </w:t>
      </w:r>
      <w:r w:rsidRPr="00B055F2">
        <w:rPr>
          <w:color w:val="231F20"/>
        </w:rPr>
        <w:t>уже</w:t>
      </w:r>
      <w:r w:rsidRPr="00B055F2">
        <w:rPr>
          <w:color w:val="231F20"/>
          <w:spacing w:val="26"/>
        </w:rPr>
        <w:t xml:space="preserve"> </w:t>
      </w:r>
      <w:r w:rsidRPr="00B055F2">
        <w:rPr>
          <w:color w:val="231F20"/>
          <w:spacing w:val="4"/>
        </w:rPr>
        <w:t>осущест</w:t>
      </w:r>
      <w:r w:rsidRPr="00B055F2">
        <w:rPr>
          <w:color w:val="231F20"/>
          <w:spacing w:val="3"/>
        </w:rPr>
        <w:t>вляется</w:t>
      </w:r>
      <w:r w:rsidRPr="00B055F2">
        <w:rPr>
          <w:color w:val="231F20"/>
        </w:rPr>
        <w:t xml:space="preserve"> </w:t>
      </w:r>
      <w:r w:rsidRPr="00B055F2">
        <w:rPr>
          <w:color w:val="231F20"/>
          <w:spacing w:val="3"/>
        </w:rPr>
        <w:t>финансово-хозяйственная</w:t>
      </w:r>
      <w:r w:rsidRPr="00B055F2">
        <w:rPr>
          <w:color w:val="231F20"/>
        </w:rPr>
        <w:t xml:space="preserve"> </w:t>
      </w:r>
      <w:r w:rsidRPr="00B055F2">
        <w:rPr>
          <w:color w:val="231F20"/>
          <w:spacing w:val="4"/>
        </w:rPr>
        <w:t>деятельность</w:t>
      </w:r>
      <w:r w:rsidRPr="00B055F2">
        <w:rPr>
          <w:color w:val="231F20"/>
        </w:rPr>
        <w:t xml:space="preserve"> </w:t>
      </w:r>
      <w:r w:rsidRPr="00B055F2">
        <w:rPr>
          <w:color w:val="231F20"/>
          <w:spacing w:val="3"/>
        </w:rPr>
        <w:t>предприятия.</w:t>
      </w:r>
      <w:r w:rsidRPr="00B055F2">
        <w:rPr>
          <w:color w:val="231F20"/>
          <w:spacing w:val="33"/>
        </w:rPr>
        <w:t xml:space="preserve"> </w:t>
      </w:r>
      <w:r w:rsidRPr="00B055F2">
        <w:rPr>
          <w:i/>
          <w:iCs/>
          <w:color w:val="231F20"/>
          <w:spacing w:val="3"/>
        </w:rPr>
        <w:t>Страновой</w:t>
      </w:r>
      <w:r w:rsidRPr="00B055F2">
        <w:rPr>
          <w:i/>
          <w:iCs/>
          <w:color w:val="231F20"/>
          <w:spacing w:val="33"/>
        </w:rPr>
        <w:t xml:space="preserve"> </w:t>
      </w:r>
      <w:r w:rsidRPr="00B055F2">
        <w:rPr>
          <w:color w:val="231F20"/>
          <w:spacing w:val="3"/>
        </w:rPr>
        <w:t>риск</w:t>
      </w:r>
      <w:r w:rsidRPr="00B055F2">
        <w:rPr>
          <w:color w:val="231F20"/>
          <w:spacing w:val="33"/>
        </w:rPr>
        <w:t xml:space="preserve"> </w:t>
      </w:r>
      <w:r w:rsidRPr="00B055F2">
        <w:rPr>
          <w:color w:val="231F20"/>
          <w:spacing w:val="2"/>
        </w:rPr>
        <w:t>характеризует</w:t>
      </w:r>
      <w:r w:rsidRPr="00B055F2">
        <w:rPr>
          <w:color w:val="231F20"/>
          <w:spacing w:val="33"/>
        </w:rPr>
        <w:t xml:space="preserve"> </w:t>
      </w:r>
      <w:r w:rsidRPr="00B055F2">
        <w:rPr>
          <w:color w:val="231F20"/>
          <w:spacing w:val="4"/>
        </w:rPr>
        <w:t>особенности</w:t>
      </w:r>
      <w:r w:rsidRPr="00B055F2">
        <w:rPr>
          <w:color w:val="231F20"/>
          <w:spacing w:val="33"/>
        </w:rPr>
        <w:t xml:space="preserve"> </w:t>
      </w:r>
      <w:r w:rsidRPr="00B055F2">
        <w:rPr>
          <w:color w:val="231F20"/>
          <w:spacing w:val="3"/>
        </w:rPr>
        <w:t>страны.</w:t>
      </w:r>
      <w:r w:rsidRPr="00B055F2">
        <w:rPr>
          <w:color w:val="231F20"/>
          <w:spacing w:val="32"/>
        </w:rPr>
        <w:t xml:space="preserve"> </w:t>
      </w:r>
      <w:r w:rsidR="00B055F2">
        <w:rPr>
          <w:i/>
          <w:iCs/>
          <w:color w:val="231F20"/>
          <w:spacing w:val="2"/>
        </w:rPr>
        <w:t>Междуна</w:t>
      </w:r>
      <w:r w:rsidRPr="00B055F2">
        <w:rPr>
          <w:i/>
          <w:iCs/>
          <w:color w:val="231F20"/>
          <w:spacing w:val="2"/>
        </w:rPr>
        <w:t>родный</w:t>
      </w:r>
      <w:r w:rsidRPr="00B055F2">
        <w:rPr>
          <w:i/>
          <w:iCs/>
          <w:color w:val="231F20"/>
          <w:spacing w:val="14"/>
        </w:rPr>
        <w:t xml:space="preserve"> </w:t>
      </w:r>
      <w:r w:rsidRPr="00B055F2">
        <w:rPr>
          <w:color w:val="231F20"/>
        </w:rPr>
        <w:t>–</w:t>
      </w:r>
      <w:r w:rsidRPr="00B055F2">
        <w:rPr>
          <w:color w:val="231F20"/>
          <w:spacing w:val="14"/>
        </w:rPr>
        <w:t xml:space="preserve"> </w:t>
      </w:r>
      <w:r w:rsidRPr="00B055F2">
        <w:rPr>
          <w:color w:val="231F20"/>
          <w:spacing w:val="4"/>
        </w:rPr>
        <w:t>особенности</w:t>
      </w:r>
      <w:r w:rsidRPr="00B055F2">
        <w:rPr>
          <w:color w:val="231F20"/>
          <w:spacing w:val="14"/>
        </w:rPr>
        <w:t xml:space="preserve"> </w:t>
      </w:r>
      <w:r w:rsidRPr="00B055F2">
        <w:rPr>
          <w:color w:val="231F20"/>
          <w:spacing w:val="4"/>
        </w:rPr>
        <w:t>осуществления</w:t>
      </w:r>
      <w:r w:rsidRPr="00B055F2">
        <w:rPr>
          <w:color w:val="231F20"/>
          <w:spacing w:val="14"/>
        </w:rPr>
        <w:t xml:space="preserve"> </w:t>
      </w:r>
      <w:r w:rsidRPr="00B055F2">
        <w:rPr>
          <w:color w:val="231F20"/>
          <w:spacing w:val="3"/>
        </w:rPr>
        <w:t>международной</w:t>
      </w:r>
      <w:r w:rsidRPr="00B055F2">
        <w:rPr>
          <w:color w:val="231F20"/>
          <w:spacing w:val="14"/>
        </w:rPr>
        <w:t xml:space="preserve"> </w:t>
      </w:r>
      <w:r w:rsidRPr="00B055F2">
        <w:rPr>
          <w:color w:val="231F20"/>
          <w:spacing w:val="3"/>
        </w:rPr>
        <w:t>финансо-вохозяйственной</w:t>
      </w:r>
      <w:r w:rsidRPr="00B055F2">
        <w:rPr>
          <w:color w:val="231F20"/>
          <w:spacing w:val="8"/>
        </w:rPr>
        <w:t xml:space="preserve"> </w:t>
      </w:r>
      <w:r w:rsidRPr="00B055F2">
        <w:rPr>
          <w:color w:val="231F20"/>
          <w:spacing w:val="4"/>
        </w:rPr>
        <w:t>деятельности.</w:t>
      </w:r>
    </w:p>
    <w:p w:rsidR="00543515" w:rsidRDefault="00543515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color w:val="231F20"/>
          <w:spacing w:val="-3"/>
        </w:rPr>
        <w:t>Политический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риск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также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4"/>
        </w:rPr>
        <w:t>подразделяется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на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экстралегальный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3"/>
        </w:rPr>
        <w:t>легально-правительственный.</w:t>
      </w:r>
      <w:r>
        <w:rPr>
          <w:color w:val="231F20"/>
          <w:spacing w:val="-18"/>
        </w:rPr>
        <w:t xml:space="preserve"> </w:t>
      </w:r>
      <w:r>
        <w:rPr>
          <w:i/>
          <w:iCs/>
          <w:color w:val="231F20"/>
          <w:spacing w:val="-3"/>
        </w:rPr>
        <w:t>Экстралегальный</w:t>
      </w:r>
      <w:r>
        <w:rPr>
          <w:i/>
          <w:iCs/>
          <w:color w:val="231F20"/>
          <w:spacing w:val="-18"/>
        </w:rPr>
        <w:t xml:space="preserve"> </w:t>
      </w:r>
      <w:r>
        <w:rPr>
          <w:color w:val="231F20"/>
          <w:spacing w:val="-3"/>
        </w:rPr>
        <w:t>риск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4"/>
        </w:rPr>
        <w:t>означает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2"/>
        </w:rPr>
        <w:t>любое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3"/>
        </w:rPr>
        <w:t>событие,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4"/>
        </w:rPr>
        <w:t>источник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6"/>
        </w:rPr>
        <w:t>которого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4"/>
        </w:rPr>
        <w:t>находится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3"/>
        </w:rPr>
        <w:t>нелегитимных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4"/>
        </w:rPr>
        <w:t>структурах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3"/>
        </w:rPr>
        <w:t>страны: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3"/>
        </w:rPr>
        <w:t>терроризм,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3"/>
        </w:rPr>
        <w:t>военный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5"/>
        </w:rPr>
        <w:t>переворот,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4"/>
        </w:rPr>
        <w:t>революция.</w:t>
      </w:r>
      <w:r>
        <w:rPr>
          <w:color w:val="231F20"/>
          <w:spacing w:val="39"/>
        </w:rPr>
        <w:t xml:space="preserve"> </w:t>
      </w:r>
      <w:r>
        <w:rPr>
          <w:i/>
          <w:iCs/>
          <w:color w:val="231F20"/>
          <w:spacing w:val="-2"/>
        </w:rPr>
        <w:t>Легально-пра</w:t>
      </w:r>
      <w:r>
        <w:rPr>
          <w:i/>
          <w:iCs/>
          <w:color w:val="231F20"/>
          <w:spacing w:val="-1"/>
        </w:rPr>
        <w:t>вительственный</w:t>
      </w:r>
      <w:r>
        <w:rPr>
          <w:i/>
          <w:iCs/>
          <w:color w:val="231F20"/>
          <w:spacing w:val="7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является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продуктом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текущего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политического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-2"/>
        </w:rPr>
        <w:t>процесса.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3"/>
        </w:rPr>
        <w:t>Например,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3"/>
        </w:rPr>
        <w:t>демократические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3"/>
        </w:rPr>
        <w:t>выборы,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4"/>
        </w:rPr>
        <w:t>приводящие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2"/>
        </w:rPr>
        <w:t>но</w:t>
      </w:r>
      <w:r>
        <w:rPr>
          <w:color w:val="231F20"/>
          <w:spacing w:val="-4"/>
        </w:rPr>
        <w:t>вому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4"/>
        </w:rPr>
        <w:t>правительству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3"/>
        </w:rPr>
        <w:t>изменениям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5"/>
        </w:rPr>
        <w:t>законодательстве,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3"/>
        </w:rPr>
        <w:t>касающимся</w:t>
      </w:r>
      <w:r>
        <w:rPr>
          <w:color w:val="231F20"/>
          <w:spacing w:val="58"/>
        </w:rPr>
        <w:t xml:space="preserve"> </w:t>
      </w:r>
      <w:r>
        <w:rPr>
          <w:color w:val="231F20"/>
          <w:spacing w:val="-4"/>
        </w:rPr>
        <w:t>торговли,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совместных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предприятий,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денежной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политики.</w:t>
      </w:r>
    </w:p>
    <w:p w:rsidR="00543515" w:rsidRDefault="00543515">
      <w:pPr>
        <w:pStyle w:val="a3"/>
        <w:kinsoku w:val="0"/>
        <w:overflowPunct w:val="0"/>
        <w:ind w:left="497" w:firstLine="0"/>
        <w:rPr>
          <w:color w:val="000000"/>
        </w:rPr>
      </w:pPr>
      <w:r>
        <w:rPr>
          <w:color w:val="231F20"/>
        </w:rPr>
        <w:t>К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политическим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факторам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относится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также</w:t>
      </w:r>
    </w:p>
    <w:p w:rsidR="00543515" w:rsidRDefault="00543515">
      <w:pPr>
        <w:pStyle w:val="a3"/>
        <w:kinsoku w:val="0"/>
        <w:overflowPunct w:val="0"/>
        <w:spacing w:before="7" w:line="246" w:lineRule="auto"/>
        <w:ind w:right="119" w:firstLine="0"/>
        <w:jc w:val="both"/>
        <w:rPr>
          <w:color w:val="000000"/>
        </w:rPr>
      </w:pPr>
      <w:r>
        <w:rPr>
          <w:color w:val="231F20"/>
          <w:spacing w:val="-1"/>
        </w:rPr>
        <w:t>система.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Большое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количество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налогов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тяжелое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бремя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предпринимательства.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4"/>
        </w:rPr>
        <w:t>Уровень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2"/>
        </w:rPr>
        <w:t>предпринимательского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увеличивают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только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высокие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ставки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налогов,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нестабильность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налогового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2"/>
        </w:rPr>
        <w:t>законодательства.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Инвестор,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работающий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стране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нестабильной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политико-экономической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системой,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потребует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дополнительную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премию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политический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риск,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1"/>
        </w:rPr>
        <w:t>есть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более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высокую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норму</w:t>
      </w:r>
      <w:r>
        <w:rPr>
          <w:color w:val="231F20"/>
          <w:spacing w:val="16"/>
        </w:rPr>
        <w:t xml:space="preserve"> </w:t>
      </w:r>
      <w:r w:rsidR="00B055F2">
        <w:rPr>
          <w:color w:val="231F20"/>
        </w:rPr>
        <w:t>при</w:t>
      </w:r>
      <w:r>
        <w:rPr>
          <w:color w:val="231F20"/>
        </w:rPr>
        <w:t>были.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Снижение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премии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достигнуто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предоставлением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инвестору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правительственных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гарантий.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lastRenderedPageBreak/>
        <w:t>Политический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Рос</w:t>
      </w:r>
      <w:r>
        <w:rPr>
          <w:color w:val="231F20"/>
        </w:rPr>
        <w:t xml:space="preserve">сии имеет </w:t>
      </w:r>
      <w:r>
        <w:rPr>
          <w:color w:val="231F20"/>
          <w:spacing w:val="-3"/>
        </w:rPr>
        <w:t>некоторую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специфику: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color w:val="231F20"/>
          <w:spacing w:val="-1"/>
        </w:rPr>
        <w:t>политическая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традиция,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несовершенство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демократических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1"/>
        </w:rPr>
        <w:t>институтов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переломный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момент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исторического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обусло</w:t>
      </w:r>
      <w:r>
        <w:rPr>
          <w:color w:val="231F20"/>
        </w:rPr>
        <w:t xml:space="preserve">вили </w:t>
      </w:r>
      <w:r>
        <w:rPr>
          <w:color w:val="231F20"/>
          <w:spacing w:val="-1"/>
        </w:rPr>
        <w:t>значительную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роль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личностного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фактора;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color w:val="231F20"/>
        </w:rPr>
        <w:t>наличие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множества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разнотипных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политико-территориаль</w:t>
      </w:r>
      <w:r>
        <w:rPr>
          <w:color w:val="231F20"/>
        </w:rPr>
        <w:t>ных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образований,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обладающих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различным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экономическим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потенциалом,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разнородных</w:t>
      </w:r>
      <w:r>
        <w:rPr>
          <w:color w:val="231F20"/>
        </w:rPr>
        <w:t xml:space="preserve"> по </w:t>
      </w:r>
      <w:r>
        <w:rPr>
          <w:color w:val="231F20"/>
          <w:spacing w:val="-1"/>
        </w:rPr>
        <w:t>национальному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составу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t>Страновой</w:t>
      </w:r>
      <w:r>
        <w:rPr>
          <w:i/>
          <w:iCs/>
          <w:color w:val="231F20"/>
          <w:spacing w:val="37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3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предпринимательские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применительно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отдельно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взятой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стране.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Страновые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возникают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осуществлении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предпринимателями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инвесторами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своей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деятель</w:t>
      </w:r>
      <w:r>
        <w:rPr>
          <w:color w:val="231F20"/>
          <w:spacing w:val="1"/>
        </w:rPr>
        <w:t>ности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1"/>
        </w:rPr>
        <w:t>территории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иностранных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2"/>
        </w:rPr>
        <w:t>государств.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1"/>
        </w:rPr>
        <w:t>Страновые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трех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типов: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социально-политические,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2"/>
        </w:rPr>
        <w:t>макроэкономи</w:t>
      </w:r>
      <w:r>
        <w:rPr>
          <w:color w:val="231F20"/>
        </w:rPr>
        <w:t xml:space="preserve">ческие, </w:t>
      </w:r>
      <w:r>
        <w:rPr>
          <w:color w:val="231F20"/>
          <w:spacing w:val="-1"/>
        </w:rPr>
        <w:t>микроэкономические</w:t>
      </w:r>
    </w:p>
    <w:p w:rsidR="00543515" w:rsidRDefault="00543515">
      <w:pPr>
        <w:pStyle w:val="a3"/>
        <w:kinsoku w:val="0"/>
        <w:overflowPunct w:val="0"/>
        <w:spacing w:before="42"/>
        <w:ind w:right="118"/>
        <w:jc w:val="both"/>
        <w:rPr>
          <w:color w:val="000000"/>
        </w:rPr>
      </w:pPr>
      <w:r>
        <w:rPr>
          <w:color w:val="231F20"/>
        </w:rPr>
        <w:t>Для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инвестора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страновые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политические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риски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определяют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ве</w:t>
      </w:r>
      <w:r>
        <w:rPr>
          <w:color w:val="231F20"/>
        </w:rPr>
        <w:t>роятность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того,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объекты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инвестиций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5"/>
        </w:rPr>
        <w:t>будут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уничтожены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экс</w:t>
      </w:r>
      <w:r>
        <w:rPr>
          <w:color w:val="231F20"/>
          <w:spacing w:val="-1"/>
        </w:rPr>
        <w:t>проприированы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3"/>
        </w:rPr>
        <w:t>результате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общественно-политических</w:t>
      </w:r>
      <w:r>
        <w:rPr>
          <w:color w:val="231F20"/>
          <w:spacing w:val="33"/>
        </w:rPr>
        <w:t xml:space="preserve"> </w:t>
      </w:r>
      <w:r w:rsidR="00B055F2">
        <w:rPr>
          <w:color w:val="231F20"/>
        </w:rPr>
        <w:t>потрясе</w:t>
      </w:r>
      <w:r>
        <w:rPr>
          <w:color w:val="231F20"/>
        </w:rPr>
        <w:t>ний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3"/>
        </w:rPr>
        <w:t>ухудшатся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условия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инвестиционной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 xml:space="preserve">в </w:t>
      </w:r>
      <w:r>
        <w:rPr>
          <w:color w:val="231F20"/>
          <w:spacing w:val="-3"/>
        </w:rPr>
        <w:t>результате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изменения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законодательной</w:t>
      </w:r>
      <w:r>
        <w:rPr>
          <w:color w:val="231F20"/>
        </w:rPr>
        <w:t xml:space="preserve"> базы.</w:t>
      </w:r>
    </w:p>
    <w:p w:rsidR="00543515" w:rsidRDefault="00543515">
      <w:pPr>
        <w:pStyle w:val="a3"/>
        <w:kinsoku w:val="0"/>
        <w:overflowPunct w:val="0"/>
        <w:spacing w:before="1"/>
        <w:ind w:right="118"/>
        <w:jc w:val="both"/>
        <w:rPr>
          <w:color w:val="000000"/>
        </w:rPr>
      </w:pPr>
      <w:r>
        <w:rPr>
          <w:color w:val="231F20"/>
          <w:spacing w:val="-3"/>
        </w:rPr>
        <w:t>Политическая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2"/>
        </w:rPr>
        <w:t>стабильность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3"/>
        </w:rPr>
        <w:t>связана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4"/>
        </w:rPr>
        <w:t>типом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4"/>
        </w:rPr>
        <w:t>политической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3"/>
        </w:rPr>
        <w:t>систе</w:t>
      </w:r>
      <w:r>
        <w:rPr>
          <w:color w:val="231F20"/>
          <w:spacing w:val="-2"/>
        </w:rPr>
        <w:t>мы.</w:t>
      </w:r>
      <w:r>
        <w:rPr>
          <w:color w:val="231F20"/>
          <w:spacing w:val="-5"/>
        </w:rPr>
        <w:t xml:space="preserve"> Можно </w:t>
      </w:r>
      <w:r>
        <w:rPr>
          <w:color w:val="231F20"/>
          <w:spacing w:val="-3"/>
        </w:rPr>
        <w:t>выделить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четыре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основных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типа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политических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систем:</w:t>
      </w:r>
    </w:p>
    <w:p w:rsidR="00543515" w:rsidRDefault="00543515">
      <w:pPr>
        <w:pStyle w:val="a3"/>
        <w:numPr>
          <w:ilvl w:val="0"/>
          <w:numId w:val="22"/>
        </w:numPr>
        <w:tabs>
          <w:tab w:val="left" w:pos="821"/>
        </w:tabs>
        <w:kinsoku w:val="0"/>
        <w:overflowPunct w:val="0"/>
        <w:spacing w:before="1"/>
        <w:ind w:right="118" w:firstLine="397"/>
        <w:jc w:val="both"/>
        <w:rPr>
          <w:color w:val="000000"/>
        </w:rPr>
      </w:pPr>
      <w:r>
        <w:rPr>
          <w:color w:val="231F20"/>
          <w:spacing w:val="-1"/>
        </w:rPr>
        <w:t>Авторитарно-традиционную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систему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(монархия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 xml:space="preserve">военная </w:t>
      </w:r>
      <w:r>
        <w:rPr>
          <w:color w:val="231F20"/>
          <w:spacing w:val="-1"/>
        </w:rPr>
        <w:t>диктатура,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например</w:t>
      </w:r>
      <w:r>
        <w:rPr>
          <w:color w:val="231F20"/>
        </w:rPr>
        <w:t xml:space="preserve"> Чили).</w:t>
      </w:r>
    </w:p>
    <w:p w:rsidR="00543515" w:rsidRDefault="00543515">
      <w:pPr>
        <w:pStyle w:val="a3"/>
        <w:numPr>
          <w:ilvl w:val="0"/>
          <w:numId w:val="22"/>
        </w:numPr>
        <w:tabs>
          <w:tab w:val="left" w:pos="821"/>
        </w:tabs>
        <w:kinsoku w:val="0"/>
        <w:overflowPunct w:val="0"/>
        <w:spacing w:before="1"/>
        <w:ind w:left="820" w:hanging="323"/>
        <w:rPr>
          <w:color w:val="000000"/>
        </w:rPr>
      </w:pPr>
      <w:r>
        <w:rPr>
          <w:color w:val="231F20"/>
          <w:spacing w:val="-1"/>
        </w:rPr>
        <w:t>Авторитарно-мобилизационную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(тоталитаризм,</w:t>
      </w:r>
      <w:r>
        <w:rPr>
          <w:color w:val="231F20"/>
        </w:rPr>
        <w:t xml:space="preserve"> Китай).</w:t>
      </w:r>
    </w:p>
    <w:p w:rsidR="00543515" w:rsidRDefault="00543515">
      <w:pPr>
        <w:pStyle w:val="a3"/>
        <w:numPr>
          <w:ilvl w:val="0"/>
          <w:numId w:val="22"/>
        </w:numPr>
        <w:tabs>
          <w:tab w:val="left" w:pos="821"/>
        </w:tabs>
        <w:kinsoku w:val="0"/>
        <w:overflowPunct w:val="0"/>
        <w:spacing w:before="1"/>
        <w:ind w:right="118" w:firstLine="397"/>
        <w:jc w:val="both"/>
        <w:rPr>
          <w:color w:val="000000"/>
        </w:rPr>
      </w:pPr>
      <w:r>
        <w:rPr>
          <w:color w:val="231F20"/>
          <w:spacing w:val="-1"/>
        </w:rPr>
        <w:t>Либерально-демократическую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(парламентская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прези</w:t>
      </w:r>
      <w:r>
        <w:rPr>
          <w:color w:val="231F20"/>
          <w:spacing w:val="-1"/>
        </w:rPr>
        <w:t>дентская).</w:t>
      </w:r>
    </w:p>
    <w:p w:rsidR="00543515" w:rsidRDefault="00543515">
      <w:pPr>
        <w:pStyle w:val="a3"/>
        <w:numPr>
          <w:ilvl w:val="0"/>
          <w:numId w:val="22"/>
        </w:numPr>
        <w:tabs>
          <w:tab w:val="left" w:pos="821"/>
        </w:tabs>
        <w:kinsoku w:val="0"/>
        <w:overflowPunct w:val="0"/>
        <w:spacing w:before="1"/>
        <w:ind w:left="820" w:hanging="323"/>
        <w:rPr>
          <w:color w:val="000000"/>
        </w:rPr>
      </w:pPr>
      <w:r>
        <w:rPr>
          <w:color w:val="231F20"/>
          <w:spacing w:val="-1"/>
        </w:rPr>
        <w:t>Новая</w:t>
      </w:r>
      <w:r>
        <w:rPr>
          <w:color w:val="231F20"/>
        </w:rPr>
        <w:t xml:space="preserve"> независимая (бывшие </w:t>
      </w:r>
      <w:r>
        <w:rPr>
          <w:color w:val="231F20"/>
          <w:spacing w:val="-2"/>
        </w:rPr>
        <w:t>колонии).</w:t>
      </w:r>
    </w:p>
    <w:p w:rsidR="00543515" w:rsidRDefault="00543515" w:rsidP="00B055F2">
      <w:pPr>
        <w:pStyle w:val="a3"/>
        <w:tabs>
          <w:tab w:val="left" w:pos="5485"/>
        </w:tabs>
        <w:kinsoku w:val="0"/>
        <w:overflowPunct w:val="0"/>
        <w:spacing w:before="1"/>
        <w:ind w:right="119"/>
        <w:jc w:val="both"/>
        <w:rPr>
          <w:color w:val="000000"/>
        </w:rPr>
      </w:pPr>
      <w:r>
        <w:rPr>
          <w:color w:val="231F20"/>
          <w:spacing w:val="-1"/>
        </w:rPr>
        <w:t>Наиболее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стабильными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считаются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вторая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третья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системы.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Относительно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стабильная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"/>
        </w:rPr>
        <w:t xml:space="preserve"> первая. </w:t>
      </w:r>
      <w:r>
        <w:rPr>
          <w:color w:val="231F20"/>
        </w:rPr>
        <w:t>Наименее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стабильная</w:t>
      </w:r>
      <w:r w:rsidR="00B055F2">
        <w:rPr>
          <w:color w:val="231F20"/>
        </w:rPr>
        <w:t xml:space="preserve"> </w:t>
      </w:r>
      <w:r>
        <w:rPr>
          <w:color w:val="231F20"/>
          <w:spacing w:val="-1"/>
          <w:w w:val="95"/>
        </w:rPr>
        <w:t>четвертая.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Наличие</w:t>
      </w:r>
      <w:r w:rsidR="00B055F2">
        <w:rPr>
          <w:color w:val="231F20"/>
        </w:rPr>
        <w:t>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недавнем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прошлом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страны</w:t>
      </w:r>
      <w:r w:rsidR="00B055F2">
        <w:rPr>
          <w:color w:val="231F20"/>
        </w:rPr>
        <w:t>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гражданской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войны,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револю</w:t>
      </w:r>
      <w:r>
        <w:rPr>
          <w:color w:val="231F20"/>
        </w:rPr>
        <w:t>ции,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военных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переворотов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считается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прецедентом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возможного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решения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4"/>
        </w:rPr>
        <w:t>будущих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конфликтов.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разное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наблюдался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«инвестиционный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3"/>
        </w:rPr>
        <w:t>бум»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рынках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стран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Латинской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Америки,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Юго-Вос</w:t>
      </w:r>
      <w:r>
        <w:rPr>
          <w:color w:val="231F20"/>
          <w:spacing w:val="-2"/>
        </w:rPr>
        <w:t>точной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Азии.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страны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характеризуются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неустойчивым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полити</w:t>
      </w:r>
      <w:r>
        <w:rPr>
          <w:color w:val="231F20"/>
        </w:rPr>
        <w:t>ческим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режимом,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же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доходность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инвестиций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них</w:t>
      </w:r>
    </w:p>
    <w:p w:rsidR="00543515" w:rsidRDefault="00543515" w:rsidP="00B055F2">
      <w:pPr>
        <w:pStyle w:val="a3"/>
        <w:kinsoku w:val="0"/>
        <w:overflowPunct w:val="0"/>
        <w:ind w:right="118"/>
        <w:jc w:val="both"/>
        <w:rPr>
          <w:color w:val="000000"/>
        </w:rPr>
      </w:pPr>
      <w:r>
        <w:rPr>
          <w:i/>
          <w:iCs/>
          <w:color w:val="231F20"/>
        </w:rPr>
        <w:t>Страновые</w:t>
      </w:r>
      <w:r>
        <w:rPr>
          <w:i/>
          <w:iCs/>
          <w:color w:val="231F20"/>
          <w:spacing w:val="15"/>
        </w:rPr>
        <w:t xml:space="preserve"> </w:t>
      </w:r>
      <w:r>
        <w:rPr>
          <w:i/>
          <w:iCs/>
          <w:color w:val="231F20"/>
          <w:spacing w:val="-2"/>
        </w:rPr>
        <w:t>макроэкономические</w:t>
      </w:r>
      <w:r>
        <w:rPr>
          <w:i/>
          <w:iCs/>
          <w:color w:val="231F20"/>
          <w:spacing w:val="15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связаны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неравномер</w:t>
      </w:r>
      <w:r>
        <w:rPr>
          <w:color w:val="231F20"/>
        </w:rPr>
        <w:t>ностью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инфляционных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процессов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странах,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колебани</w:t>
      </w:r>
      <w:r>
        <w:rPr>
          <w:color w:val="231F20"/>
        </w:rPr>
        <w:t>ями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цен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энергоносители,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внешним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3"/>
        </w:rPr>
        <w:t>долгом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стран.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lastRenderedPageBreak/>
        <w:t>Приближение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внутренних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цен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мировым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ставит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предприятие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перед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проблемой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3"/>
        </w:rPr>
        <w:t>резкого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</w:rPr>
        <w:t>удорожания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производства.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Высокий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внешний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долг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ведет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снижению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покупательной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способности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населения.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Инфляционные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процессы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подрывают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стимулы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1"/>
        </w:rPr>
        <w:t>роста,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внед</w:t>
      </w:r>
      <w:r>
        <w:rPr>
          <w:color w:val="231F20"/>
        </w:rPr>
        <w:t>рение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новой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техники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обходится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дороже.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Становится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выгодно</w:t>
      </w:r>
      <w:r>
        <w:rPr>
          <w:color w:val="231F20"/>
          <w:spacing w:val="-11"/>
        </w:rPr>
        <w:t xml:space="preserve"> </w:t>
      </w:r>
      <w:r w:rsidR="00B055F2">
        <w:rPr>
          <w:color w:val="231F20"/>
        </w:rPr>
        <w:t>со</w:t>
      </w:r>
      <w:r>
        <w:rPr>
          <w:color w:val="231F20"/>
        </w:rPr>
        <w:t>хранять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устаревшее,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дешевое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оборудование.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Инфляция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искажает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экономические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расчеты,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делает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неопределенными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перспективы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 xml:space="preserve">развития, </w:t>
      </w:r>
      <w:r>
        <w:rPr>
          <w:color w:val="231F20"/>
          <w:spacing w:val="-1"/>
        </w:rPr>
        <w:t>усиливает</w:t>
      </w:r>
      <w:r>
        <w:rPr>
          <w:color w:val="231F20"/>
        </w:rPr>
        <w:t xml:space="preserve"> риск, </w:t>
      </w:r>
      <w:r>
        <w:rPr>
          <w:color w:val="231F20"/>
          <w:spacing w:val="-1"/>
        </w:rPr>
        <w:t>связанный</w:t>
      </w:r>
      <w:r>
        <w:rPr>
          <w:color w:val="231F20"/>
        </w:rPr>
        <w:t xml:space="preserve"> с новыми инвестициями.</w:t>
      </w:r>
    </w:p>
    <w:p w:rsidR="00543515" w:rsidRDefault="00543515" w:rsidP="00B055F2">
      <w:pPr>
        <w:pStyle w:val="a3"/>
        <w:kinsoku w:val="0"/>
        <w:overflowPunct w:val="0"/>
        <w:spacing w:before="1"/>
        <w:ind w:right="118"/>
        <w:jc w:val="both"/>
        <w:rPr>
          <w:color w:val="000000"/>
        </w:rPr>
      </w:pPr>
      <w:r>
        <w:rPr>
          <w:i/>
          <w:iCs/>
          <w:color w:val="231F20"/>
          <w:spacing w:val="-3"/>
        </w:rPr>
        <w:t>Страновые</w:t>
      </w:r>
      <w:r>
        <w:rPr>
          <w:i/>
          <w:iCs/>
          <w:color w:val="231F20"/>
          <w:spacing w:val="25"/>
        </w:rPr>
        <w:t xml:space="preserve"> </w:t>
      </w:r>
      <w:r>
        <w:rPr>
          <w:i/>
          <w:iCs/>
          <w:color w:val="231F20"/>
          <w:spacing w:val="-5"/>
        </w:rPr>
        <w:t>микроэкономические</w:t>
      </w:r>
      <w:r>
        <w:rPr>
          <w:i/>
          <w:iCs/>
          <w:color w:val="231F20"/>
          <w:spacing w:val="25"/>
        </w:rPr>
        <w:t xml:space="preserve"> </w:t>
      </w:r>
      <w:r>
        <w:rPr>
          <w:color w:val="231F20"/>
          <w:spacing w:val="-3"/>
        </w:rPr>
        <w:t>риски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связаны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5"/>
        </w:rPr>
        <w:t>низкой</w:t>
      </w:r>
      <w:r>
        <w:rPr>
          <w:color w:val="231F20"/>
          <w:spacing w:val="25"/>
        </w:rPr>
        <w:t xml:space="preserve"> </w:t>
      </w:r>
      <w:r w:rsidR="00B055F2">
        <w:rPr>
          <w:color w:val="231F20"/>
          <w:spacing w:val="-4"/>
        </w:rPr>
        <w:t>дого</w:t>
      </w:r>
      <w:r>
        <w:rPr>
          <w:color w:val="231F20"/>
          <w:spacing w:val="-3"/>
        </w:rPr>
        <w:t>ворной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3"/>
        </w:rPr>
        <w:t>дисциплиной,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5"/>
        </w:rPr>
        <w:t>которая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4"/>
        </w:rPr>
        <w:t>ведет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4"/>
        </w:rPr>
        <w:t>срыву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3"/>
        </w:rPr>
        <w:t>нарушению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5"/>
        </w:rPr>
        <w:t>сроков</w:t>
      </w:r>
      <w:r>
        <w:rPr>
          <w:color w:val="231F20"/>
          <w:spacing w:val="-18"/>
        </w:rPr>
        <w:t xml:space="preserve"> </w:t>
      </w:r>
      <w:r w:rsidR="00B055F2">
        <w:rPr>
          <w:color w:val="231F20"/>
          <w:spacing w:val="-1"/>
        </w:rPr>
        <w:t>пос</w:t>
      </w:r>
      <w:r>
        <w:rPr>
          <w:color w:val="231F20"/>
          <w:spacing w:val="-3"/>
        </w:rPr>
        <w:t>тавок.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5"/>
        </w:rPr>
        <w:t>Сюда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3"/>
        </w:rPr>
        <w:t>же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относятся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3"/>
        </w:rPr>
        <w:t>потери,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3"/>
        </w:rPr>
        <w:t>связанные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4"/>
        </w:rPr>
        <w:t>некомпетентностью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3"/>
        </w:rPr>
        <w:t>местного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4"/>
        </w:rPr>
        <w:t>управленческого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3"/>
        </w:rPr>
        <w:t>персонала,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3"/>
        </w:rPr>
        <w:t>также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3"/>
        </w:rPr>
        <w:t>потери,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4"/>
        </w:rPr>
        <w:t>обусло</w:t>
      </w:r>
      <w:r w:rsidR="00B055F2">
        <w:rPr>
          <w:color w:val="231F20"/>
          <w:spacing w:val="-4"/>
        </w:rPr>
        <w:t>вленные</w:t>
      </w:r>
      <w:r w:rsidR="00B055F2">
        <w:rPr>
          <w:color w:val="000000"/>
        </w:rPr>
        <w:t xml:space="preserve"> </w:t>
      </w:r>
      <w:r>
        <w:rPr>
          <w:color w:val="231F20"/>
          <w:spacing w:val="-4"/>
        </w:rPr>
        <w:t>качеством</w:t>
      </w:r>
      <w:r>
        <w:rPr>
          <w:color w:val="231F20"/>
          <w:spacing w:val="-5"/>
        </w:rPr>
        <w:t xml:space="preserve"> комплектующих </w:t>
      </w:r>
      <w:r>
        <w:rPr>
          <w:color w:val="231F20"/>
          <w:spacing w:val="-2"/>
        </w:rPr>
        <w:t>деталей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(Бразилия,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Индия).</w:t>
      </w:r>
      <w:r w:rsidR="00B055F2"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Количественная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оценка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странового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имеет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значение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принятия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решений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инвестициях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1"/>
        </w:rPr>
        <w:t>другие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страны.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2"/>
        </w:rPr>
        <w:t>Существует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стратегия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международного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инвестирования,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основанная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концеп</w:t>
      </w:r>
      <w:r>
        <w:rPr>
          <w:color w:val="231F20"/>
        </w:rPr>
        <w:t>ции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называемого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«мирового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портфеля»,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согласно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3"/>
        </w:rPr>
        <w:t>которой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доли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вложения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средств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активы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государств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должны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рас</w:t>
      </w:r>
      <w:r>
        <w:rPr>
          <w:color w:val="231F20"/>
          <w:spacing w:val="-1"/>
        </w:rPr>
        <w:t>пределены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обратно</w:t>
      </w:r>
      <w:r>
        <w:rPr>
          <w:color w:val="231F20"/>
        </w:rPr>
        <w:t xml:space="preserve"> пропорционально их </w:t>
      </w:r>
      <w:r>
        <w:rPr>
          <w:color w:val="231F20"/>
          <w:spacing w:val="-1"/>
        </w:rPr>
        <w:t>страновому</w:t>
      </w:r>
      <w:r>
        <w:rPr>
          <w:color w:val="231F20"/>
        </w:rPr>
        <w:t xml:space="preserve"> </w:t>
      </w:r>
      <w:r>
        <w:rPr>
          <w:color w:val="231F20"/>
          <w:spacing w:val="-5"/>
        </w:rPr>
        <w:t>риску.</w:t>
      </w:r>
    </w:p>
    <w:p w:rsidR="00543515" w:rsidRDefault="00543515" w:rsidP="00B055F2">
      <w:pPr>
        <w:pStyle w:val="a3"/>
        <w:kinsoku w:val="0"/>
        <w:overflowPunct w:val="0"/>
        <w:spacing w:before="1"/>
        <w:ind w:right="118"/>
        <w:jc w:val="both"/>
        <w:rPr>
          <w:color w:val="000000"/>
        </w:rPr>
      </w:pPr>
      <w:r>
        <w:rPr>
          <w:color w:val="231F20"/>
          <w:spacing w:val="-1"/>
        </w:rPr>
        <w:t>Страновые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имеют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отраслевую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ориентированность.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Так,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добывающие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отрасли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больше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подвержены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экспроприации,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вы-</w:t>
      </w:r>
    </w:p>
    <w:p w:rsidR="00543515" w:rsidRDefault="00543515" w:rsidP="00B055F2">
      <w:pPr>
        <w:pStyle w:val="a3"/>
        <w:kinsoku w:val="0"/>
        <w:overflowPunct w:val="0"/>
        <w:ind w:right="118"/>
        <w:jc w:val="both"/>
        <w:rPr>
          <w:color w:val="000000"/>
        </w:rPr>
      </w:pPr>
      <w:r>
        <w:rPr>
          <w:color w:val="231F20"/>
          <w:spacing w:val="-1"/>
        </w:rPr>
        <w:t>Мировой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финансовый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кризис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1997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1998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9"/>
        </w:rPr>
        <w:t>гг.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привел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3"/>
        </w:rPr>
        <w:t>необхо</w:t>
      </w:r>
      <w:r>
        <w:rPr>
          <w:color w:val="231F20"/>
        </w:rPr>
        <w:t>димости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пересмотреть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1"/>
        </w:rPr>
        <w:t>количественные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1"/>
        </w:rPr>
        <w:t>странового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практически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всех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стран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сторону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увеличения.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Кризис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выявил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глобальную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взаимосвязь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3"/>
        </w:rPr>
        <w:t>экономик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2"/>
        </w:rPr>
        <w:t>государств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мира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(«принцип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домино»).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2"/>
        </w:rPr>
        <w:t>Существуют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рейтинги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всех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стран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мира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 xml:space="preserve">уровню </w:t>
      </w:r>
      <w:r>
        <w:rPr>
          <w:color w:val="231F20"/>
          <w:spacing w:val="-1"/>
        </w:rPr>
        <w:t>риска</w:t>
      </w:r>
      <w:r>
        <w:rPr>
          <w:color w:val="231F20"/>
        </w:rPr>
        <w:t xml:space="preserve"> (в </w:t>
      </w:r>
      <w:r>
        <w:rPr>
          <w:color w:val="231F20"/>
          <w:spacing w:val="-3"/>
        </w:rPr>
        <w:t>том</w:t>
      </w:r>
      <w:r>
        <w:rPr>
          <w:color w:val="231F20"/>
        </w:rPr>
        <w:t xml:space="preserve"> числе </w:t>
      </w:r>
      <w:r>
        <w:rPr>
          <w:color w:val="231F20"/>
          <w:spacing w:val="-1"/>
        </w:rPr>
        <w:t>низкая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заработная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плата).</w:t>
      </w:r>
    </w:p>
    <w:p w:rsidR="00543515" w:rsidRDefault="00543515">
      <w:pPr>
        <w:pStyle w:val="a3"/>
        <w:kinsoku w:val="0"/>
        <w:overflowPunct w:val="0"/>
        <w:spacing w:before="2"/>
        <w:ind w:left="0" w:firstLine="0"/>
      </w:pPr>
    </w:p>
    <w:p w:rsidR="00543515" w:rsidRDefault="00543515">
      <w:pPr>
        <w:pStyle w:val="2"/>
        <w:numPr>
          <w:ilvl w:val="1"/>
          <w:numId w:val="24"/>
        </w:numPr>
        <w:tabs>
          <w:tab w:val="left" w:pos="2384"/>
        </w:tabs>
        <w:kinsoku w:val="0"/>
        <w:overflowPunct w:val="0"/>
        <w:ind w:left="2383"/>
        <w:rPr>
          <w:b w:val="0"/>
          <w:bCs w:val="0"/>
          <w:color w:val="000000"/>
        </w:rPr>
      </w:pPr>
      <w:r>
        <w:rPr>
          <w:color w:val="231F20"/>
          <w:spacing w:val="-1"/>
        </w:rPr>
        <w:t>Экологические</w:t>
      </w:r>
      <w:r>
        <w:rPr>
          <w:color w:val="231F20"/>
        </w:rPr>
        <w:t xml:space="preserve"> риски</w:t>
      </w:r>
    </w:p>
    <w:p w:rsidR="00543515" w:rsidRDefault="00543515">
      <w:pPr>
        <w:pStyle w:val="a3"/>
        <w:kinsoku w:val="0"/>
        <w:overflowPunct w:val="0"/>
        <w:spacing w:before="114"/>
        <w:ind w:right="118"/>
        <w:jc w:val="both"/>
        <w:rPr>
          <w:color w:val="000000"/>
        </w:rPr>
      </w:pPr>
      <w:r>
        <w:rPr>
          <w:i/>
          <w:iCs/>
          <w:color w:val="231F20"/>
          <w:spacing w:val="-2"/>
        </w:rPr>
        <w:t xml:space="preserve">Экологический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-2"/>
        </w:rPr>
        <w:t xml:space="preserve"> </w:t>
      </w:r>
      <w:r>
        <w:rPr>
          <w:color w:val="231F20"/>
          <w:spacing w:val="-1"/>
        </w:rPr>
        <w:t>связан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природными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катастрофами,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2"/>
        </w:rPr>
        <w:t xml:space="preserve"> фун</w:t>
      </w:r>
      <w:r>
        <w:rPr>
          <w:color w:val="231F20"/>
          <w:spacing w:val="-1"/>
        </w:rPr>
        <w:t>кционированием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экологически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опасных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объектов,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также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принятием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решений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размещении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жилищно-коммунальных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промыш</w:t>
      </w:r>
      <w:r>
        <w:rPr>
          <w:color w:val="231F20"/>
        </w:rPr>
        <w:t xml:space="preserve">ленных </w:t>
      </w:r>
      <w:r>
        <w:rPr>
          <w:color w:val="231F20"/>
          <w:spacing w:val="-2"/>
        </w:rPr>
        <w:t>объектов</w:t>
      </w:r>
      <w:r>
        <w:rPr>
          <w:color w:val="231F20"/>
        </w:rPr>
        <w:t xml:space="preserve"> в </w:t>
      </w:r>
      <w:r>
        <w:rPr>
          <w:color w:val="231F20"/>
          <w:spacing w:val="-1"/>
        </w:rPr>
        <w:t>зонах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возможных</w:t>
      </w:r>
      <w:r>
        <w:rPr>
          <w:color w:val="231F20"/>
        </w:rPr>
        <w:t xml:space="preserve"> стихийных </w:t>
      </w:r>
      <w:r>
        <w:rPr>
          <w:color w:val="231F20"/>
          <w:spacing w:val="-1"/>
        </w:rPr>
        <w:t>бедствий.</w:t>
      </w:r>
    </w:p>
    <w:p w:rsidR="00543515" w:rsidRDefault="00543515">
      <w:pPr>
        <w:pStyle w:val="a3"/>
        <w:kinsoku w:val="0"/>
        <w:overflowPunct w:val="0"/>
        <w:spacing w:before="1"/>
        <w:ind w:right="118"/>
        <w:jc w:val="both"/>
        <w:rPr>
          <w:color w:val="000000"/>
        </w:rPr>
      </w:pPr>
      <w:r>
        <w:rPr>
          <w:color w:val="231F20"/>
          <w:spacing w:val="-4"/>
        </w:rPr>
        <w:t>Ущерб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нанесен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окружающей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среде,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1"/>
        </w:rPr>
        <w:t>есть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загрязнение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уничтожение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лесных,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водных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земельных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ресурсов,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также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здоровью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населения,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выражающийся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виде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lastRenderedPageBreak/>
        <w:t>увели</w:t>
      </w:r>
      <w:r>
        <w:rPr>
          <w:color w:val="231F20"/>
        </w:rPr>
        <w:t xml:space="preserve">чения </w:t>
      </w:r>
      <w:r>
        <w:rPr>
          <w:color w:val="231F20"/>
          <w:spacing w:val="-1"/>
        </w:rPr>
        <w:t>заболеваемости</w:t>
      </w:r>
      <w:r>
        <w:rPr>
          <w:color w:val="231F20"/>
        </w:rPr>
        <w:t xml:space="preserve"> и смертности.</w:t>
      </w:r>
    </w:p>
    <w:p w:rsidR="00543515" w:rsidRDefault="00543515">
      <w:pPr>
        <w:pStyle w:val="a3"/>
        <w:kinsoku w:val="0"/>
        <w:overflowPunct w:val="0"/>
        <w:spacing w:before="1"/>
        <w:ind w:right="118"/>
        <w:jc w:val="both"/>
        <w:rPr>
          <w:color w:val="000000"/>
        </w:rPr>
      </w:pPr>
      <w:r>
        <w:rPr>
          <w:color w:val="231F20"/>
          <w:spacing w:val="-3"/>
        </w:rPr>
        <w:t>Последствия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3"/>
        </w:rPr>
        <w:t>ущерба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3"/>
        </w:rPr>
        <w:t>(например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3"/>
        </w:rPr>
        <w:t>аварии)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можно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разделить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на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бли</w:t>
      </w:r>
      <w:r>
        <w:rPr>
          <w:color w:val="231F20"/>
          <w:spacing w:val="-3"/>
        </w:rPr>
        <w:t>жайшие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отдаленные.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Под</w:t>
      </w:r>
      <w:r>
        <w:rPr>
          <w:color w:val="231F20"/>
          <w:spacing w:val="-9"/>
        </w:rPr>
        <w:t xml:space="preserve"> </w:t>
      </w:r>
      <w:r>
        <w:rPr>
          <w:i/>
          <w:iCs/>
          <w:color w:val="231F20"/>
          <w:spacing w:val="-4"/>
        </w:rPr>
        <w:t>ближайшими</w:t>
      </w:r>
      <w:r>
        <w:rPr>
          <w:i/>
          <w:iCs/>
          <w:color w:val="231F20"/>
          <w:spacing w:val="-9"/>
        </w:rPr>
        <w:t xml:space="preserve"> </w:t>
      </w:r>
      <w:r>
        <w:rPr>
          <w:color w:val="231F20"/>
          <w:spacing w:val="-3"/>
        </w:rPr>
        <w:t>последствиями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3"/>
        </w:rPr>
        <w:t>понимается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3"/>
        </w:rPr>
        <w:t>непосредственный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3"/>
        </w:rPr>
        <w:t>ущерб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3"/>
        </w:rPr>
        <w:t>виде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3"/>
        </w:rPr>
        <w:t>разрушения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4"/>
        </w:rPr>
        <w:t>зданий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4"/>
        </w:rPr>
        <w:t>сооружений,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3"/>
        </w:rPr>
        <w:t>травм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3"/>
        </w:rPr>
        <w:t>гибели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5"/>
        </w:rPr>
        <w:t>людей.</w:t>
      </w:r>
      <w:r>
        <w:rPr>
          <w:color w:val="231F20"/>
          <w:spacing w:val="9"/>
        </w:rPr>
        <w:t xml:space="preserve"> </w:t>
      </w:r>
      <w:r>
        <w:rPr>
          <w:i/>
          <w:iCs/>
          <w:color w:val="231F20"/>
          <w:spacing w:val="-3"/>
        </w:rPr>
        <w:t>Отдаленные</w:t>
      </w:r>
      <w:r>
        <w:rPr>
          <w:i/>
          <w:iCs/>
          <w:color w:val="231F20"/>
          <w:spacing w:val="8"/>
        </w:rPr>
        <w:t xml:space="preserve"> </w:t>
      </w:r>
      <w:r>
        <w:rPr>
          <w:color w:val="231F20"/>
          <w:spacing w:val="-3"/>
        </w:rPr>
        <w:t>последствия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3"/>
        </w:rPr>
        <w:t>виде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4"/>
        </w:rPr>
        <w:t>долговременного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загрязнения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почвы,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водных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других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ресурсов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дальнейш</w:t>
      </w:r>
      <w:r w:rsidR="00B055F2">
        <w:rPr>
          <w:color w:val="231F20"/>
          <w:spacing w:val="-3"/>
        </w:rPr>
        <w:t>е</w:t>
      </w:r>
      <w:r>
        <w:rPr>
          <w:color w:val="231F20"/>
          <w:spacing w:val="-4"/>
        </w:rPr>
        <w:t>го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4"/>
        </w:rPr>
        <w:t>воздействия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на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4"/>
        </w:rPr>
        <w:t>здоровье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5"/>
        </w:rPr>
        <w:t>людей.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Характерный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пример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авария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на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4"/>
        </w:rPr>
        <w:t>Чернобыльской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АЭС.</w:t>
      </w:r>
    </w:p>
    <w:p w:rsidR="00543515" w:rsidRDefault="00543515">
      <w:pPr>
        <w:pStyle w:val="a3"/>
        <w:kinsoku w:val="0"/>
        <w:overflowPunct w:val="0"/>
        <w:spacing w:before="2"/>
        <w:ind w:left="0" w:firstLine="0"/>
      </w:pPr>
    </w:p>
    <w:p w:rsidR="00543515" w:rsidRDefault="00543515">
      <w:pPr>
        <w:pStyle w:val="2"/>
        <w:numPr>
          <w:ilvl w:val="1"/>
          <w:numId w:val="24"/>
        </w:numPr>
        <w:tabs>
          <w:tab w:val="left" w:pos="1486"/>
        </w:tabs>
        <w:kinsoku w:val="0"/>
        <w:overflowPunct w:val="0"/>
        <w:ind w:left="1485"/>
        <w:rPr>
          <w:b w:val="0"/>
          <w:bCs w:val="0"/>
          <w:color w:val="000000"/>
        </w:rPr>
      </w:pPr>
      <w:r>
        <w:rPr>
          <w:color w:val="231F20"/>
          <w:spacing w:val="-1"/>
        </w:rPr>
        <w:t>Транспортные</w:t>
      </w:r>
      <w:r>
        <w:rPr>
          <w:color w:val="231F20"/>
        </w:rPr>
        <w:t xml:space="preserve"> и имущественные риски</w:t>
      </w:r>
    </w:p>
    <w:p w:rsidR="00543515" w:rsidRDefault="00543515" w:rsidP="00B055F2">
      <w:pPr>
        <w:pStyle w:val="a3"/>
        <w:kinsoku w:val="0"/>
        <w:overflowPunct w:val="0"/>
        <w:spacing w:before="114" w:line="246" w:lineRule="auto"/>
        <w:ind w:right="117"/>
        <w:jc w:val="both"/>
        <w:rPr>
          <w:color w:val="000000"/>
        </w:rPr>
      </w:pPr>
      <w:r>
        <w:rPr>
          <w:i/>
          <w:iCs/>
          <w:color w:val="231F20"/>
          <w:spacing w:val="-6"/>
        </w:rPr>
        <w:t>Транспортные</w:t>
      </w:r>
      <w:r>
        <w:rPr>
          <w:i/>
          <w:iCs/>
          <w:color w:val="231F20"/>
          <w:spacing w:val="-4"/>
        </w:rPr>
        <w:t xml:space="preserve"> риски </w:t>
      </w:r>
      <w:r>
        <w:rPr>
          <w:color w:val="231F20"/>
          <w:spacing w:val="-5"/>
        </w:rPr>
        <w:t>связаны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5"/>
        </w:rPr>
        <w:t>проблемой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5"/>
        </w:rPr>
        <w:t>сохранности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6"/>
        </w:rPr>
        <w:t>товара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>на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6"/>
        </w:rPr>
        <w:t>протяжении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5"/>
        </w:rPr>
        <w:t>всего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4"/>
        </w:rPr>
        <w:t>пути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6"/>
        </w:rPr>
        <w:t>следования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4"/>
        </w:rPr>
        <w:t>от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6"/>
        </w:rPr>
        <w:t>продавца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6"/>
        </w:rPr>
        <w:t>покупателю.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6"/>
        </w:rPr>
        <w:t>Транс</w:t>
      </w:r>
      <w:r>
        <w:rPr>
          <w:color w:val="231F20"/>
          <w:spacing w:val="-5"/>
        </w:rPr>
        <w:t>портные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риски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возникают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при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перевозках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3"/>
        </w:rPr>
        <w:t>на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любом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виде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транспорта.</w:t>
      </w:r>
      <w:r w:rsidR="00B055F2"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Исключить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транспортные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невозможно,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проти</w:t>
      </w:r>
      <w:r>
        <w:rPr>
          <w:color w:val="231F20"/>
          <w:spacing w:val="-2"/>
        </w:rPr>
        <w:t>водействовать.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сделать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помощью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страхования,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5"/>
        </w:rPr>
        <w:t>когда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переводится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страховщика.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Существует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страхование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(страхование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транспортных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средств,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3"/>
        </w:rPr>
        <w:t>судов,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самолетов,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2"/>
        </w:rPr>
        <w:t>автомоби</w:t>
      </w:r>
      <w:r>
        <w:rPr>
          <w:color w:val="231F20"/>
        </w:rPr>
        <w:t>лей,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вагонов,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цистерн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пр.)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страхование</w:t>
      </w:r>
      <w:r>
        <w:rPr>
          <w:color w:val="231F20"/>
        </w:rPr>
        <w:t xml:space="preserve"> </w:t>
      </w:r>
      <w:r>
        <w:rPr>
          <w:i/>
          <w:iCs/>
          <w:color w:val="231F20"/>
          <w:spacing w:val="-2"/>
        </w:rPr>
        <w:t>карго</w:t>
      </w:r>
      <w:r>
        <w:rPr>
          <w:i/>
          <w:iCs/>
          <w:color w:val="231F20"/>
          <w:spacing w:val="-1"/>
        </w:rPr>
        <w:t xml:space="preserve"> </w:t>
      </w:r>
      <w:r>
        <w:rPr>
          <w:color w:val="231F20"/>
          <w:spacing w:val="-1"/>
        </w:rPr>
        <w:t>(перевозимых гру-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зов</w:t>
      </w:r>
      <w:r>
        <w:rPr>
          <w:color w:val="231F20"/>
        </w:rPr>
        <w:t xml:space="preserve"> на </w:t>
      </w:r>
      <w:r>
        <w:rPr>
          <w:color w:val="231F20"/>
          <w:spacing w:val="-3"/>
        </w:rPr>
        <w:t>судах,</w:t>
      </w:r>
      <w:r>
        <w:rPr>
          <w:color w:val="231F20"/>
        </w:rPr>
        <w:t xml:space="preserve"> самолетах, </w:t>
      </w:r>
      <w:r>
        <w:rPr>
          <w:color w:val="231F20"/>
          <w:spacing w:val="-2"/>
        </w:rPr>
        <w:t>автомобилях).</w:t>
      </w:r>
    </w:p>
    <w:p w:rsidR="00543515" w:rsidRDefault="00543515">
      <w:pPr>
        <w:pStyle w:val="a3"/>
        <w:kinsoku w:val="0"/>
        <w:overflowPunct w:val="0"/>
        <w:spacing w:before="1" w:line="259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t>Имущественный</w:t>
      </w:r>
      <w:r>
        <w:rPr>
          <w:i/>
          <w:iCs/>
          <w:color w:val="231F20"/>
          <w:spacing w:val="19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19"/>
        </w:rPr>
        <w:t xml:space="preserve"> </w:t>
      </w:r>
      <w:r>
        <w:rPr>
          <w:color w:val="231F20"/>
          <w:spacing w:val="-1"/>
        </w:rPr>
        <w:t>представляет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собой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вероятность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потери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предприятием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части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своего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имущества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порчи.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 xml:space="preserve">Имущественные риски </w:t>
      </w:r>
      <w:r>
        <w:rPr>
          <w:color w:val="231F20"/>
          <w:spacing w:val="-2"/>
        </w:rPr>
        <w:t>можно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подразделить</w:t>
      </w:r>
      <w:r>
        <w:rPr>
          <w:color w:val="231F20"/>
        </w:rPr>
        <w:t xml:space="preserve"> на </w:t>
      </w:r>
      <w:r>
        <w:rPr>
          <w:color w:val="231F20"/>
          <w:spacing w:val="-1"/>
        </w:rPr>
        <w:t>следующие</w:t>
      </w:r>
      <w:r>
        <w:rPr>
          <w:color w:val="231F20"/>
        </w:rPr>
        <w:t xml:space="preserve"> виды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line="259" w:lineRule="auto"/>
        <w:ind w:right="118" w:firstLine="397"/>
        <w:jc w:val="both"/>
        <w:rPr>
          <w:color w:val="000000"/>
        </w:rPr>
      </w:pPr>
      <w:r>
        <w:rPr>
          <w:color w:val="231F20"/>
        </w:rPr>
        <w:t>риск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потери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имущества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3"/>
        </w:rPr>
        <w:t>результате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стихийных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бедствий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(пожаров,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наводнений,</w:t>
      </w:r>
      <w:r>
        <w:rPr>
          <w:color w:val="231F20"/>
        </w:rPr>
        <w:t xml:space="preserve"> землетрясений, ураганов и </w:t>
      </w:r>
      <w:r>
        <w:rPr>
          <w:color w:val="231F20"/>
          <w:spacing w:val="-3"/>
        </w:rPr>
        <w:t>т.п.);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1" w:line="259" w:lineRule="auto"/>
        <w:ind w:right="118" w:firstLine="397"/>
        <w:jc w:val="both"/>
        <w:rPr>
          <w:color w:val="000000"/>
        </w:rPr>
      </w:pPr>
      <w:r>
        <w:rPr>
          <w:color w:val="231F20"/>
        </w:rPr>
        <w:t>риск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потери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имущества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вследствие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действий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злоумышлен</w:t>
      </w:r>
      <w:r>
        <w:rPr>
          <w:color w:val="231F20"/>
          <w:spacing w:val="-3"/>
        </w:rPr>
        <w:t>ников</w:t>
      </w:r>
      <w:r>
        <w:rPr>
          <w:color w:val="231F20"/>
        </w:rPr>
        <w:t xml:space="preserve"> (хищения, </w:t>
      </w:r>
      <w:r>
        <w:rPr>
          <w:color w:val="231F20"/>
          <w:spacing w:val="-1"/>
        </w:rPr>
        <w:t>диверсии);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1"/>
        <w:ind w:left="820" w:hanging="323"/>
        <w:rPr>
          <w:color w:val="000000"/>
        </w:rPr>
      </w:pPr>
      <w:r>
        <w:rPr>
          <w:color w:val="231F20"/>
          <w:spacing w:val="-3"/>
        </w:rPr>
        <w:t>риск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утраты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имущества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результате </w:t>
      </w:r>
      <w:r>
        <w:rPr>
          <w:color w:val="231F20"/>
          <w:spacing w:val="-3"/>
        </w:rPr>
        <w:t>аварий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на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производстве.</w:t>
      </w:r>
    </w:p>
    <w:p w:rsidR="00543515" w:rsidRDefault="00543515">
      <w:pPr>
        <w:pStyle w:val="a3"/>
        <w:kinsoku w:val="0"/>
        <w:overflowPunct w:val="0"/>
        <w:spacing w:before="21" w:line="259" w:lineRule="auto"/>
        <w:ind w:right="118"/>
        <w:jc w:val="both"/>
        <w:rPr>
          <w:color w:val="000000"/>
        </w:rPr>
      </w:pPr>
      <w:r>
        <w:rPr>
          <w:color w:val="231F20"/>
        </w:rPr>
        <w:t xml:space="preserve">Имущественные риски </w:t>
      </w:r>
      <w:r>
        <w:rPr>
          <w:color w:val="231F20"/>
          <w:spacing w:val="-2"/>
        </w:rPr>
        <w:t>можно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страховать.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Страхование</w:t>
      </w:r>
      <w:r>
        <w:rPr>
          <w:color w:val="231F20"/>
        </w:rPr>
        <w:t xml:space="preserve"> этих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достаточно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развито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почти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всех</w:t>
      </w:r>
      <w:r>
        <w:rPr>
          <w:color w:val="231F20"/>
        </w:rPr>
        <w:t xml:space="preserve"> странах мира</w:t>
      </w:r>
    </w:p>
    <w:p w:rsidR="00543515" w:rsidRDefault="00543515">
      <w:pPr>
        <w:pStyle w:val="a3"/>
        <w:kinsoku w:val="0"/>
        <w:overflowPunct w:val="0"/>
        <w:spacing w:before="10"/>
        <w:ind w:left="0" w:firstLine="0"/>
        <w:rPr>
          <w:sz w:val="23"/>
          <w:szCs w:val="23"/>
        </w:rPr>
      </w:pPr>
    </w:p>
    <w:p w:rsidR="00543515" w:rsidRDefault="00543515">
      <w:pPr>
        <w:pStyle w:val="2"/>
        <w:numPr>
          <w:ilvl w:val="1"/>
          <w:numId w:val="24"/>
        </w:numPr>
        <w:tabs>
          <w:tab w:val="left" w:pos="1366"/>
        </w:tabs>
        <w:kinsoku w:val="0"/>
        <w:overflowPunct w:val="0"/>
        <w:ind w:left="1365" w:right="18"/>
        <w:jc w:val="center"/>
        <w:rPr>
          <w:b w:val="0"/>
          <w:bCs w:val="0"/>
          <w:color w:val="000000"/>
        </w:rPr>
      </w:pPr>
      <w:r>
        <w:rPr>
          <w:color w:val="231F20"/>
          <w:spacing w:val="-1"/>
        </w:rPr>
        <w:t>Производственные</w:t>
      </w:r>
      <w:r>
        <w:rPr>
          <w:color w:val="231F20"/>
        </w:rPr>
        <w:t xml:space="preserve"> и </w:t>
      </w:r>
      <w:r>
        <w:rPr>
          <w:color w:val="231F20"/>
          <w:spacing w:val="-1"/>
        </w:rPr>
        <w:t>коммерческие</w:t>
      </w:r>
      <w:r>
        <w:rPr>
          <w:color w:val="231F20"/>
        </w:rPr>
        <w:t xml:space="preserve"> риски</w:t>
      </w:r>
    </w:p>
    <w:p w:rsidR="00543515" w:rsidRDefault="00543515">
      <w:pPr>
        <w:pStyle w:val="a3"/>
        <w:kinsoku w:val="0"/>
        <w:overflowPunct w:val="0"/>
        <w:spacing w:before="134" w:line="259" w:lineRule="auto"/>
        <w:ind w:right="118"/>
        <w:jc w:val="both"/>
        <w:rPr>
          <w:color w:val="000000"/>
        </w:rPr>
      </w:pPr>
      <w:r>
        <w:rPr>
          <w:i/>
          <w:iCs/>
          <w:color w:val="231F20"/>
          <w:spacing w:val="-1"/>
        </w:rPr>
        <w:t>Производственный</w:t>
      </w:r>
      <w:r>
        <w:rPr>
          <w:i/>
          <w:iCs/>
          <w:color w:val="231F20"/>
          <w:spacing w:val="5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5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вероятность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убытков,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связанных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остановкой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производственных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процессов,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нарушением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техноло-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гии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1"/>
        </w:rPr>
        <w:t>выполнения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операций,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низким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2"/>
        </w:rPr>
        <w:t>качеством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сырья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1"/>
        </w:rPr>
        <w:t>работы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персонала.</w:t>
      </w:r>
    </w:p>
    <w:p w:rsidR="00543515" w:rsidRDefault="00543515">
      <w:pPr>
        <w:pStyle w:val="a3"/>
        <w:kinsoku w:val="0"/>
        <w:overflowPunct w:val="0"/>
        <w:spacing w:before="1"/>
        <w:ind w:left="497" w:firstLine="0"/>
        <w:rPr>
          <w:color w:val="000000"/>
        </w:rPr>
      </w:pPr>
      <w:r>
        <w:rPr>
          <w:color w:val="231F20"/>
        </w:rPr>
        <w:lastRenderedPageBreak/>
        <w:t xml:space="preserve">Причины </w:t>
      </w:r>
      <w:r>
        <w:rPr>
          <w:color w:val="231F20"/>
          <w:spacing w:val="-1"/>
        </w:rPr>
        <w:t>производственного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риска: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21"/>
        <w:ind w:left="820" w:hanging="323"/>
        <w:rPr>
          <w:color w:val="000000"/>
        </w:rPr>
      </w:pPr>
      <w:r>
        <w:rPr>
          <w:color w:val="231F20"/>
        </w:rPr>
        <w:t xml:space="preserve">простой </w:t>
      </w:r>
      <w:r>
        <w:rPr>
          <w:color w:val="231F20"/>
          <w:spacing w:val="-2"/>
        </w:rPr>
        <w:t>оборудования;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21"/>
        <w:ind w:left="820" w:hanging="323"/>
        <w:rPr>
          <w:color w:val="000000"/>
        </w:rPr>
      </w:pPr>
      <w:r>
        <w:rPr>
          <w:color w:val="231F20"/>
          <w:spacing w:val="-1"/>
        </w:rPr>
        <w:t>потери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рабочего</w:t>
      </w:r>
      <w:r>
        <w:rPr>
          <w:color w:val="231F20"/>
        </w:rPr>
        <w:t xml:space="preserve"> времени;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21"/>
        <w:ind w:left="820" w:hanging="323"/>
        <w:rPr>
          <w:color w:val="000000"/>
        </w:rPr>
      </w:pPr>
      <w:r>
        <w:rPr>
          <w:color w:val="231F20"/>
        </w:rPr>
        <w:t xml:space="preserve">брак в </w:t>
      </w:r>
      <w:r>
        <w:rPr>
          <w:color w:val="231F20"/>
          <w:spacing w:val="-1"/>
        </w:rPr>
        <w:t>производстве;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21"/>
        <w:ind w:left="820" w:hanging="323"/>
        <w:rPr>
          <w:color w:val="000000"/>
        </w:rPr>
      </w:pPr>
      <w:r>
        <w:rPr>
          <w:color w:val="231F20"/>
          <w:spacing w:val="-1"/>
        </w:rPr>
        <w:t>низкая</w:t>
      </w:r>
      <w:r>
        <w:rPr>
          <w:color w:val="231F20"/>
        </w:rPr>
        <w:t xml:space="preserve"> дисциплина поставок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21" w:line="259" w:lineRule="auto"/>
        <w:ind w:right="119" w:firstLine="397"/>
        <w:jc w:val="both"/>
        <w:rPr>
          <w:color w:val="000000"/>
        </w:rPr>
      </w:pPr>
      <w:r>
        <w:rPr>
          <w:color w:val="231F20"/>
          <w:spacing w:val="-1"/>
        </w:rPr>
        <w:t>аварии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2"/>
        </w:rPr>
        <w:t>природного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(землетрясение,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1"/>
        </w:rPr>
        <w:t>наводнение,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ураган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4"/>
        </w:rPr>
        <w:t>т.п.)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техногенного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(износ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зданий,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сооружений,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машин,</w:t>
      </w:r>
      <w:r>
        <w:rPr>
          <w:color w:val="231F20"/>
          <w:spacing w:val="-2"/>
        </w:rPr>
        <w:t xml:space="preserve"> оборудова</w:t>
      </w:r>
      <w:r>
        <w:rPr>
          <w:color w:val="231F20"/>
        </w:rPr>
        <w:t xml:space="preserve">ния, ошибки персонала) </w:t>
      </w:r>
      <w:r>
        <w:rPr>
          <w:color w:val="231F20"/>
          <w:spacing w:val="-1"/>
        </w:rPr>
        <w:t>характера.</w:t>
      </w:r>
    </w:p>
    <w:p w:rsidR="00543515" w:rsidRDefault="00543515">
      <w:pPr>
        <w:pStyle w:val="a3"/>
        <w:kinsoku w:val="0"/>
        <w:overflowPunct w:val="0"/>
        <w:spacing w:line="259" w:lineRule="auto"/>
        <w:ind w:right="119"/>
        <w:jc w:val="both"/>
        <w:rPr>
          <w:color w:val="000000"/>
        </w:rPr>
      </w:pPr>
      <w:r>
        <w:rPr>
          <w:i/>
          <w:iCs/>
          <w:color w:val="231F20"/>
          <w:spacing w:val="-2"/>
        </w:rPr>
        <w:t>Коммерческий</w:t>
      </w:r>
      <w:r>
        <w:rPr>
          <w:i/>
          <w:iCs/>
          <w:color w:val="231F20"/>
          <w:spacing w:val="-3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-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риск,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возникающий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товаров,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произведенных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купленных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предпринимателем.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2"/>
        </w:rPr>
        <w:t>Этот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обусловлен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неопределенностью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1"/>
        </w:rPr>
        <w:t>спроса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товары.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4"/>
        </w:rPr>
        <w:t>Ком</w:t>
      </w:r>
      <w:r>
        <w:rPr>
          <w:color w:val="231F20"/>
          <w:spacing w:val="-1"/>
        </w:rPr>
        <w:t>мерческий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(и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далее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рассматриваемые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риски)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относится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спе</w:t>
      </w:r>
      <w:r>
        <w:rPr>
          <w:color w:val="231F20"/>
          <w:spacing w:val="-2"/>
        </w:rPr>
        <w:t>кулятивным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(предыдущие</w:t>
      </w:r>
      <w:r>
        <w:rPr>
          <w:color w:val="231F20"/>
        </w:rPr>
        <w:t xml:space="preserve"> относились к чистым).</w:t>
      </w:r>
    </w:p>
    <w:p w:rsidR="00543515" w:rsidRDefault="00543515">
      <w:pPr>
        <w:pStyle w:val="a3"/>
        <w:kinsoku w:val="0"/>
        <w:overflowPunct w:val="0"/>
        <w:spacing w:before="42"/>
        <w:ind w:left="497" w:firstLine="0"/>
        <w:rPr>
          <w:color w:val="000000"/>
        </w:rPr>
      </w:pPr>
      <w:r>
        <w:rPr>
          <w:color w:val="231F20"/>
        </w:rPr>
        <w:t xml:space="preserve">Причины </w:t>
      </w:r>
      <w:r>
        <w:rPr>
          <w:color w:val="231F20"/>
          <w:spacing w:val="-3"/>
        </w:rPr>
        <w:t>коммерческого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риска: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7" w:line="246" w:lineRule="auto"/>
        <w:ind w:right="118" w:firstLine="397"/>
        <w:jc w:val="both"/>
        <w:rPr>
          <w:color w:val="000000"/>
        </w:rPr>
      </w:pPr>
      <w:r>
        <w:rPr>
          <w:color w:val="231F20"/>
          <w:spacing w:val="3"/>
        </w:rPr>
        <w:t>падение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4"/>
        </w:rPr>
        <w:t>спроса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2"/>
        </w:rPr>
        <w:t>на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2"/>
        </w:rPr>
        <w:t>товар,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4"/>
        </w:rPr>
        <w:t>вытеснение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2"/>
        </w:rPr>
        <w:t>конкурирующими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2"/>
        </w:rPr>
        <w:t>фирмами;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ind w:left="820" w:hanging="323"/>
        <w:rPr>
          <w:color w:val="000000"/>
        </w:rPr>
      </w:pPr>
      <w:r>
        <w:rPr>
          <w:color w:val="231F20"/>
        </w:rPr>
        <w:t xml:space="preserve">завышенная цена </w:t>
      </w:r>
      <w:r>
        <w:rPr>
          <w:color w:val="231F20"/>
          <w:spacing w:val="-1"/>
        </w:rPr>
        <w:t>товара;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7"/>
        <w:ind w:left="820" w:hanging="323"/>
        <w:rPr>
          <w:color w:val="000000"/>
        </w:rPr>
      </w:pPr>
      <w:r>
        <w:rPr>
          <w:color w:val="231F20"/>
        </w:rPr>
        <w:t xml:space="preserve">повышение </w:t>
      </w:r>
      <w:r>
        <w:rPr>
          <w:color w:val="231F20"/>
          <w:spacing w:val="-1"/>
        </w:rPr>
        <w:t>закупочной</w:t>
      </w:r>
      <w:r>
        <w:rPr>
          <w:color w:val="231F20"/>
        </w:rPr>
        <w:t xml:space="preserve"> цены </w:t>
      </w:r>
      <w:r>
        <w:rPr>
          <w:color w:val="231F20"/>
          <w:spacing w:val="-1"/>
        </w:rPr>
        <w:t>товара</w:t>
      </w:r>
      <w:r>
        <w:rPr>
          <w:color w:val="231F20"/>
        </w:rPr>
        <w:t xml:space="preserve"> (для </w:t>
      </w:r>
      <w:r>
        <w:rPr>
          <w:color w:val="231F20"/>
          <w:spacing w:val="-2"/>
        </w:rPr>
        <w:t>торговых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фирм);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7"/>
        <w:ind w:left="820" w:hanging="323"/>
        <w:rPr>
          <w:color w:val="000000"/>
        </w:rPr>
      </w:pPr>
      <w:r>
        <w:rPr>
          <w:color w:val="231F20"/>
          <w:spacing w:val="-5"/>
        </w:rPr>
        <w:t>потери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качества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товара,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что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приводит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снижению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его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цены;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7"/>
        <w:ind w:left="820" w:hanging="323"/>
        <w:rPr>
          <w:color w:val="000000"/>
        </w:rPr>
      </w:pPr>
      <w:r>
        <w:rPr>
          <w:color w:val="231F20"/>
        </w:rPr>
        <w:t xml:space="preserve">повышение </w:t>
      </w:r>
      <w:r>
        <w:rPr>
          <w:color w:val="231F20"/>
          <w:spacing w:val="-1"/>
        </w:rPr>
        <w:t>издержек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производства</w:t>
      </w:r>
      <w:r>
        <w:rPr>
          <w:color w:val="231F20"/>
        </w:rPr>
        <w:t xml:space="preserve"> и обращения.</w:t>
      </w:r>
    </w:p>
    <w:p w:rsidR="00543515" w:rsidRDefault="00543515">
      <w:pPr>
        <w:pStyle w:val="a3"/>
        <w:kinsoku w:val="0"/>
        <w:overflowPunct w:val="0"/>
        <w:spacing w:before="3"/>
        <w:ind w:left="0" w:firstLine="0"/>
        <w:rPr>
          <w:sz w:val="23"/>
          <w:szCs w:val="23"/>
        </w:rPr>
      </w:pPr>
    </w:p>
    <w:p w:rsidR="00543515" w:rsidRDefault="00543515">
      <w:pPr>
        <w:pStyle w:val="2"/>
        <w:numPr>
          <w:ilvl w:val="1"/>
          <w:numId w:val="24"/>
        </w:numPr>
        <w:tabs>
          <w:tab w:val="left" w:pos="2506"/>
        </w:tabs>
        <w:kinsoku w:val="0"/>
        <w:overflowPunct w:val="0"/>
        <w:ind w:left="2505"/>
        <w:rPr>
          <w:b w:val="0"/>
          <w:bCs w:val="0"/>
          <w:color w:val="000000"/>
        </w:rPr>
      </w:pPr>
      <w:r>
        <w:rPr>
          <w:color w:val="231F20"/>
          <w:spacing w:val="-1"/>
        </w:rPr>
        <w:t>Финансовые</w:t>
      </w:r>
      <w:r>
        <w:rPr>
          <w:color w:val="231F20"/>
        </w:rPr>
        <w:t xml:space="preserve"> риски</w:t>
      </w:r>
    </w:p>
    <w:p w:rsidR="00543515" w:rsidRDefault="00543515">
      <w:pPr>
        <w:pStyle w:val="a3"/>
        <w:kinsoku w:val="0"/>
        <w:overflowPunct w:val="0"/>
        <w:spacing w:before="120" w:line="246" w:lineRule="auto"/>
        <w:ind w:right="118"/>
        <w:jc w:val="both"/>
        <w:rPr>
          <w:color w:val="000000"/>
        </w:rPr>
      </w:pPr>
      <w:r>
        <w:rPr>
          <w:i/>
          <w:iCs/>
          <w:color w:val="231F20"/>
          <w:spacing w:val="-1"/>
        </w:rPr>
        <w:t>Финансовые</w:t>
      </w:r>
      <w:r>
        <w:rPr>
          <w:i/>
          <w:iCs/>
          <w:color w:val="231F20"/>
          <w:spacing w:val="-2"/>
        </w:rPr>
        <w:t xml:space="preserve"> </w:t>
      </w:r>
      <w:r>
        <w:rPr>
          <w:i/>
          <w:iCs/>
          <w:color w:val="231F20"/>
        </w:rPr>
        <w:t>риски</w:t>
      </w:r>
      <w:r>
        <w:rPr>
          <w:i/>
          <w:iCs/>
          <w:color w:val="231F20"/>
          <w:spacing w:val="-2"/>
        </w:rPr>
        <w:t xml:space="preserve"> </w:t>
      </w:r>
      <w:r>
        <w:rPr>
          <w:color w:val="231F20"/>
          <w:spacing w:val="-1"/>
        </w:rPr>
        <w:t>связаны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вероятностью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потерь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финансовых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 xml:space="preserve">ресурсов. Их </w:t>
      </w:r>
      <w:r>
        <w:rPr>
          <w:color w:val="231F20"/>
          <w:spacing w:val="-2"/>
        </w:rPr>
        <w:t>можно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подразделить</w:t>
      </w:r>
      <w:r>
        <w:rPr>
          <w:color w:val="231F20"/>
        </w:rPr>
        <w:t xml:space="preserve"> на </w:t>
      </w:r>
      <w:r>
        <w:rPr>
          <w:color w:val="231F20"/>
          <w:spacing w:val="-1"/>
        </w:rPr>
        <w:t>два</w:t>
      </w:r>
      <w:r>
        <w:rPr>
          <w:color w:val="231F20"/>
        </w:rPr>
        <w:t xml:space="preserve"> вида: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ind w:left="820" w:hanging="323"/>
        <w:rPr>
          <w:color w:val="000000"/>
        </w:rPr>
      </w:pPr>
      <w:r>
        <w:rPr>
          <w:color w:val="231F20"/>
        </w:rPr>
        <w:t xml:space="preserve">риски, </w:t>
      </w:r>
      <w:r>
        <w:rPr>
          <w:color w:val="231F20"/>
          <w:spacing w:val="-1"/>
        </w:rPr>
        <w:t>связанные</w:t>
      </w:r>
      <w:r>
        <w:rPr>
          <w:color w:val="231F20"/>
        </w:rPr>
        <w:t xml:space="preserve"> с </w:t>
      </w:r>
      <w:r>
        <w:rPr>
          <w:color w:val="231F20"/>
          <w:spacing w:val="-1"/>
        </w:rPr>
        <w:t>покупательной</w:t>
      </w:r>
      <w:r>
        <w:rPr>
          <w:color w:val="231F20"/>
        </w:rPr>
        <w:t xml:space="preserve"> способностью денег;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7"/>
        <w:ind w:left="820" w:hanging="323"/>
        <w:rPr>
          <w:color w:val="000000"/>
        </w:rPr>
      </w:pPr>
      <w:r>
        <w:rPr>
          <w:color w:val="231F20"/>
        </w:rPr>
        <w:t xml:space="preserve">риски, </w:t>
      </w:r>
      <w:r>
        <w:rPr>
          <w:color w:val="231F20"/>
          <w:spacing w:val="-1"/>
        </w:rPr>
        <w:t>связанные</w:t>
      </w:r>
      <w:r>
        <w:rPr>
          <w:color w:val="231F20"/>
        </w:rPr>
        <w:t xml:space="preserve"> с </w:t>
      </w:r>
      <w:r>
        <w:rPr>
          <w:color w:val="231F20"/>
          <w:spacing w:val="-2"/>
        </w:rPr>
        <w:t>вложением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капитала</w:t>
      </w:r>
    </w:p>
    <w:p w:rsidR="00543515" w:rsidRDefault="00543515">
      <w:pPr>
        <w:pStyle w:val="a3"/>
        <w:kinsoku w:val="0"/>
        <w:overflowPunct w:val="0"/>
        <w:spacing w:before="7"/>
        <w:ind w:left="497" w:firstLine="0"/>
        <w:rPr>
          <w:color w:val="000000"/>
        </w:rPr>
      </w:pPr>
      <w:r>
        <w:rPr>
          <w:color w:val="231F20"/>
        </w:rPr>
        <w:t xml:space="preserve">К финансовым </w:t>
      </w:r>
      <w:r>
        <w:rPr>
          <w:color w:val="231F20"/>
          <w:spacing w:val="-1"/>
        </w:rPr>
        <w:t>рискам</w:t>
      </w:r>
      <w:r>
        <w:rPr>
          <w:color w:val="231F20"/>
        </w:rPr>
        <w:t xml:space="preserve"> относятся </w:t>
      </w:r>
      <w:r>
        <w:rPr>
          <w:color w:val="231F20"/>
          <w:spacing w:val="-1"/>
        </w:rPr>
        <w:t>следующие.</w:t>
      </w:r>
    </w:p>
    <w:p w:rsidR="00543515" w:rsidRDefault="00543515">
      <w:pPr>
        <w:pStyle w:val="a3"/>
        <w:kinsoku w:val="0"/>
        <w:overflowPunct w:val="0"/>
        <w:spacing w:before="7" w:line="246" w:lineRule="auto"/>
        <w:ind w:right="118"/>
        <w:jc w:val="both"/>
        <w:rPr>
          <w:color w:val="000000"/>
        </w:rPr>
      </w:pPr>
      <w:r>
        <w:rPr>
          <w:i/>
          <w:iCs/>
          <w:color w:val="231F20"/>
          <w:spacing w:val="-1"/>
        </w:rPr>
        <w:t>Инфляционный</w:t>
      </w:r>
      <w:r>
        <w:rPr>
          <w:i/>
          <w:iCs/>
          <w:color w:val="231F20"/>
          <w:spacing w:val="26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2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того,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4"/>
        </w:rPr>
        <w:t>доходы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3"/>
        </w:rPr>
        <w:t>результате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инфляции</w:t>
      </w:r>
      <w:r>
        <w:rPr>
          <w:color w:val="231F20"/>
        </w:rPr>
        <w:t xml:space="preserve"> обесценятся.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t>Валютный</w:t>
      </w:r>
      <w:r>
        <w:rPr>
          <w:i/>
          <w:iCs/>
          <w:color w:val="231F20"/>
          <w:spacing w:val="10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1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опасность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потери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денежных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средств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вследствие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изменения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курсов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валют</w:t>
      </w:r>
    </w:p>
    <w:p w:rsidR="00543515" w:rsidRDefault="00543515">
      <w:pPr>
        <w:pStyle w:val="a3"/>
        <w:kinsoku w:val="0"/>
        <w:overflowPunct w:val="0"/>
        <w:ind w:left="497" w:firstLine="0"/>
        <w:rPr>
          <w:color w:val="000000"/>
        </w:rPr>
      </w:pPr>
      <w:r>
        <w:rPr>
          <w:i/>
          <w:iCs/>
          <w:color w:val="231F20"/>
          <w:spacing w:val="-1"/>
        </w:rPr>
        <w:t>Кредитный</w:t>
      </w:r>
      <w:r>
        <w:rPr>
          <w:i/>
          <w:iCs/>
          <w:color w:val="231F20"/>
          <w:spacing w:val="22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22"/>
        </w:rPr>
        <w:t xml:space="preserve"> </w:t>
      </w:r>
      <w:r>
        <w:rPr>
          <w:color w:val="231F20"/>
        </w:rPr>
        <w:t>(или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невозврата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долга)</w:t>
      </w:r>
    </w:p>
    <w:p w:rsidR="00543515" w:rsidRDefault="00543515">
      <w:pPr>
        <w:pStyle w:val="a3"/>
        <w:kinsoku w:val="0"/>
        <w:overflowPunct w:val="0"/>
        <w:spacing w:before="7" w:line="246" w:lineRule="auto"/>
        <w:ind w:right="118" w:firstLine="0"/>
        <w:rPr>
          <w:color w:val="000000"/>
        </w:rPr>
      </w:pPr>
      <w:r>
        <w:rPr>
          <w:color w:val="231F20"/>
          <w:spacing w:val="-1"/>
        </w:rPr>
        <w:t xml:space="preserve">потери </w:t>
      </w:r>
      <w:r>
        <w:rPr>
          <w:color w:val="231F20"/>
        </w:rPr>
        <w:t>денежных</w:t>
      </w:r>
      <w:r>
        <w:rPr>
          <w:color w:val="231F20"/>
          <w:spacing w:val="-1"/>
        </w:rPr>
        <w:t xml:space="preserve"> средств </w:t>
      </w:r>
      <w:r>
        <w:rPr>
          <w:color w:val="231F20"/>
        </w:rPr>
        <w:t>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случае</w:t>
      </w:r>
      <w:r>
        <w:rPr>
          <w:color w:val="231F20"/>
          <w:spacing w:val="-1"/>
        </w:rPr>
        <w:t xml:space="preserve"> невозврата </w:t>
      </w:r>
      <w:r>
        <w:rPr>
          <w:color w:val="231F20"/>
          <w:spacing w:val="-2"/>
        </w:rPr>
        <w:t>заемщиком</w:t>
      </w:r>
      <w:r>
        <w:rPr>
          <w:color w:val="231F20"/>
          <w:spacing w:val="-1"/>
        </w:rPr>
        <w:t xml:space="preserve"> (должни</w:t>
      </w:r>
      <w:r>
        <w:rPr>
          <w:color w:val="231F20"/>
          <w:spacing w:val="-5"/>
        </w:rPr>
        <w:t>ком)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суммы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кредита</w:t>
      </w:r>
      <w:r>
        <w:rPr>
          <w:color w:val="231F20"/>
        </w:rPr>
        <w:t xml:space="preserve"> и </w:t>
      </w:r>
      <w:r>
        <w:rPr>
          <w:color w:val="231F20"/>
          <w:spacing w:val="-1"/>
        </w:rPr>
        <w:t>процентов</w:t>
      </w:r>
      <w:r>
        <w:rPr>
          <w:color w:val="231F20"/>
        </w:rPr>
        <w:t xml:space="preserve"> по </w:t>
      </w:r>
      <w:r>
        <w:rPr>
          <w:color w:val="231F20"/>
          <w:spacing w:val="-5"/>
        </w:rPr>
        <w:t>нему.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t>Процентный</w:t>
      </w:r>
      <w:r>
        <w:rPr>
          <w:i/>
          <w:iCs/>
          <w:color w:val="231F20"/>
          <w:spacing w:val="35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35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опасность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потери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денежных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средств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lastRenderedPageBreak/>
        <w:t>вследствие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колебаний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процентной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ставки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привлекаемым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источ</w:t>
      </w:r>
      <w:r>
        <w:rPr>
          <w:color w:val="231F20"/>
          <w:spacing w:val="-1"/>
        </w:rPr>
        <w:t>никам</w:t>
      </w:r>
      <w:r>
        <w:rPr>
          <w:color w:val="231F20"/>
        </w:rPr>
        <w:t xml:space="preserve"> (депозитам) и </w:t>
      </w:r>
      <w:r>
        <w:rPr>
          <w:color w:val="231F20"/>
          <w:spacing w:val="-1"/>
        </w:rPr>
        <w:t>размещаемым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средствам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(кредитам).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i/>
          <w:iCs/>
          <w:color w:val="231F20"/>
          <w:spacing w:val="2"/>
        </w:rPr>
        <w:t>Расчетный</w:t>
      </w:r>
      <w:r>
        <w:rPr>
          <w:i/>
          <w:iCs/>
          <w:color w:val="231F20"/>
          <w:spacing w:val="16"/>
        </w:rPr>
        <w:t xml:space="preserve"> </w:t>
      </w:r>
      <w:r>
        <w:rPr>
          <w:i/>
          <w:iCs/>
          <w:color w:val="231F20"/>
          <w:spacing w:val="3"/>
        </w:rPr>
        <w:t>риск</w:t>
      </w:r>
      <w:r>
        <w:rPr>
          <w:i/>
          <w:iCs/>
          <w:color w:val="231F20"/>
          <w:spacing w:val="16"/>
        </w:rPr>
        <w:t xml:space="preserve"> </w:t>
      </w:r>
      <w:r>
        <w:rPr>
          <w:color w:val="231F20"/>
          <w:spacing w:val="2"/>
        </w:rPr>
        <w:t>характеризует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3"/>
        </w:rPr>
        <w:t>вероятность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3"/>
        </w:rPr>
        <w:t>финансовых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2"/>
        </w:rPr>
        <w:t>п</w:t>
      </w:r>
      <w:r w:rsidR="00B055F2">
        <w:rPr>
          <w:color w:val="231F20"/>
          <w:spacing w:val="2"/>
        </w:rPr>
        <w:t>о</w:t>
      </w:r>
      <w:r>
        <w:rPr>
          <w:color w:val="231F20"/>
          <w:spacing w:val="3"/>
        </w:rPr>
        <w:t>терь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1"/>
        </w:rPr>
        <w:t>результате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3"/>
        </w:rPr>
        <w:t>неправильно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3"/>
        </w:rPr>
        <w:t>выбранного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3"/>
        </w:rPr>
        <w:t>момента,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2"/>
        </w:rPr>
        <w:t>формы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2"/>
        </w:rPr>
        <w:t>срока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2"/>
        </w:rPr>
        <w:t>платежа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24"/>
        </w:rPr>
        <w:t xml:space="preserve"> </w:t>
      </w:r>
      <w:r>
        <w:rPr>
          <w:i/>
          <w:iCs/>
          <w:color w:val="231F20"/>
        </w:rPr>
        <w:t>ликвидности</w:t>
      </w:r>
      <w:r>
        <w:rPr>
          <w:i/>
          <w:iCs/>
          <w:color w:val="231F20"/>
          <w:spacing w:val="24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риск,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связанный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возможностью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</w:t>
      </w:r>
      <w:r w:rsidR="00B055F2">
        <w:rPr>
          <w:color w:val="231F20"/>
        </w:rPr>
        <w:t>о</w:t>
      </w:r>
      <w:r>
        <w:rPr>
          <w:color w:val="231F20"/>
        </w:rPr>
        <w:t>терь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ценных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7"/>
        </w:rPr>
        <w:t>бумаг,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товаров,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недвижимости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(земли,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строений)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из-за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изменения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2"/>
        </w:rPr>
        <w:t>качества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потребительной</w:t>
      </w:r>
    </w:p>
    <w:p w:rsidR="00543515" w:rsidRDefault="00543515">
      <w:pPr>
        <w:pStyle w:val="a3"/>
        <w:kinsoku w:val="0"/>
        <w:overflowPunct w:val="0"/>
        <w:spacing w:before="3"/>
        <w:ind w:left="0" w:firstLine="0"/>
        <w:rPr>
          <w:sz w:val="23"/>
          <w:szCs w:val="23"/>
        </w:rPr>
      </w:pPr>
    </w:p>
    <w:p w:rsidR="00543515" w:rsidRDefault="00543515">
      <w:pPr>
        <w:pStyle w:val="2"/>
        <w:numPr>
          <w:ilvl w:val="1"/>
          <w:numId w:val="24"/>
        </w:numPr>
        <w:tabs>
          <w:tab w:val="left" w:pos="1354"/>
        </w:tabs>
        <w:kinsoku w:val="0"/>
        <w:overflowPunct w:val="0"/>
        <w:ind w:left="1353"/>
        <w:rPr>
          <w:b w:val="0"/>
          <w:bCs w:val="0"/>
          <w:color w:val="000000"/>
        </w:rPr>
      </w:pPr>
      <w:r>
        <w:rPr>
          <w:color w:val="231F20"/>
        </w:rPr>
        <w:t xml:space="preserve">Инвестиционные и </w:t>
      </w:r>
      <w:r>
        <w:rPr>
          <w:color w:val="231F20"/>
          <w:spacing w:val="-1"/>
        </w:rPr>
        <w:t>инновационные</w:t>
      </w:r>
      <w:r>
        <w:rPr>
          <w:color w:val="231F20"/>
        </w:rPr>
        <w:t xml:space="preserve"> риски</w:t>
      </w:r>
    </w:p>
    <w:p w:rsidR="00543515" w:rsidRDefault="00543515">
      <w:pPr>
        <w:pStyle w:val="a3"/>
        <w:kinsoku w:val="0"/>
        <w:overflowPunct w:val="0"/>
        <w:spacing w:before="120" w:line="246" w:lineRule="auto"/>
        <w:ind w:right="117"/>
        <w:jc w:val="both"/>
        <w:rPr>
          <w:color w:val="000000"/>
        </w:rPr>
      </w:pPr>
      <w:r>
        <w:rPr>
          <w:i/>
          <w:iCs/>
          <w:color w:val="231F20"/>
          <w:spacing w:val="-1"/>
        </w:rPr>
        <w:t>Инвестиционный</w:t>
      </w:r>
      <w:r>
        <w:rPr>
          <w:i/>
          <w:iCs/>
          <w:color w:val="231F20"/>
          <w:spacing w:val="25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25"/>
        </w:rPr>
        <w:t xml:space="preserve"> </w:t>
      </w:r>
      <w:r>
        <w:rPr>
          <w:color w:val="231F20"/>
          <w:spacing w:val="-2"/>
        </w:rPr>
        <w:t>обусловлен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выбором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вложения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капита</w:t>
      </w:r>
      <w:r>
        <w:rPr>
          <w:color w:val="231F20"/>
        </w:rPr>
        <w:t>ла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целью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получения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экономической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выгоды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течение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некоторого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промежутка</w:t>
      </w:r>
      <w:r>
        <w:rPr>
          <w:color w:val="231F20"/>
        </w:rPr>
        <w:t xml:space="preserve"> времени</w:t>
      </w:r>
    </w:p>
    <w:p w:rsidR="00543515" w:rsidRDefault="00543515">
      <w:pPr>
        <w:pStyle w:val="a3"/>
        <w:kinsoku w:val="0"/>
        <w:overflowPunct w:val="0"/>
        <w:spacing w:before="42"/>
        <w:ind w:right="119"/>
        <w:jc w:val="both"/>
        <w:rPr>
          <w:color w:val="000000"/>
        </w:rPr>
      </w:pPr>
      <w:r>
        <w:rPr>
          <w:i/>
          <w:iCs/>
          <w:color w:val="231F20"/>
          <w:spacing w:val="-1"/>
        </w:rPr>
        <w:t>Селективный</w:t>
      </w:r>
      <w:r>
        <w:rPr>
          <w:i/>
          <w:iCs/>
          <w:color w:val="231F20"/>
          <w:spacing w:val="41"/>
        </w:rPr>
        <w:t xml:space="preserve"> </w:t>
      </w:r>
      <w:r>
        <w:rPr>
          <w:i/>
          <w:iCs/>
          <w:color w:val="231F20"/>
          <w:spacing w:val="-1"/>
        </w:rPr>
        <w:t>(портфельный)</w:t>
      </w:r>
      <w:r>
        <w:rPr>
          <w:i/>
          <w:iCs/>
          <w:color w:val="231F20"/>
          <w:spacing w:val="41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4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неправильного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выбора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вариантов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вложения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капитала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формирова</w:t>
      </w:r>
      <w:r>
        <w:rPr>
          <w:color w:val="231F20"/>
        </w:rPr>
        <w:t>нии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инвестиционного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портфеля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(например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неправильного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вы-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бора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ценной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бумаги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имеющихся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фондовом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рынке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формировании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портфеля</w:t>
      </w:r>
      <w:r>
        <w:rPr>
          <w:color w:val="231F20"/>
        </w:rPr>
        <w:t xml:space="preserve"> ценных </w:t>
      </w:r>
      <w:r>
        <w:rPr>
          <w:color w:val="231F20"/>
          <w:spacing w:val="-2"/>
        </w:rPr>
        <w:t>бумаг).</w:t>
      </w:r>
    </w:p>
    <w:p w:rsidR="00543515" w:rsidRDefault="00543515">
      <w:pPr>
        <w:pStyle w:val="a3"/>
        <w:kinsoku w:val="0"/>
        <w:overflowPunct w:val="0"/>
        <w:ind w:right="117"/>
        <w:jc w:val="both"/>
        <w:rPr>
          <w:color w:val="000000"/>
        </w:rPr>
      </w:pPr>
      <w:r>
        <w:rPr>
          <w:color w:val="231F20"/>
        </w:rPr>
        <w:t>Для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создания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портфеля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ценных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3"/>
        </w:rPr>
        <w:t>бумаг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инвестору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достаточно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вложить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деньги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акции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одной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компании.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Однако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этом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случае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инвестор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оказывается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зависимым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колебания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курсовой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стоимости.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инвестор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вложит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свой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капитал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акции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нескольких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фирм,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эффективность,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конечно,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также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5"/>
        </w:rPr>
        <w:t>будет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зависеть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курсовых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колеба</w:t>
      </w:r>
      <w:r>
        <w:rPr>
          <w:color w:val="231F20"/>
        </w:rPr>
        <w:t xml:space="preserve">ний, но </w:t>
      </w:r>
      <w:r>
        <w:rPr>
          <w:color w:val="231F20"/>
          <w:spacing w:val="-3"/>
        </w:rPr>
        <w:t>только</w:t>
      </w:r>
      <w:r>
        <w:rPr>
          <w:color w:val="231F20"/>
        </w:rPr>
        <w:t xml:space="preserve"> не </w:t>
      </w:r>
      <w:r>
        <w:rPr>
          <w:color w:val="231F20"/>
          <w:spacing w:val="-2"/>
        </w:rPr>
        <w:t>каждого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курса,</w:t>
      </w:r>
      <w:r>
        <w:rPr>
          <w:color w:val="231F20"/>
        </w:rPr>
        <w:t xml:space="preserve"> а </w:t>
      </w:r>
      <w:r>
        <w:rPr>
          <w:color w:val="231F20"/>
          <w:spacing w:val="-1"/>
        </w:rPr>
        <w:t>усредненного.</w:t>
      </w:r>
    </w:p>
    <w:p w:rsidR="00543515" w:rsidRDefault="00543515">
      <w:pPr>
        <w:pStyle w:val="a3"/>
        <w:kinsoku w:val="0"/>
        <w:overflowPunct w:val="0"/>
        <w:ind w:right="118"/>
        <w:jc w:val="both"/>
        <w:rPr>
          <w:color w:val="000000"/>
        </w:rPr>
      </w:pPr>
      <w:r>
        <w:rPr>
          <w:color w:val="231F20"/>
          <w:spacing w:val="-1"/>
        </w:rPr>
        <w:t>Средний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же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курс,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правило,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колеблется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меньше,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поскольку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понижении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курса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одной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ценных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3"/>
        </w:rPr>
        <w:t>бумаг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курс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другой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повыситься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колебания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взаимно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погаситься.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Такой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портфель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разнообразными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ценными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бумагами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1"/>
        </w:rPr>
        <w:t>носит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название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диверсифицированного.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значительно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снижает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диверсифицированный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(не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систематический)</w:t>
      </w:r>
      <w:r>
        <w:rPr>
          <w:color w:val="231F20"/>
        </w:rPr>
        <w:t xml:space="preserve"> риск.</w:t>
      </w:r>
    </w:p>
    <w:p w:rsidR="00543515" w:rsidRDefault="00543515">
      <w:pPr>
        <w:pStyle w:val="a3"/>
        <w:kinsoku w:val="0"/>
        <w:overflowPunct w:val="0"/>
        <w:ind w:right="118"/>
        <w:jc w:val="both"/>
        <w:rPr>
          <w:color w:val="000000"/>
        </w:rPr>
      </w:pPr>
      <w:r>
        <w:rPr>
          <w:color w:val="231F20"/>
        </w:rPr>
        <w:t>Наряду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1"/>
        </w:rPr>
        <w:t>диверсифицированным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1"/>
        </w:rPr>
        <w:t>существует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1"/>
        </w:rPr>
        <w:t>недиверсифицированный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(систематический)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риск,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3"/>
        </w:rPr>
        <w:t>который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 xml:space="preserve">сокращен при </w:t>
      </w:r>
      <w:r>
        <w:rPr>
          <w:color w:val="231F20"/>
          <w:spacing w:val="-1"/>
        </w:rPr>
        <w:t>помощи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диверсификации.</w:t>
      </w:r>
    </w:p>
    <w:p w:rsidR="00543515" w:rsidRDefault="00543515">
      <w:pPr>
        <w:pStyle w:val="a3"/>
        <w:kinsoku w:val="0"/>
        <w:overflowPunct w:val="0"/>
        <w:ind w:right="118"/>
        <w:jc w:val="both"/>
        <w:rPr>
          <w:color w:val="000000"/>
        </w:rPr>
      </w:pPr>
      <w:r>
        <w:rPr>
          <w:i/>
          <w:iCs/>
          <w:color w:val="231F20"/>
          <w:spacing w:val="-1"/>
        </w:rPr>
        <w:t>Систематический</w:t>
      </w:r>
      <w:r>
        <w:rPr>
          <w:i/>
          <w:iCs/>
          <w:color w:val="231F20"/>
          <w:spacing w:val="22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22"/>
        </w:rPr>
        <w:t xml:space="preserve"> </w:t>
      </w:r>
      <w:r>
        <w:rPr>
          <w:color w:val="231F20"/>
          <w:spacing w:val="-2"/>
        </w:rPr>
        <w:t>обусловлен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общим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состоянием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эконо</w:t>
      </w:r>
      <w:r>
        <w:rPr>
          <w:color w:val="231F20"/>
        </w:rPr>
        <w:t>мики,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которое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связано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такими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факторами,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война,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инфляция,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глобальные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изменения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</w:rPr>
        <w:t>налогообложения,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изменение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денежной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lastRenderedPageBreak/>
        <w:t>политики и др.</w:t>
      </w:r>
    </w:p>
    <w:p w:rsidR="00543515" w:rsidRDefault="00543515">
      <w:pPr>
        <w:pStyle w:val="a3"/>
        <w:kinsoku w:val="0"/>
        <w:overflowPunct w:val="0"/>
        <w:ind w:right="118"/>
        <w:jc w:val="both"/>
        <w:rPr>
          <w:color w:val="000000"/>
        </w:rPr>
      </w:pPr>
      <w:r>
        <w:rPr>
          <w:i/>
          <w:iCs/>
          <w:color w:val="231F20"/>
          <w:spacing w:val="-1"/>
        </w:rPr>
        <w:t>Инновационный</w:t>
      </w:r>
      <w:r>
        <w:rPr>
          <w:i/>
          <w:iCs/>
          <w:color w:val="231F20"/>
          <w:spacing w:val="26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2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потерь,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связанных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тем,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нововведение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"/>
        </w:rPr>
        <w:t>(например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новый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2"/>
        </w:rPr>
        <w:t>товар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"/>
        </w:rPr>
        <w:t>новая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"/>
        </w:rPr>
        <w:t>технология),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разработку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3"/>
        </w:rPr>
        <w:t>которого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затрачены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значительные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средства,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 xml:space="preserve">не </w:t>
      </w:r>
      <w:r>
        <w:rPr>
          <w:color w:val="231F20"/>
          <w:spacing w:val="-5"/>
        </w:rPr>
        <w:t>будет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реализовано</w:t>
      </w:r>
      <w:r>
        <w:rPr>
          <w:color w:val="231F20"/>
        </w:rPr>
        <w:t xml:space="preserve"> или не </w:t>
      </w:r>
      <w:r>
        <w:rPr>
          <w:color w:val="231F20"/>
          <w:spacing w:val="-1"/>
        </w:rPr>
        <w:t>окупится.</w:t>
      </w:r>
    </w:p>
    <w:p w:rsidR="00543515" w:rsidRDefault="00543515">
      <w:pPr>
        <w:pStyle w:val="a3"/>
        <w:kinsoku w:val="0"/>
        <w:overflowPunct w:val="0"/>
        <w:ind w:right="118"/>
        <w:jc w:val="both"/>
        <w:rPr>
          <w:color w:val="000000"/>
        </w:rPr>
      </w:pPr>
      <w:r>
        <w:rPr>
          <w:color w:val="231F20"/>
          <w:spacing w:val="-2"/>
        </w:rPr>
        <w:t>Этот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связан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тем,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затраты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3"/>
        </w:rPr>
        <w:t>результаты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научно-тех-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 xml:space="preserve">нического </w:t>
      </w:r>
      <w:r>
        <w:rPr>
          <w:color w:val="231F20"/>
        </w:rPr>
        <w:t>прогресса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основном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растянуты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отдалены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во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времени.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 xml:space="preserve">Их </w:t>
      </w:r>
      <w:r>
        <w:rPr>
          <w:color w:val="231F20"/>
          <w:spacing w:val="-3"/>
        </w:rPr>
        <w:t>трудно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предвидеть.</w:t>
      </w:r>
    </w:p>
    <w:p w:rsidR="00543515" w:rsidRDefault="00543515">
      <w:pPr>
        <w:pStyle w:val="a3"/>
        <w:kinsoku w:val="0"/>
        <w:overflowPunct w:val="0"/>
        <w:spacing w:before="10"/>
        <w:ind w:left="0" w:firstLine="0"/>
        <w:rPr>
          <w:sz w:val="21"/>
          <w:szCs w:val="21"/>
        </w:rPr>
      </w:pPr>
    </w:p>
    <w:p w:rsidR="00543515" w:rsidRDefault="00543515">
      <w:pPr>
        <w:pStyle w:val="2"/>
        <w:numPr>
          <w:ilvl w:val="1"/>
          <w:numId w:val="24"/>
        </w:numPr>
        <w:tabs>
          <w:tab w:val="left" w:pos="1685"/>
        </w:tabs>
        <w:kinsoku w:val="0"/>
        <w:overflowPunct w:val="0"/>
        <w:ind w:left="1684"/>
        <w:rPr>
          <w:b w:val="0"/>
          <w:bCs w:val="0"/>
          <w:color w:val="000000"/>
        </w:rPr>
      </w:pPr>
      <w:r>
        <w:rPr>
          <w:color w:val="231F20"/>
        </w:rPr>
        <w:t>Отраслевые и операционные риски</w:t>
      </w:r>
    </w:p>
    <w:p w:rsidR="00B055F2" w:rsidRDefault="00543515" w:rsidP="00B055F2">
      <w:pPr>
        <w:pStyle w:val="a3"/>
        <w:kinsoku w:val="0"/>
        <w:overflowPunct w:val="0"/>
        <w:spacing w:before="112" w:line="242" w:lineRule="auto"/>
        <w:ind w:right="118"/>
        <w:jc w:val="both"/>
        <w:rPr>
          <w:color w:val="231F20"/>
        </w:rPr>
      </w:pPr>
      <w:r>
        <w:rPr>
          <w:i/>
          <w:iCs/>
          <w:color w:val="231F20"/>
        </w:rPr>
        <w:t>Отраслевой</w:t>
      </w:r>
      <w:r>
        <w:rPr>
          <w:i/>
          <w:iCs/>
          <w:color w:val="231F20"/>
          <w:spacing w:val="46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46"/>
        </w:rPr>
        <w:t xml:space="preserve"> </w:t>
      </w:r>
      <w:r>
        <w:rPr>
          <w:color w:val="231F20"/>
          <w:spacing w:val="-1"/>
        </w:rPr>
        <w:t>связан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2"/>
        </w:rPr>
        <w:t>спецификой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"/>
        </w:rPr>
        <w:t>отдельных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"/>
        </w:rPr>
        <w:t>отраслей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экономики.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Существуют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стадии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жизненного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цикла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отрасли.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Отрас-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ли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делятся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сокращающиеся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(умирающие),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стабильные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(зрелые)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быстро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растущие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(молодые).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Кроме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этого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финансовую</w:t>
      </w:r>
      <w:r>
        <w:rPr>
          <w:color w:val="231F20"/>
          <w:spacing w:val="-8"/>
        </w:rPr>
        <w:t xml:space="preserve"> </w:t>
      </w:r>
      <w:r w:rsidR="00B055F2">
        <w:rPr>
          <w:color w:val="231F20"/>
        </w:rPr>
        <w:t>деятель</w:t>
      </w:r>
      <w:r>
        <w:rPr>
          <w:color w:val="231F20"/>
          <w:spacing w:val="1"/>
        </w:rPr>
        <w:t>ность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предприятий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влияет</w:t>
      </w:r>
      <w:r>
        <w:rPr>
          <w:color w:val="231F20"/>
        </w:rPr>
        <w:t xml:space="preserve"> операционный риск</w:t>
      </w:r>
      <w:r w:rsidR="00B055F2">
        <w:rPr>
          <w:color w:val="231F20"/>
        </w:rPr>
        <w:t>.</w:t>
      </w:r>
    </w:p>
    <w:p w:rsidR="00543515" w:rsidRDefault="00543515" w:rsidP="00B055F2">
      <w:pPr>
        <w:pStyle w:val="a3"/>
        <w:kinsoku w:val="0"/>
        <w:overflowPunct w:val="0"/>
        <w:spacing w:before="112" w:line="242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t>Операционный</w:t>
      </w:r>
      <w:r>
        <w:rPr>
          <w:i/>
          <w:iCs/>
          <w:color w:val="231F20"/>
          <w:spacing w:val="14"/>
        </w:rPr>
        <w:t xml:space="preserve"> </w:t>
      </w:r>
      <w:r>
        <w:rPr>
          <w:i/>
          <w:iCs/>
          <w:color w:val="231F20"/>
        </w:rPr>
        <w:t>риск</w:t>
      </w:r>
      <w:r>
        <w:rPr>
          <w:i/>
          <w:iCs/>
          <w:color w:val="231F20"/>
          <w:spacing w:val="14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риск,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связанный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вероятностью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 xml:space="preserve">управленческих, профессиональных ошибок либо </w:t>
      </w:r>
      <w:r>
        <w:rPr>
          <w:color w:val="231F20"/>
          <w:spacing w:val="-1"/>
        </w:rPr>
        <w:t>злоупотреблений.</w:t>
      </w:r>
    </w:p>
    <w:p w:rsidR="00543515" w:rsidRDefault="00543515">
      <w:pPr>
        <w:pStyle w:val="a3"/>
        <w:kinsoku w:val="0"/>
        <w:overflowPunct w:val="0"/>
        <w:ind w:left="497" w:firstLine="0"/>
        <w:rPr>
          <w:color w:val="000000"/>
        </w:rPr>
      </w:pPr>
      <w:r>
        <w:rPr>
          <w:color w:val="231F20"/>
        </w:rPr>
        <w:t xml:space="preserve">Причины операционных </w:t>
      </w:r>
      <w:r>
        <w:rPr>
          <w:color w:val="231F20"/>
          <w:spacing w:val="-2"/>
        </w:rPr>
        <w:t>рисков.</w:t>
      </w:r>
    </w:p>
    <w:p w:rsidR="00543515" w:rsidRDefault="00543515">
      <w:pPr>
        <w:pStyle w:val="a3"/>
        <w:numPr>
          <w:ilvl w:val="0"/>
          <w:numId w:val="21"/>
        </w:numPr>
        <w:tabs>
          <w:tab w:val="left" w:pos="718"/>
        </w:tabs>
        <w:kinsoku w:val="0"/>
        <w:overflowPunct w:val="0"/>
        <w:spacing w:before="7"/>
        <w:rPr>
          <w:color w:val="000000"/>
        </w:rPr>
      </w:pPr>
      <w:r>
        <w:rPr>
          <w:color w:val="231F20"/>
          <w:spacing w:val="-1"/>
        </w:rPr>
        <w:t>Низкая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компетентность</w:t>
      </w:r>
      <w:r>
        <w:rPr>
          <w:color w:val="231F20"/>
        </w:rPr>
        <w:t xml:space="preserve"> в </w:t>
      </w:r>
      <w:r>
        <w:rPr>
          <w:color w:val="231F20"/>
          <w:spacing w:val="-1"/>
        </w:rPr>
        <w:t>области</w:t>
      </w:r>
      <w:r>
        <w:rPr>
          <w:color w:val="231F20"/>
        </w:rPr>
        <w:t xml:space="preserve"> финансов.</w:t>
      </w:r>
    </w:p>
    <w:p w:rsidR="00543515" w:rsidRDefault="00543515">
      <w:pPr>
        <w:pStyle w:val="a3"/>
        <w:numPr>
          <w:ilvl w:val="0"/>
          <w:numId w:val="21"/>
        </w:numPr>
        <w:tabs>
          <w:tab w:val="left" w:pos="718"/>
        </w:tabs>
        <w:kinsoku w:val="0"/>
        <w:overflowPunct w:val="0"/>
        <w:spacing w:before="7"/>
        <w:rPr>
          <w:color w:val="000000"/>
        </w:rPr>
      </w:pPr>
      <w:r>
        <w:rPr>
          <w:color w:val="231F20"/>
          <w:spacing w:val="-2"/>
        </w:rPr>
        <w:t>Злоупотребления.</w:t>
      </w:r>
    </w:p>
    <w:p w:rsidR="00543515" w:rsidRDefault="00543515">
      <w:pPr>
        <w:pStyle w:val="a3"/>
        <w:kinsoku w:val="0"/>
        <w:overflowPunct w:val="0"/>
        <w:spacing w:before="5"/>
        <w:ind w:left="0" w:firstLine="0"/>
        <w:rPr>
          <w:sz w:val="21"/>
          <w:szCs w:val="21"/>
        </w:rPr>
      </w:pPr>
    </w:p>
    <w:p w:rsidR="00543515" w:rsidRPr="00B055F2" w:rsidRDefault="00543515">
      <w:pPr>
        <w:pStyle w:val="1"/>
        <w:kinsoku w:val="0"/>
        <w:overflowPunct w:val="0"/>
        <w:ind w:left="477"/>
        <w:rPr>
          <w:rFonts w:ascii="Times New Roman" w:hAnsi="Times New Roman" w:cs="Times New Roman"/>
          <w:b w:val="0"/>
          <w:bCs w:val="0"/>
          <w:color w:val="000000"/>
        </w:rPr>
      </w:pPr>
      <w:r w:rsidRPr="00B055F2">
        <w:rPr>
          <w:rFonts w:ascii="Times New Roman" w:hAnsi="Times New Roman" w:cs="Times New Roman"/>
          <w:color w:val="231F20"/>
        </w:rPr>
        <w:t>Лекция</w:t>
      </w:r>
      <w:r w:rsidRPr="00B055F2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B055F2">
        <w:rPr>
          <w:rFonts w:ascii="Times New Roman" w:hAnsi="Times New Roman" w:cs="Times New Roman"/>
          <w:color w:val="231F20"/>
        </w:rPr>
        <w:t>4. СУБЪЕКТИВНЫЕ ФАКТОРЫ РИСКА</w:t>
      </w:r>
    </w:p>
    <w:p w:rsidR="00543515" w:rsidRDefault="00543515">
      <w:pPr>
        <w:pStyle w:val="2"/>
        <w:numPr>
          <w:ilvl w:val="1"/>
          <w:numId w:val="20"/>
        </w:numPr>
        <w:tabs>
          <w:tab w:val="left" w:pos="1119"/>
        </w:tabs>
        <w:kinsoku w:val="0"/>
        <w:overflowPunct w:val="0"/>
        <w:spacing w:before="118"/>
        <w:ind w:hanging="1489"/>
        <w:rPr>
          <w:b w:val="0"/>
          <w:bCs w:val="0"/>
          <w:color w:val="000000"/>
        </w:rPr>
      </w:pPr>
      <w:r>
        <w:rPr>
          <w:color w:val="231F20"/>
        </w:rPr>
        <w:t xml:space="preserve">Общие понятия </w:t>
      </w:r>
      <w:r>
        <w:rPr>
          <w:color w:val="231F20"/>
          <w:spacing w:val="-1"/>
        </w:rPr>
        <w:t>субъективных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факторов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</w:t>
      </w:r>
    </w:p>
    <w:p w:rsidR="00543515" w:rsidRDefault="00543515" w:rsidP="00B055F2">
      <w:pPr>
        <w:pStyle w:val="a3"/>
        <w:kinsoku w:val="0"/>
        <w:overflowPunct w:val="0"/>
        <w:spacing w:before="120" w:line="246" w:lineRule="auto"/>
        <w:ind w:right="118"/>
        <w:jc w:val="both"/>
        <w:rPr>
          <w:color w:val="000000"/>
        </w:rPr>
      </w:pPr>
      <w:r>
        <w:rPr>
          <w:color w:val="231F20"/>
          <w:spacing w:val="-3"/>
        </w:rPr>
        <w:t>Под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управлением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подразумевается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наличие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минимум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двух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1"/>
        </w:rPr>
        <w:t>сторон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управляющей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(субъект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управления)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управляемой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(объект</w:t>
      </w:r>
      <w:r>
        <w:rPr>
          <w:color w:val="231F20"/>
          <w:spacing w:val="67"/>
        </w:rPr>
        <w:t xml:space="preserve"> </w:t>
      </w:r>
      <w:r>
        <w:rPr>
          <w:color w:val="231F20"/>
          <w:spacing w:val="-1"/>
        </w:rPr>
        <w:t>управления).</w:t>
      </w:r>
    </w:p>
    <w:p w:rsidR="00543515" w:rsidRDefault="00543515" w:rsidP="00B055F2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</w:rPr>
        <w:t>Процесс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считается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состоявшимся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передаче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4"/>
        </w:rPr>
        <w:t>ко</w:t>
      </w:r>
      <w:r>
        <w:rPr>
          <w:color w:val="231F20"/>
          <w:spacing w:val="-1"/>
        </w:rPr>
        <w:t>манды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стороны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субъекта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восприятия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стороны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объекта.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не</w:t>
      </w:r>
      <w:r w:rsidR="00B055F2">
        <w:rPr>
          <w:color w:val="231F20"/>
        </w:rPr>
        <w:t xml:space="preserve"> </w:t>
      </w:r>
      <w:r>
        <w:rPr>
          <w:color w:val="231F20"/>
        </w:rPr>
        <w:t>восприятии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последним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данной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ему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команды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процесс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управ-</w:t>
      </w:r>
    </w:p>
    <w:p w:rsidR="00543515" w:rsidRDefault="00543515" w:rsidP="00B055F2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color w:val="231F20"/>
        </w:rPr>
        <w:t>Для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успешного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достижения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целей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создается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структура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управления,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соответствии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3"/>
        </w:rPr>
        <w:t>которой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производится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разделение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-3"/>
        </w:rPr>
        <w:t>труда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формирование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функциональных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отраслевых</w:t>
      </w:r>
      <w:r>
        <w:rPr>
          <w:color w:val="231F20"/>
          <w:spacing w:val="16"/>
        </w:rPr>
        <w:t xml:space="preserve"> </w:t>
      </w:r>
      <w:r w:rsidR="00DC410E">
        <w:rPr>
          <w:color w:val="231F20"/>
          <w:spacing w:val="-1"/>
        </w:rPr>
        <w:t>подразделе</w:t>
      </w:r>
      <w:r>
        <w:rPr>
          <w:color w:val="231F20"/>
        </w:rPr>
        <w:t>ний.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настоящее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методах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происходит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3"/>
        </w:rPr>
        <w:t>переход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административных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более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интеллектуальным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методам,</w:t>
      </w:r>
      <w:r>
        <w:rPr>
          <w:color w:val="231F20"/>
          <w:spacing w:val="12"/>
        </w:rPr>
        <w:t xml:space="preserve"> </w:t>
      </w:r>
      <w:r w:rsidR="00DC410E">
        <w:rPr>
          <w:color w:val="231F20"/>
          <w:spacing w:val="-1"/>
        </w:rPr>
        <w:t>предус</w:t>
      </w:r>
      <w:r>
        <w:rPr>
          <w:color w:val="231F20"/>
          <w:spacing w:val="-1"/>
        </w:rPr>
        <w:t>матривающим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2"/>
        </w:rPr>
        <w:t>обратного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влияния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2"/>
        </w:rPr>
        <w:t>подчиненного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lastRenderedPageBreak/>
        <w:t>на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2"/>
        </w:rPr>
        <w:t>руководителя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путем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возможного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отказа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стороны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подчиненного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выполнять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задания,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каким-то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причинам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устраивающие.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Иными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словами,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складывается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новая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ситуация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во</w:t>
      </w:r>
      <w:r>
        <w:rPr>
          <w:color w:val="231F20"/>
          <w:spacing w:val="-2"/>
        </w:rPr>
        <w:t xml:space="preserve"> </w:t>
      </w:r>
      <w:r w:rsidR="00DC410E">
        <w:rPr>
          <w:color w:val="231F20"/>
          <w:spacing w:val="-1"/>
        </w:rPr>
        <w:t>взаимоотношени</w:t>
      </w:r>
      <w:r>
        <w:rPr>
          <w:color w:val="231F20"/>
        </w:rPr>
        <w:t>ях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подчиненными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руководителем,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требующая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-6"/>
        </w:rPr>
        <w:t xml:space="preserve"> </w:t>
      </w:r>
      <w:r w:rsidR="00DC410E">
        <w:rPr>
          <w:color w:val="231F20"/>
        </w:rPr>
        <w:t>последне</w:t>
      </w:r>
      <w:r>
        <w:rPr>
          <w:color w:val="231F20"/>
          <w:spacing w:val="-3"/>
        </w:rPr>
        <w:t>го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создания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обратной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связи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усиления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внимания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2"/>
        </w:rPr>
        <w:t xml:space="preserve"> качеству </w:t>
      </w:r>
      <w:r>
        <w:rPr>
          <w:color w:val="231F20"/>
        </w:rPr>
        <w:t>прини</w:t>
      </w:r>
      <w:r>
        <w:rPr>
          <w:color w:val="231F20"/>
          <w:spacing w:val="-1"/>
        </w:rPr>
        <w:t>маемых</w:t>
      </w:r>
      <w:r>
        <w:rPr>
          <w:color w:val="231F20"/>
        </w:rPr>
        <w:t xml:space="preserve"> решений, их приемлемости для </w:t>
      </w:r>
      <w:r>
        <w:rPr>
          <w:color w:val="231F20"/>
          <w:spacing w:val="-1"/>
        </w:rPr>
        <w:t>подчиненных.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</w:rPr>
        <w:t>Современная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теория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нуждается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более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точном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оп</w:t>
      </w:r>
      <w:r>
        <w:rPr>
          <w:color w:val="231F20"/>
          <w:spacing w:val="-1"/>
        </w:rPr>
        <w:t>ределении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1"/>
        </w:rPr>
        <w:t>имеющихся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ресурсов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природных,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экономических,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технических, так и в особенности социальных.</w:t>
      </w:r>
    </w:p>
    <w:p w:rsidR="00543515" w:rsidRDefault="00543515">
      <w:pPr>
        <w:pStyle w:val="a3"/>
        <w:kinsoku w:val="0"/>
        <w:overflowPunct w:val="0"/>
        <w:spacing w:line="246" w:lineRule="auto"/>
        <w:ind w:right="117"/>
        <w:jc w:val="both"/>
        <w:rPr>
          <w:color w:val="000000"/>
        </w:rPr>
      </w:pPr>
      <w:r>
        <w:rPr>
          <w:color w:val="231F20"/>
          <w:spacing w:val="-5"/>
        </w:rPr>
        <w:t>Причем</w:t>
      </w:r>
      <w:r>
        <w:rPr>
          <w:color w:val="231F20"/>
        </w:rPr>
        <w:t xml:space="preserve"> </w:t>
      </w:r>
      <w:r>
        <w:rPr>
          <w:color w:val="231F20"/>
          <w:spacing w:val="-5"/>
        </w:rPr>
        <w:t>управление</w:t>
      </w:r>
      <w:r>
        <w:rPr>
          <w:color w:val="231F20"/>
        </w:rPr>
        <w:t xml:space="preserve"> </w:t>
      </w:r>
      <w:r>
        <w:rPr>
          <w:color w:val="231F20"/>
          <w:spacing w:val="-5"/>
        </w:rPr>
        <w:t>человеческими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ресурсами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требует</w:t>
      </w:r>
      <w:r>
        <w:rPr>
          <w:color w:val="231F20"/>
        </w:rPr>
        <w:t xml:space="preserve"> </w:t>
      </w:r>
      <w:r>
        <w:rPr>
          <w:color w:val="231F20"/>
          <w:spacing w:val="-5"/>
        </w:rPr>
        <w:t>более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точ</w:t>
      </w:r>
      <w:r>
        <w:rPr>
          <w:color w:val="231F20"/>
          <w:spacing w:val="-5"/>
        </w:rPr>
        <w:t>ного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5"/>
        </w:rPr>
        <w:t>знания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3"/>
        </w:rPr>
        <w:t>их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6"/>
        </w:rPr>
        <w:t>качественного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6"/>
        </w:rPr>
        <w:t>содержания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6"/>
        </w:rPr>
        <w:t>постоянного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5"/>
        </w:rPr>
        <w:t>влияния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3"/>
        </w:rPr>
        <w:t>на</w:t>
      </w:r>
      <w:r>
        <w:rPr>
          <w:color w:val="231F20"/>
          <w:spacing w:val="69"/>
        </w:rPr>
        <w:t xml:space="preserve"> </w:t>
      </w:r>
      <w:r>
        <w:rPr>
          <w:color w:val="231F20"/>
          <w:spacing w:val="-6"/>
        </w:rPr>
        <w:t>формирование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5"/>
        </w:rPr>
        <w:t>предпосылок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надежности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5"/>
        </w:rPr>
        <w:t>эффективности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этих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ресурсов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5"/>
        </w:rPr>
        <w:t>(уровня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5"/>
        </w:rPr>
        <w:t>образования,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6"/>
        </w:rPr>
        <w:t>материального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6"/>
        </w:rPr>
        <w:t>положения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7"/>
        </w:rPr>
        <w:t>т.п.),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6"/>
        </w:rPr>
        <w:t>проблема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5"/>
        </w:rPr>
        <w:t>создания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эффективной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обратной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связи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становится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центральной.</w:t>
      </w:r>
    </w:p>
    <w:p w:rsidR="00543515" w:rsidRDefault="00543515">
      <w:pPr>
        <w:pStyle w:val="a3"/>
        <w:kinsoku w:val="0"/>
        <w:overflowPunct w:val="0"/>
        <w:spacing w:before="42" w:line="246" w:lineRule="auto"/>
        <w:ind w:right="98"/>
        <w:jc w:val="both"/>
        <w:rPr>
          <w:color w:val="000000"/>
        </w:rPr>
      </w:pPr>
      <w:r>
        <w:rPr>
          <w:color w:val="231F20"/>
          <w:spacing w:val="-2"/>
        </w:rPr>
        <w:t>Субъективные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факторы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3"/>
        </w:rPr>
        <w:t>только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принятия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неправильного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решения,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персоналом,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следо-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вательно,</w:t>
      </w:r>
      <w:r>
        <w:rPr>
          <w:color w:val="231F20"/>
        </w:rPr>
        <w:t xml:space="preserve"> их </w:t>
      </w:r>
      <w:r>
        <w:rPr>
          <w:color w:val="231F20"/>
          <w:spacing w:val="-2"/>
        </w:rPr>
        <w:t>можно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разделить</w:t>
      </w:r>
      <w:r>
        <w:rPr>
          <w:color w:val="231F20"/>
        </w:rPr>
        <w:t xml:space="preserve"> на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ind w:left="820" w:hanging="323"/>
        <w:rPr>
          <w:color w:val="000000"/>
        </w:rPr>
      </w:pPr>
      <w:r>
        <w:rPr>
          <w:color w:val="231F20"/>
        </w:rPr>
        <w:t xml:space="preserve">риски </w:t>
      </w:r>
      <w:r>
        <w:rPr>
          <w:color w:val="231F20"/>
          <w:spacing w:val="-1"/>
        </w:rPr>
        <w:t>управленческой</w:t>
      </w:r>
      <w:r>
        <w:rPr>
          <w:color w:val="231F20"/>
        </w:rPr>
        <w:t xml:space="preserve"> деятельности;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7"/>
        <w:ind w:left="820" w:hanging="323"/>
        <w:rPr>
          <w:color w:val="000000"/>
        </w:rPr>
      </w:pPr>
      <w:r>
        <w:rPr>
          <w:color w:val="231F20"/>
        </w:rPr>
        <w:t xml:space="preserve">риски в </w:t>
      </w:r>
      <w:r>
        <w:rPr>
          <w:color w:val="231F20"/>
          <w:spacing w:val="-1"/>
        </w:rPr>
        <w:t>работе</w:t>
      </w:r>
      <w:r>
        <w:rPr>
          <w:color w:val="231F20"/>
        </w:rPr>
        <w:t xml:space="preserve"> с </w:t>
      </w:r>
      <w:r>
        <w:rPr>
          <w:color w:val="231F20"/>
          <w:spacing w:val="-1"/>
        </w:rPr>
        <w:t>персоналом.</w:t>
      </w:r>
    </w:p>
    <w:p w:rsidR="00543515" w:rsidRDefault="00543515">
      <w:pPr>
        <w:pStyle w:val="a3"/>
        <w:kinsoku w:val="0"/>
        <w:overflowPunct w:val="0"/>
        <w:spacing w:before="3"/>
        <w:ind w:left="0" w:firstLine="0"/>
        <w:rPr>
          <w:sz w:val="23"/>
          <w:szCs w:val="23"/>
        </w:rPr>
      </w:pPr>
    </w:p>
    <w:p w:rsidR="00543515" w:rsidRDefault="00543515">
      <w:pPr>
        <w:pStyle w:val="2"/>
        <w:numPr>
          <w:ilvl w:val="1"/>
          <w:numId w:val="20"/>
        </w:numPr>
        <w:tabs>
          <w:tab w:val="left" w:pos="1628"/>
        </w:tabs>
        <w:kinsoku w:val="0"/>
        <w:overflowPunct w:val="0"/>
        <w:ind w:left="1627"/>
        <w:rPr>
          <w:b w:val="0"/>
          <w:bCs w:val="0"/>
          <w:color w:val="000000"/>
        </w:rPr>
      </w:pPr>
      <w:r>
        <w:rPr>
          <w:color w:val="231F20"/>
        </w:rPr>
        <w:t xml:space="preserve">Риски </w:t>
      </w:r>
      <w:r>
        <w:rPr>
          <w:color w:val="231F20"/>
          <w:spacing w:val="-1"/>
        </w:rPr>
        <w:t>управленческой</w:t>
      </w:r>
      <w:r>
        <w:rPr>
          <w:color w:val="231F20"/>
        </w:rPr>
        <w:t xml:space="preserve"> деятельности</w:t>
      </w:r>
    </w:p>
    <w:p w:rsidR="00543515" w:rsidRDefault="00543515">
      <w:pPr>
        <w:pStyle w:val="a3"/>
        <w:kinsoku w:val="0"/>
        <w:overflowPunct w:val="0"/>
        <w:spacing w:before="120" w:line="246" w:lineRule="auto"/>
        <w:ind w:right="98"/>
        <w:jc w:val="both"/>
        <w:rPr>
          <w:color w:val="000000"/>
        </w:rPr>
      </w:pPr>
      <w:r>
        <w:rPr>
          <w:color w:val="231F20"/>
        </w:rPr>
        <w:t>Внутренние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факторы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управленческой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мож-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-1"/>
        </w:rPr>
        <w:t xml:space="preserve"> классифицировать </w:t>
      </w:r>
      <w:r>
        <w:rPr>
          <w:color w:val="231F20"/>
        </w:rPr>
        <w:t>по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уровню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принятия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решений.</w:t>
      </w:r>
      <w:r>
        <w:rPr>
          <w:color w:val="231F20"/>
          <w:spacing w:val="-1"/>
        </w:rPr>
        <w:t xml:space="preserve"> Ре-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шения,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принимаемые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руководством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предприятия,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принято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относить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одному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трех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уровней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стратегическому,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тактическому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опе</w:t>
      </w:r>
      <w:r>
        <w:rPr>
          <w:color w:val="231F20"/>
          <w:spacing w:val="-2"/>
        </w:rPr>
        <w:t>ративному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(рис.1).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Естественно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распределять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факторы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20"/>
        </w:rPr>
        <w:t xml:space="preserve"> </w:t>
      </w:r>
      <w:r w:rsidR="00B82F26">
        <w:rPr>
          <w:color w:val="231F20"/>
        </w:rPr>
        <w:t>ори</w:t>
      </w:r>
      <w:r>
        <w:rPr>
          <w:color w:val="231F20"/>
          <w:spacing w:val="-1"/>
        </w:rPr>
        <w:t>ентируясь</w:t>
      </w:r>
      <w:r>
        <w:rPr>
          <w:color w:val="231F20"/>
        </w:rPr>
        <w:t xml:space="preserve"> на </w:t>
      </w:r>
      <w:r>
        <w:rPr>
          <w:color w:val="231F20"/>
          <w:spacing w:val="-1"/>
        </w:rPr>
        <w:t>эту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стратификацию</w:t>
      </w:r>
      <w:r>
        <w:rPr>
          <w:color w:val="231F20"/>
        </w:rPr>
        <w:t xml:space="preserve"> решений.</w:t>
      </w:r>
    </w:p>
    <w:p w:rsidR="00543515" w:rsidRDefault="00543515">
      <w:pPr>
        <w:pStyle w:val="a3"/>
        <w:kinsoku w:val="0"/>
        <w:overflowPunct w:val="0"/>
        <w:spacing w:line="246" w:lineRule="auto"/>
        <w:ind w:right="98"/>
        <w:jc w:val="both"/>
        <w:rPr>
          <w:color w:val="000000"/>
        </w:rPr>
      </w:pPr>
      <w:r>
        <w:rPr>
          <w:color w:val="231F20"/>
        </w:rPr>
        <w:t>На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уровне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принятия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3"/>
        </w:rPr>
        <w:t>руководством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стратегических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решений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выделить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следующие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внутренние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планово-маркетинговые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факторы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риска: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line="246" w:lineRule="auto"/>
        <w:ind w:right="98" w:firstLine="397"/>
        <w:jc w:val="both"/>
        <w:rPr>
          <w:color w:val="000000"/>
        </w:rPr>
      </w:pPr>
      <w:r>
        <w:rPr>
          <w:color w:val="231F20"/>
          <w:spacing w:val="-1"/>
        </w:rPr>
        <w:t>ошибочный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неадекватная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формулировка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собс</w:t>
      </w:r>
      <w:r>
        <w:rPr>
          <w:color w:val="231F20"/>
          <w:spacing w:val="-1"/>
        </w:rPr>
        <w:t>твенных</w:t>
      </w:r>
      <w:r>
        <w:rPr>
          <w:color w:val="231F20"/>
        </w:rPr>
        <w:t xml:space="preserve"> целей </w:t>
      </w:r>
      <w:r>
        <w:rPr>
          <w:color w:val="231F20"/>
          <w:spacing w:val="-1"/>
        </w:rPr>
        <w:t>предприятия;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ind w:left="820" w:hanging="323"/>
        <w:rPr>
          <w:color w:val="000000"/>
        </w:rPr>
      </w:pPr>
      <w:r>
        <w:rPr>
          <w:color w:val="231F20"/>
          <w:spacing w:val="-1"/>
        </w:rPr>
        <w:t>неверная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оценка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стратегического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потенциала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предприятия;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7" w:line="246" w:lineRule="auto"/>
        <w:ind w:right="98" w:firstLine="397"/>
        <w:jc w:val="both"/>
        <w:rPr>
          <w:color w:val="000000"/>
        </w:rPr>
      </w:pPr>
      <w:r>
        <w:rPr>
          <w:color w:val="231F20"/>
          <w:spacing w:val="-1"/>
        </w:rPr>
        <w:t>ошибочный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прогноз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внешней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3"/>
        </w:rPr>
        <w:t>хо</w:t>
      </w:r>
      <w:r>
        <w:rPr>
          <w:color w:val="231F20"/>
          <w:spacing w:val="-1"/>
        </w:rPr>
        <w:t>зяйственной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среды</w:t>
      </w:r>
      <w:r>
        <w:rPr>
          <w:color w:val="231F20"/>
        </w:rPr>
        <w:t xml:space="preserve"> в </w:t>
      </w:r>
      <w:r>
        <w:rPr>
          <w:color w:val="231F20"/>
          <w:spacing w:val="-1"/>
        </w:rPr>
        <w:t>долгосрочной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перспективе</w:t>
      </w:r>
      <w:r>
        <w:rPr>
          <w:color w:val="231F20"/>
        </w:rPr>
        <w:t xml:space="preserve"> и др.</w:t>
      </w: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spacing w:before="1"/>
        <w:ind w:left="0" w:firstLine="0"/>
        <w:rPr>
          <w:sz w:val="14"/>
          <w:szCs w:val="14"/>
        </w:rPr>
      </w:pPr>
    </w:p>
    <w:p w:rsidR="00543515" w:rsidRDefault="00E1001F">
      <w:pPr>
        <w:pStyle w:val="a3"/>
        <w:kinsoku w:val="0"/>
        <w:overflowPunct w:val="0"/>
        <w:spacing w:line="200" w:lineRule="atLeast"/>
        <w:ind w:left="215" w:firstLine="0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  <w:pict>
          <v:group id="_x0000_s1026" style="width:300.7pt;height:143.8pt;mso-position-horizontal-relative:char;mso-position-vertical-relative:line" coordsize="6014,2876" o:allowincell="f">
            <v:shape id="_x0000_s1027" style="position:absolute;left:2454;top:1771;width:1403;height:20;mso-position-horizontal-relative:page;mso-position-vertical-relative:page" coordsize="1403,20" o:allowincell="f" path="m,l1402,e" filled="f" strokeweight=".6pt">
              <v:path arrowok="t"/>
            </v:shape>
            <v:shape id="_x0000_s1028" style="position:absolute;left:2459;top:1019;width:20;height:748;mso-position-horizontal-relative:page;mso-position-vertical-relative:page" coordsize="20,748" o:allowincell="f" path="m,l,748e" filled="f" strokeweight=".22122mm">
              <v:path arrowok="t"/>
            </v:shape>
            <v:shape id="_x0000_s1029" style="position:absolute;left:2459;top:1769;width:1387;height:20;mso-position-horizontal-relative:page;mso-position-vertical-relative:page" coordsize="1387,20" o:allowincell="f" path="m,l1386,e" filled="f" strokeweight=".12825mm">
              <v:path arrowok="t"/>
            </v:shape>
            <v:shape id="_x0000_s1030" style="position:absolute;left:3851;top:1019;width:20;height:748;mso-position-horizontal-relative:page;mso-position-vertical-relative:page" coordsize="20,748" o:allowincell="f" path="m,l,748e" filled="f" strokeweight=".22122mm">
              <v:path arrowok="t"/>
            </v:shape>
            <v:shape id="_x0000_s1031" style="position:absolute;left:2454;top:1015;width:1403;height:20;mso-position-horizontal-relative:page;mso-position-vertical-relative:page" coordsize="1403,20" o:allowincell="f" path="m,l1402,e" filled="f" strokeweight=".14108mm">
              <v:path arrowok="t"/>
            </v:shape>
            <v:shape id="_x0000_s1032" style="position:absolute;left:4351;top:1766;width:1656;height:20;mso-position-horizontal-relative:page;mso-position-vertical-relative:page" coordsize="1656,20" o:allowincell="f" path="m,l1655,e" filled="f" strokeweight=".6pt">
              <v:path arrowok="t"/>
            </v:shape>
            <v:shape id="_x0000_s1033" style="position:absolute;left:4357;top:886;width:20;height:874;mso-position-horizontal-relative:page;mso-position-vertical-relative:page" coordsize="20,874" o:allowincell="f" path="m,l,873e" filled="f" strokeweight=".22122mm">
              <v:path arrowok="t"/>
            </v:shape>
            <v:shape id="_x0000_s1034" style="position:absolute;left:4357;top:1763;width:1640;height:20;mso-position-horizontal-relative:page;mso-position-vertical-relative:page" coordsize="1640,20" o:allowincell="f" path="m,l1639,e" filled="f" strokeweight=".12825mm">
              <v:path arrowok="t"/>
            </v:shape>
            <v:shape id="_x0000_s1035" style="position:absolute;left:6001;top:886;width:20;height:874;mso-position-horizontal-relative:page;mso-position-vertical-relative:page" coordsize="20,874" o:allowincell="f" path="m,l,873e" filled="f" strokeweight=".22122mm">
              <v:path arrowok="t"/>
            </v:shape>
            <v:shape id="_x0000_s1036" style="position:absolute;left:4351;top:884;width:1656;height:20;mso-position-horizontal-relative:page;mso-position-vertical-relative:page" coordsize="1656,20" o:allowincell="f" path="m,l1655,e" filled="f" strokeweight=".4pt">
              <v:path arrowok="t"/>
            </v:shape>
            <v:group id="_x0000_s1037" style="position:absolute;left:3846;top:1314;width:512;height:85" coordorigin="3846,1314" coordsize="512,85" o:allowincell="f">
              <v:shape id="_x0000_s1038" style="position:absolute;left:3846;top:1314;width:512;height:85;mso-position-horizontal-relative:page;mso-position-vertical-relative:page" coordsize="512,85" o:allowincell="f" path="m426,r,84l500,47r-60,l444,45r2,-3l444,37r-4,l500,37,426,xe" fillcolor="black" stroked="f">
                <v:path arrowok="t"/>
              </v:shape>
              <v:shape id="_x0000_s1039" style="position:absolute;left:3846;top:1314;width:512;height:85;mso-position-horizontal-relative:page;mso-position-vertical-relative:page" coordsize="512,85" o:allowincell="f" path="m426,37l5,37,,37r,5l,45r5,2l426,47r,-10xe" fillcolor="black" stroked="f">
                <v:path arrowok="t"/>
              </v:shape>
              <v:shape id="_x0000_s1040" style="position:absolute;left:3846;top:1314;width:512;height:85;mso-position-horizontal-relative:page;mso-position-vertical-relative:page" coordsize="512,85" o:allowincell="f" path="m500,37r-60,l444,37r2,5l444,45r-4,2l500,47r11,-5l500,37xe" fillcolor="black" stroked="f">
                <v:path arrowok="t"/>
              </v:shape>
            </v:group>
            <v:shape id="_x0000_s1041" style="position:absolute;left:2459;top:1993;width:20;height:826;mso-position-horizontal-relative:page;mso-position-vertical-relative:page" coordsize="20,826" o:allowincell="f" path="m,l,826e" filled="f" strokeweight=".22122mm">
              <v:path arrowok="t"/>
            </v:shape>
            <v:shape id="_x0000_s1042" style="position:absolute;left:2454;top:2822;width:1428;height:20;mso-position-horizontal-relative:page;mso-position-vertical-relative:page" coordsize="1428,20" o:allowincell="f" path="m,l1427,e" filled="f" strokeweight=".4pt">
              <v:path arrowok="t"/>
            </v:shape>
            <v:shape id="_x0000_s1043" style="position:absolute;left:3876;top:1993;width:20;height:826;mso-position-horizontal-relative:page;mso-position-vertical-relative:page" coordsize="20,826" o:allowincell="f" path="m,l,826e" filled="f" strokeweight=".22122mm">
              <v:path arrowok="t"/>
            </v:shape>
            <v:shape id="_x0000_s1044" style="position:absolute;left:2454;top:1991;width:1428;height:20;mso-position-horizontal-relative:page;mso-position-vertical-relative:page" coordsize="1428,20" o:allowincell="f" path="m,l1427,e" filled="f" strokeweight=".3pt">
              <v:path arrowok="t"/>
            </v:shape>
            <v:group id="_x0000_s1045" style="position:absolute;top:249;width:2465;height:2327" coordorigin=",249" coordsize="2465,2327" o:allowincell="f">
              <v:shape id="_x0000_s1046" style="position:absolute;top:249;width:2465;height:2327;mso-position-horizontal-relative:page;mso-position-vertical-relative:page" coordsize="2465,2327" o:allowincell="f" path="m50,983r,1302l52,2287r6,l61,2285,61,986r-9,l50,983xe" fillcolor="black" stroked="f">
                <v:path arrowok="t"/>
              </v:shape>
              <v:shape id="_x0000_s1047" style="position:absolute;top:249;width:2465;height:2327;mso-position-horizontal-relative:page;mso-position-vertical-relative:page" coordsize="2465,2327" o:allowincell="f" path="m61,975r-9,l50,978r,5l52,986r9,l61,975xe" fillcolor="black" stroked="f">
                <v:path arrowok="t"/>
              </v:shape>
              <v:shape id="_x0000_s1048" style="position:absolute;top:249;width:2465;height:2327;mso-position-horizontal-relative:page;mso-position-vertical-relative:page" coordsize="2465,2327" o:allowincell="f" path="m2462,975l61,975r,11l2462,986r2,-3l2464,978r-2,-3xe" fillcolor="black" stroked="f">
                <v:path arrowok="t"/>
              </v:shape>
              <v:shape id="_x0000_s1049" style="position:absolute;top:249;width:2465;height:2327;mso-position-horizontal-relative:page;mso-position-vertical-relative:page" coordsize="2465,2327" o:allowincell="f" path="m50,8r,970l52,975r9,l61,10r-9,l50,8xe" fillcolor="black" stroked="f">
                <v:path arrowok="t"/>
              </v:shape>
              <v:shape id="_x0000_s1050" style="position:absolute;top:249;width:2465;height:2327;mso-position-horizontal-relative:page;mso-position-vertical-relative:page" coordsize="2465,2327" o:allowincell="f" path="m58,l52,,50,2r,6l52,10r9,l61,2,58,xe" fillcolor="black" stroked="f">
                <v:path arrowok="t"/>
              </v:shape>
              <v:shape id="_x0000_s1051" style="position:absolute;top:249;width:2465;height:2327;mso-position-horizontal-relative:page;mso-position-vertical-relative:page" coordsize="2465,2327" o:allowincell="f" path="m2462,l58,r3,2l61,10r2401,l2464,8r,-6l2462,xe" fillcolor="black" stroked="f">
                <v:path arrowok="t"/>
              </v:shape>
              <v:shape id="_x0000_s1052" style="position:absolute;top:249;width:2465;height:2327;mso-position-horizontal-relative:page;mso-position-vertical-relative:page" coordsize="2465,2327" o:allowincell="f" path="m2411,2315l2,2315r-2,3l,2324r2,2l2411,2326r3,-2l2414,2318r-3,-3xe" fillcolor="black" stroked="f">
                <v:path arrowok="t"/>
              </v:shape>
            </v:group>
            <v:group id="_x0000_s1053" style="position:absolute;left:3846;top:212;width:512;height:85" coordorigin="3846,212" coordsize="512,85" o:allowincell="f">
              <v:shape id="_x0000_s1054" style="position:absolute;left:3846;top:212;width:512;height:85;mso-position-horizontal-relative:page;mso-position-vertical-relative:page" coordsize="512,85" o:allowincell="f" path="m426,r,84l500,47r-60,l444,46r2,-4l444,38r-4,-1l500,37,426,xe" fillcolor="black" stroked="f">
                <v:path arrowok="t"/>
              </v:shape>
              <v:shape id="_x0000_s1055" style="position:absolute;left:3846;top:212;width:512;height:85;mso-position-horizontal-relative:page;mso-position-vertical-relative:page" coordsize="512,85" o:allowincell="f" path="m426,37l5,37,,38r,4l,46r5,1l426,47r,-10xe" fillcolor="black" stroked="f">
                <v:path arrowok="t"/>
              </v:shape>
              <v:shape id="_x0000_s1056" style="position:absolute;left:3846;top:212;width:512;height:85;mso-position-horizontal-relative:page;mso-position-vertical-relative:page" coordsize="512,85" o:allowincell="f" path="m500,37r-60,l444,38r2,4l444,46r-4,1l500,47r11,-5l500,37xe" fillcolor="black" stroked="f">
                <v:path arrowok="t"/>
              </v:shape>
            </v:group>
            <v:shape id="_x0000_s1057" style="position:absolute;left:2459;top:169;width:1417;height:709;mso-position-horizontal-relative:page;mso-position-vertical-relative:page" coordsize="1417,709" o:allowincell="f" path="m,l1416,r,708l,708,,xe" stroked="f">
              <v:path arrowok="t"/>
            </v:shape>
            <v:shape id="_x0000_s1058" style="position:absolute;left:2459;top:175;width:20;height:698;mso-position-horizontal-relative:page;mso-position-vertical-relative:page" coordsize="20,698" o:allowincell="f" path="m,l,697e" filled="f" strokeweight=".22122mm">
              <v:path arrowok="t"/>
            </v:shape>
            <v:shape id="_x0000_s1059" style="position:absolute;left:2454;top:170;width:1428;height:20;mso-position-horizontal-relative:page;mso-position-vertical-relative:page" coordsize="1428,20" o:allowincell="f" path="m,l1427,e" filled="f" strokeweight=".21622mm">
              <v:path arrowok="t"/>
            </v:shape>
            <v:shape id="_x0000_s1060" style="position:absolute;left:2454;top:875;width:1428;height:20;mso-position-horizontal-relative:page;mso-position-vertical-relative:page" coordsize="1428,20" o:allowincell="f" path="m,l1427,e" filled="f" strokeweight=".14108mm">
              <v:path arrowok="t"/>
            </v:shape>
            <v:shape id="_x0000_s1061" style="position:absolute;left:3876;top:175;width:20;height:698;mso-position-horizontal-relative:page;mso-position-vertical-relative:page" coordsize="20,698" o:allowincell="f" path="m,l,697e" filled="f" strokeweight=".22122mm">
              <v:path arrowok="t"/>
            </v:shape>
            <v:shape id="_x0000_s1062" style="position:absolute;left:2459;top:172;width:1412;height:20;mso-position-horizontal-relative:page;mso-position-vertical-relative:page" coordsize="1412,20" o:allowincell="f" path="m,l1411,e" filled="f" strokeweight=".12825mm">
              <v:path arrowok="t"/>
            </v:shape>
            <v:shape id="_x0000_s1063" style="position:absolute;left:4357;top:1856;width:20;height:1012;mso-position-horizontal-relative:page;mso-position-vertical-relative:page" coordsize="20,1012" o:allowincell="f" path="m,l,1012e" filled="f" strokeweight=".22122mm">
              <v:path arrowok="t"/>
            </v:shape>
            <v:shape id="_x0000_s1064" style="position:absolute;left:4351;top:2872;width:1656;height:20;mso-position-horizontal-relative:page;mso-position-vertical-relative:page" coordsize="1656,20" o:allowincell="f" path="m,l1655,e" filled="f" strokeweight=".4pt">
              <v:path arrowok="t"/>
            </v:shape>
            <v:shape id="_x0000_s1065" style="position:absolute;left:6001;top:1856;width:20;height:1012;mso-position-horizontal-relative:page;mso-position-vertical-relative:page" coordsize="20,1012" o:allowincell="f" path="m,l,1012e" filled="f" strokeweight=".22122mm">
              <v:path arrowok="t"/>
            </v:shape>
            <v:shape id="_x0000_s1066" style="position:absolute;left:4351;top:1853;width:1656;height:20;mso-position-horizontal-relative:page;mso-position-vertical-relative:page" coordsize="1656,20" o:allowincell="f" path="m,l1655,e" filled="f" strokeweight=".4pt">
              <v:path arrowok="t"/>
            </v:shape>
            <v:group id="_x0000_s1067" style="position:absolute;left:3846;top:2452;width:512;height:85" coordorigin="3846,2452" coordsize="512,85" o:allowincell="f">
              <v:shape id="_x0000_s1068" style="position:absolute;left:3846;top:2452;width:512;height:85;mso-position-horizontal-relative:page;mso-position-vertical-relative:page" coordsize="512,85" o:allowincell="f" path="m426,r,84l500,47r-60,l444,45r2,-3l444,38r-4,-1l500,37,426,xe" fillcolor="black" stroked="f">
                <v:path arrowok="t"/>
              </v:shape>
              <v:shape id="_x0000_s1069" style="position:absolute;left:3846;top:2452;width:512;height:85;mso-position-horizontal-relative:page;mso-position-vertical-relative:page" coordsize="512,85" o:allowincell="f" path="m426,37l5,37,,38r,4l,45r5,2l426,47r,-10xe" fillcolor="black" stroked="f">
                <v:path arrowok="t"/>
              </v:shape>
              <v:shape id="_x0000_s1070" style="position:absolute;left:3846;top:2452;width:512;height:85;mso-position-horizontal-relative:page;mso-position-vertical-relative:page" coordsize="512,85" o:allowincell="f" path="m500,37r-60,l444,38r2,4l444,45r-4,2l500,47r11,-5l500,37xe" fillcolor="black" stroked="f">
                <v:path arrowok="t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1" type="#_x0000_t202" style="position:absolute;left:4433;width:1519;height:758;mso-position-horizontal-relative:page;mso-position-vertical-relative:page" o:allowincell="f" filled="f" strokeweight=".22122mm">
              <v:textbox inset="0,0,0,0">
                <w:txbxContent>
                  <w:p w:rsidR="00C67E47" w:rsidRDefault="00C67E47">
                    <w:pPr>
                      <w:pStyle w:val="a3"/>
                      <w:kinsoku w:val="0"/>
                      <w:overflowPunct w:val="0"/>
                      <w:spacing w:before="46" w:line="195" w:lineRule="exact"/>
                      <w:ind w:left="0" w:firstLine="0"/>
                      <w:jc w:val="center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0"/>
                        <w:sz w:val="17"/>
                        <w:szCs w:val="17"/>
                      </w:rPr>
                      <w:t>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0"/>
                        <w:sz w:val="17"/>
                        <w:szCs w:val="17"/>
                      </w:rPr>
                      <w:t>����</w:t>
                    </w:r>
                    <w:r>
                      <w:rPr>
                        <w:i/>
                        <w:iCs/>
                        <w:spacing w:val="34"/>
                        <w:w w:val="5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i/>
                        <w:iCs/>
                        <w:w w:val="50"/>
                        <w:sz w:val="17"/>
                        <w:szCs w:val="17"/>
                      </w:rPr>
                      <w:t>��</w:t>
                    </w:r>
                    <w:r>
                      <w:rPr>
                        <w:i/>
                        <w:iCs/>
                        <w:spacing w:val="33"/>
                        <w:w w:val="5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0"/>
                        <w:sz w:val="17"/>
                        <w:szCs w:val="17"/>
                      </w:rPr>
                      <w:t>���</w:t>
                    </w:r>
                    <w:r>
                      <w:rPr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-</w:t>
                    </w:r>
                  </w:p>
                  <w:p w:rsidR="00C67E47" w:rsidRDefault="00C67E47">
                    <w:pPr>
                      <w:pStyle w:val="a3"/>
                      <w:kinsoku w:val="0"/>
                      <w:overflowPunct w:val="0"/>
                      <w:spacing w:line="194" w:lineRule="exact"/>
                      <w:ind w:left="0" w:right="1" w:firstLine="0"/>
                      <w:jc w:val="center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5"/>
                        <w:sz w:val="17"/>
                        <w:szCs w:val="17"/>
                      </w:rPr>
                      <w:t>��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5"/>
                        <w:sz w:val="17"/>
                        <w:szCs w:val="17"/>
                      </w:rPr>
                      <w:t>����</w:t>
                    </w:r>
                    <w:r>
                      <w:rPr>
                        <w:i/>
                        <w:iCs/>
                        <w:w w:val="55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i/>
                        <w:iCs/>
                        <w:spacing w:val="13"/>
                        <w:w w:val="55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5"/>
                        <w:sz w:val="17"/>
                        <w:szCs w:val="17"/>
                      </w:rPr>
                      <w:t>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5"/>
                        <w:sz w:val="17"/>
                        <w:szCs w:val="17"/>
                      </w:rPr>
                      <w:t>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5"/>
                        <w:sz w:val="17"/>
                        <w:szCs w:val="17"/>
                      </w:rPr>
                      <w:t>��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5"/>
                        <w:sz w:val="17"/>
                        <w:szCs w:val="17"/>
                      </w:rPr>
                      <w:t>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5"/>
                        <w:sz w:val="17"/>
                        <w:szCs w:val="17"/>
                      </w:rPr>
                      <w:t>�</w:t>
                    </w:r>
                    <w:r>
                      <w:rPr>
                        <w:i/>
                        <w:iCs/>
                        <w:spacing w:val="-1"/>
                        <w:w w:val="55"/>
                        <w:sz w:val="17"/>
                        <w:szCs w:val="17"/>
                      </w:rPr>
                      <w:t>-</w:t>
                    </w:r>
                  </w:p>
                  <w:p w:rsidR="00C67E47" w:rsidRDefault="00C67E47">
                    <w:pPr>
                      <w:pStyle w:val="a3"/>
                      <w:kinsoku w:val="0"/>
                      <w:overflowPunct w:val="0"/>
                      <w:spacing w:line="195" w:lineRule="exact"/>
                      <w:ind w:left="0" w:firstLine="0"/>
                      <w:jc w:val="center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w w:val="55"/>
                        <w:sz w:val="17"/>
                        <w:szCs w:val="17"/>
                      </w:rPr>
                      <w:t>���</w:t>
                    </w:r>
                  </w:p>
                </w:txbxContent>
              </v:textbox>
            </v:shape>
            <v:shape id="_x0000_s1072" type="#_x0000_t202" style="position:absolute;left:2460;top:170;width:1417;height:706;mso-position-horizontal-relative:page;mso-position-vertical-relative:page" o:allowincell="f" filled="f" stroked="f">
              <v:textbox inset="0,0,0,0">
                <w:txbxContent>
                  <w:p w:rsidR="00C67E47" w:rsidRDefault="00C67E47">
                    <w:pPr>
                      <w:pStyle w:val="a3"/>
                      <w:kinsoku w:val="0"/>
                      <w:overflowPunct w:val="0"/>
                      <w:spacing w:before="53" w:line="195" w:lineRule="exact"/>
                      <w:ind w:left="228" w:firstLine="0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60"/>
                        <w:sz w:val="17"/>
                        <w:szCs w:val="17"/>
                      </w:rPr>
                      <w:t>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60"/>
                        <w:sz w:val="17"/>
                        <w:szCs w:val="17"/>
                      </w:rPr>
                      <w:t>���������</w:t>
                    </w:r>
                    <w:r>
                      <w:rPr>
                        <w:i/>
                        <w:iCs/>
                        <w:spacing w:val="-1"/>
                        <w:w w:val="60"/>
                        <w:sz w:val="17"/>
                        <w:szCs w:val="17"/>
                      </w:rPr>
                      <w:t>-</w:t>
                    </w:r>
                  </w:p>
                  <w:p w:rsidR="00C67E47" w:rsidRDefault="00C67E47">
                    <w:pPr>
                      <w:pStyle w:val="a3"/>
                      <w:kinsoku w:val="0"/>
                      <w:overflowPunct w:val="0"/>
                      <w:spacing w:line="195" w:lineRule="exact"/>
                      <w:ind w:left="226" w:firstLine="0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w w:val="50"/>
                        <w:sz w:val="17"/>
                        <w:szCs w:val="17"/>
                      </w:rPr>
                      <w:t>����</w:t>
                    </w:r>
                    <w:r>
                      <w:rPr>
                        <w:i/>
                        <w:iCs/>
                        <w:spacing w:val="1"/>
                        <w:w w:val="5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�����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0"/>
                        <w:sz w:val="17"/>
                        <w:szCs w:val="17"/>
                      </w:rPr>
                      <w:t>��</w:t>
                    </w:r>
                  </w:p>
                </w:txbxContent>
              </v:textbox>
            </v:shape>
            <v:shape id="_x0000_s1073" type="#_x0000_t202" style="position:absolute;left:4357;top:884;width:1645;height:882;mso-position-horizontal-relative:page;mso-position-vertical-relative:page" o:allowincell="f" filled="f" stroked="f">
              <v:textbox inset="0,0,0,0">
                <w:txbxContent>
                  <w:p w:rsidR="00C67E47" w:rsidRDefault="00C67E47">
                    <w:pPr>
                      <w:pStyle w:val="a3"/>
                      <w:kinsoku w:val="0"/>
                      <w:overflowPunct w:val="0"/>
                      <w:spacing w:before="50" w:line="195" w:lineRule="exact"/>
                      <w:ind w:left="1" w:firstLine="0"/>
                      <w:jc w:val="center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5"/>
                        <w:sz w:val="17"/>
                        <w:szCs w:val="17"/>
                      </w:rPr>
                      <w:t>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5"/>
                        <w:sz w:val="17"/>
                        <w:szCs w:val="17"/>
                      </w:rPr>
                      <w:t>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5"/>
                        <w:sz w:val="17"/>
                        <w:szCs w:val="17"/>
                      </w:rPr>
                      <w:t>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5"/>
                        <w:sz w:val="17"/>
                        <w:szCs w:val="17"/>
                      </w:rPr>
                      <w:t>����</w:t>
                    </w:r>
                    <w:r>
                      <w:rPr>
                        <w:i/>
                        <w:iCs/>
                        <w:spacing w:val="16"/>
                        <w:w w:val="55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i/>
                        <w:iCs/>
                        <w:w w:val="55"/>
                        <w:sz w:val="17"/>
                        <w:szCs w:val="17"/>
                      </w:rPr>
                      <w:t>��</w:t>
                    </w:r>
                    <w:r>
                      <w:rPr>
                        <w:i/>
                        <w:iCs/>
                        <w:spacing w:val="15"/>
                        <w:w w:val="55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5"/>
                        <w:sz w:val="17"/>
                        <w:szCs w:val="17"/>
                      </w:rPr>
                      <w:t>��</w:t>
                    </w:r>
                    <w:r>
                      <w:rPr>
                        <w:i/>
                        <w:iCs/>
                        <w:spacing w:val="-1"/>
                        <w:w w:val="55"/>
                        <w:sz w:val="17"/>
                        <w:szCs w:val="17"/>
                      </w:rPr>
                      <w:t>-</w:t>
                    </w:r>
                  </w:p>
                  <w:p w:rsidR="00C67E47" w:rsidRDefault="00C67E47">
                    <w:pPr>
                      <w:pStyle w:val="a3"/>
                      <w:kinsoku w:val="0"/>
                      <w:overflowPunct w:val="0"/>
                      <w:spacing w:line="194" w:lineRule="exact"/>
                      <w:ind w:left="1" w:firstLine="0"/>
                      <w:jc w:val="center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0"/>
                        <w:sz w:val="17"/>
                        <w:szCs w:val="17"/>
                      </w:rPr>
                      <w:t>���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���</w:t>
                    </w:r>
                    <w:r>
                      <w:rPr>
                        <w:i/>
                        <w:iCs/>
                        <w:w w:val="50"/>
                        <w:sz w:val="17"/>
                        <w:szCs w:val="17"/>
                      </w:rPr>
                      <w:t xml:space="preserve">   </w:t>
                    </w:r>
                    <w:r>
                      <w:rPr>
                        <w:i/>
                        <w:iCs/>
                        <w:spacing w:val="13"/>
                        <w:w w:val="5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i/>
                        <w:iCs/>
                        <w:w w:val="50"/>
                        <w:sz w:val="17"/>
                        <w:szCs w:val="17"/>
                      </w:rPr>
                      <w:t>����</w:t>
                    </w:r>
                    <w:r>
                      <w:rPr>
                        <w:i/>
                        <w:iCs/>
                        <w:w w:val="50"/>
                        <w:sz w:val="17"/>
                        <w:szCs w:val="17"/>
                      </w:rPr>
                      <w:t>-</w:t>
                    </w:r>
                  </w:p>
                  <w:p w:rsidR="00C67E47" w:rsidRDefault="00C67E47">
                    <w:pPr>
                      <w:pStyle w:val="a3"/>
                      <w:kinsoku w:val="0"/>
                      <w:overflowPunct w:val="0"/>
                      <w:spacing w:line="195" w:lineRule="exact"/>
                      <w:ind w:left="1" w:firstLine="0"/>
                      <w:jc w:val="center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65"/>
                        <w:sz w:val="17"/>
                        <w:szCs w:val="17"/>
                      </w:rPr>
                      <w:t>��������</w:t>
                    </w:r>
                  </w:p>
                </w:txbxContent>
              </v:textbox>
            </v:shape>
            <v:shape id="_x0000_s1074" type="#_x0000_t202" style="position:absolute;left:2460;top:1016;width:1392;height:756;mso-position-horizontal-relative:page;mso-position-vertical-relative:page" o:allowincell="f" filled="f" stroked="f">
              <v:textbox inset="0,0,0,0">
                <w:txbxContent>
                  <w:p w:rsidR="00C67E47" w:rsidRDefault="00C67E47">
                    <w:pPr>
                      <w:pStyle w:val="a3"/>
                      <w:kinsoku w:val="0"/>
                      <w:overflowPunct w:val="0"/>
                      <w:spacing w:before="51" w:line="195" w:lineRule="exact"/>
                      <w:ind w:left="0" w:firstLine="0"/>
                      <w:jc w:val="center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5"/>
                        <w:sz w:val="17"/>
                        <w:szCs w:val="17"/>
                      </w:rPr>
                      <w:t>�����������</w:t>
                    </w:r>
                  </w:p>
                  <w:p w:rsidR="00C67E47" w:rsidRDefault="00C67E47">
                    <w:pPr>
                      <w:pStyle w:val="a3"/>
                      <w:kinsoku w:val="0"/>
                      <w:overflowPunct w:val="0"/>
                      <w:spacing w:line="195" w:lineRule="exact"/>
                      <w:ind w:left="0" w:firstLine="0"/>
                      <w:jc w:val="center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60"/>
                        <w:sz w:val="17"/>
                        <w:szCs w:val="17"/>
                      </w:rPr>
                      <w:t>��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60"/>
                        <w:sz w:val="17"/>
                        <w:szCs w:val="17"/>
                      </w:rPr>
                      <w:t>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60"/>
                        <w:sz w:val="17"/>
                        <w:szCs w:val="17"/>
                      </w:rPr>
                      <w:t>����</w:t>
                    </w:r>
                  </w:p>
                </w:txbxContent>
              </v:textbox>
            </v:shape>
            <v:shape id="_x0000_s1075" type="#_x0000_t202" style="position:absolute;left:4357;top:1854;width:1645;height:1018;mso-position-horizontal-relative:page;mso-position-vertical-relative:page" o:allowincell="f" filled="f" stroked="f">
              <v:textbox inset="0,0,0,0">
                <w:txbxContent>
                  <w:p w:rsidR="00C67E47" w:rsidRDefault="00C67E47">
                    <w:pPr>
                      <w:pStyle w:val="a3"/>
                      <w:kinsoku w:val="0"/>
                      <w:overflowPunct w:val="0"/>
                      <w:spacing w:before="50" w:line="195" w:lineRule="exact"/>
                      <w:ind w:left="1" w:firstLine="0"/>
                      <w:jc w:val="center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5"/>
                        <w:sz w:val="17"/>
                        <w:szCs w:val="17"/>
                      </w:rPr>
                      <w:t>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5"/>
                        <w:sz w:val="17"/>
                        <w:szCs w:val="17"/>
                      </w:rPr>
                      <w:t>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5"/>
                        <w:sz w:val="17"/>
                        <w:szCs w:val="17"/>
                      </w:rPr>
                      <w:t>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5"/>
                        <w:sz w:val="17"/>
                        <w:szCs w:val="17"/>
                      </w:rPr>
                      <w:t>����</w:t>
                    </w:r>
                    <w:r>
                      <w:rPr>
                        <w:i/>
                        <w:iCs/>
                        <w:spacing w:val="16"/>
                        <w:w w:val="55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i/>
                        <w:iCs/>
                        <w:w w:val="55"/>
                        <w:sz w:val="17"/>
                        <w:szCs w:val="17"/>
                      </w:rPr>
                      <w:t>��</w:t>
                    </w:r>
                    <w:r>
                      <w:rPr>
                        <w:i/>
                        <w:iCs/>
                        <w:spacing w:val="15"/>
                        <w:w w:val="55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5"/>
                        <w:sz w:val="17"/>
                        <w:szCs w:val="17"/>
                      </w:rPr>
                      <w:t>��</w:t>
                    </w:r>
                    <w:r>
                      <w:rPr>
                        <w:i/>
                        <w:iCs/>
                        <w:spacing w:val="-1"/>
                        <w:w w:val="55"/>
                        <w:sz w:val="17"/>
                        <w:szCs w:val="17"/>
                      </w:rPr>
                      <w:t>-</w:t>
                    </w:r>
                  </w:p>
                  <w:p w:rsidR="00C67E47" w:rsidRDefault="00C67E47">
                    <w:pPr>
                      <w:pStyle w:val="a3"/>
                      <w:kinsoku w:val="0"/>
                      <w:overflowPunct w:val="0"/>
                      <w:spacing w:line="194" w:lineRule="exact"/>
                      <w:ind w:left="0" w:firstLine="0"/>
                      <w:jc w:val="center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0"/>
                        <w:sz w:val="17"/>
                        <w:szCs w:val="17"/>
                      </w:rPr>
                      <w:t>���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���</w:t>
                    </w:r>
                    <w:r>
                      <w:rPr>
                        <w:i/>
                        <w:iCs/>
                        <w:spacing w:val="32"/>
                        <w:w w:val="5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0"/>
                        <w:sz w:val="17"/>
                        <w:szCs w:val="17"/>
                      </w:rPr>
                      <w:t>�������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��</w:t>
                    </w:r>
                  </w:p>
                  <w:p w:rsidR="00C67E47" w:rsidRDefault="00C67E47">
                    <w:pPr>
                      <w:pStyle w:val="a3"/>
                      <w:kinsoku w:val="0"/>
                      <w:overflowPunct w:val="0"/>
                      <w:spacing w:line="195" w:lineRule="exact"/>
                      <w:ind w:left="1" w:firstLine="0"/>
                      <w:jc w:val="center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60"/>
                        <w:sz w:val="17"/>
                        <w:szCs w:val="17"/>
                      </w:rPr>
                      <w:t>�����������</w:t>
                    </w:r>
                  </w:p>
                </w:txbxContent>
              </v:textbox>
            </v:shape>
            <v:shape id="_x0000_s1076" type="#_x0000_t202" style="position:absolute;left:2460;top:1991;width:1417;height:831;mso-position-horizontal-relative:page;mso-position-vertical-relative:page" o:allowincell="f" filled="f" stroked="f">
              <v:textbox inset="0,0,0,0">
                <w:txbxContent>
                  <w:p w:rsidR="00C67E47" w:rsidRDefault="00C67E47">
                    <w:pPr>
                      <w:pStyle w:val="a3"/>
                      <w:kinsoku w:val="0"/>
                      <w:overflowPunct w:val="0"/>
                      <w:spacing w:before="51" w:line="195" w:lineRule="exact"/>
                      <w:ind w:left="0" w:firstLine="0"/>
                      <w:jc w:val="center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60"/>
                        <w:sz w:val="17"/>
                        <w:szCs w:val="17"/>
                      </w:rPr>
                      <w:t>�����������</w:t>
                    </w:r>
                  </w:p>
                  <w:p w:rsidR="00C67E47" w:rsidRDefault="00C67E47">
                    <w:pPr>
                      <w:pStyle w:val="a3"/>
                      <w:kinsoku w:val="0"/>
                      <w:overflowPunct w:val="0"/>
                      <w:spacing w:line="195" w:lineRule="exact"/>
                      <w:ind w:left="0" w:firstLine="0"/>
                      <w:jc w:val="center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60"/>
                        <w:sz w:val="17"/>
                        <w:szCs w:val="17"/>
                      </w:rPr>
                      <w:t>��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60"/>
                        <w:sz w:val="17"/>
                        <w:szCs w:val="17"/>
                      </w:rPr>
                      <w:t>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60"/>
                        <w:sz w:val="17"/>
                        <w:szCs w:val="17"/>
                      </w:rPr>
                      <w:t>����</w:t>
                    </w:r>
                  </w:p>
                </w:txbxContent>
              </v:textbox>
            </v:shape>
            <v:shape id="_x0000_s1077" type="#_x0000_t202" style="position:absolute;left:5;top:20;width:2279;height:169;mso-position-horizontal-relative:page;mso-position-vertical-relative:page" o:allowincell="f" filled="f" stroked="f">
              <v:textbox inset="0,0,0,0">
                <w:txbxContent>
                  <w:p w:rsidR="00C67E47" w:rsidRDefault="00C67E47">
                    <w:pPr>
                      <w:pStyle w:val="a3"/>
                      <w:kinsoku w:val="0"/>
                      <w:overflowPunct w:val="0"/>
                      <w:spacing w:line="169" w:lineRule="exact"/>
                      <w:ind w:left="0" w:firstLine="0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������</w:t>
                    </w:r>
                    <w:r>
                      <w:rPr>
                        <w:i/>
                        <w:iCs/>
                        <w:w w:val="50"/>
                        <w:sz w:val="17"/>
                        <w:szCs w:val="17"/>
                      </w:rPr>
                      <w:t xml:space="preserve">    </w:t>
                    </w:r>
                    <w:r>
                      <w:rPr>
                        <w:i/>
                        <w:iCs/>
                        <w:spacing w:val="5"/>
                        <w:w w:val="5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0"/>
                        <w:sz w:val="17"/>
                        <w:szCs w:val="17"/>
                      </w:rPr>
                      <w:t>�������</w:t>
                    </w:r>
                    <w:r>
                      <w:rPr>
                        <w:i/>
                        <w:iCs/>
                        <w:w w:val="50"/>
                        <w:sz w:val="17"/>
                        <w:szCs w:val="17"/>
                      </w:rPr>
                      <w:t xml:space="preserve">    </w:t>
                    </w:r>
                    <w:r>
                      <w:rPr>
                        <w:i/>
                        <w:iCs/>
                        <w:spacing w:val="8"/>
                        <w:w w:val="5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��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0"/>
                        <w:sz w:val="17"/>
                        <w:szCs w:val="17"/>
                      </w:rPr>
                      <w:t>��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�������</w:t>
                    </w:r>
                  </w:p>
                </w:txbxContent>
              </v:textbox>
            </v:shape>
            <v:shape id="_x0000_s1078" type="#_x0000_t202" style="position:absolute;left:5;top:1016;width:2300;height:169;mso-position-horizontal-relative:page;mso-position-vertical-relative:page" o:allowincell="f" filled="f" stroked="f">
              <v:textbox inset="0,0,0,0">
                <w:txbxContent>
                  <w:p w:rsidR="00C67E47" w:rsidRDefault="00C67E47">
                    <w:pPr>
                      <w:pStyle w:val="a3"/>
                      <w:kinsoku w:val="0"/>
                      <w:overflowPunct w:val="0"/>
                      <w:spacing w:line="169" w:lineRule="exact"/>
                      <w:ind w:left="0" w:firstLine="0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��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0"/>
                        <w:sz w:val="17"/>
                        <w:szCs w:val="17"/>
                      </w:rPr>
                      <w:t>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����</w:t>
                    </w:r>
                    <w:r>
                      <w:rPr>
                        <w:i/>
                        <w:iCs/>
                        <w:w w:val="5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i/>
                        <w:iCs/>
                        <w:spacing w:val="19"/>
                        <w:w w:val="5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0"/>
                        <w:sz w:val="17"/>
                        <w:szCs w:val="17"/>
                      </w:rPr>
                      <w:t>�������</w:t>
                    </w:r>
                    <w:r>
                      <w:rPr>
                        <w:i/>
                        <w:iCs/>
                        <w:w w:val="50"/>
                        <w:sz w:val="17"/>
                        <w:szCs w:val="17"/>
                      </w:rPr>
                      <w:t xml:space="preserve">  </w:t>
                    </w:r>
                    <w:r>
                      <w:rPr>
                        <w:i/>
                        <w:iCs/>
                        <w:spacing w:val="19"/>
                        <w:w w:val="5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��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0"/>
                        <w:sz w:val="17"/>
                        <w:szCs w:val="17"/>
                      </w:rPr>
                      <w:t>��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�������</w:t>
                    </w:r>
                  </w:p>
                </w:txbxContent>
              </v:textbox>
            </v:shape>
            <v:shape id="_x0000_s1079" type="#_x0000_t202" style="position:absolute;left:5;top:2271;width:2259;height:169;mso-position-horizontal-relative:page;mso-position-vertical-relative:page" o:allowincell="f" filled="f" stroked="f">
              <v:textbox inset="0,0,0,0">
                <w:txbxContent>
                  <w:p w:rsidR="00C67E47" w:rsidRDefault="00C67E47">
                    <w:pPr>
                      <w:pStyle w:val="a3"/>
                      <w:kinsoku w:val="0"/>
                      <w:overflowPunct w:val="0"/>
                      <w:spacing w:line="169" w:lineRule="exact"/>
                      <w:ind w:left="0" w:firstLine="0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������</w:t>
                    </w:r>
                    <w:r>
                      <w:rPr>
                        <w:i/>
                        <w:iCs/>
                        <w:w w:val="50"/>
                        <w:sz w:val="17"/>
                        <w:szCs w:val="17"/>
                      </w:rPr>
                      <w:t xml:space="preserve">   </w:t>
                    </w:r>
                    <w:r>
                      <w:rPr>
                        <w:i/>
                        <w:iCs/>
                        <w:spacing w:val="16"/>
                        <w:w w:val="5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0"/>
                        <w:sz w:val="17"/>
                        <w:szCs w:val="17"/>
                      </w:rPr>
                      <w:t>�������</w:t>
                    </w:r>
                    <w:r>
                      <w:rPr>
                        <w:i/>
                        <w:iCs/>
                        <w:w w:val="50"/>
                        <w:sz w:val="17"/>
                        <w:szCs w:val="17"/>
                      </w:rPr>
                      <w:t xml:space="preserve">   </w:t>
                    </w:r>
                    <w:r>
                      <w:rPr>
                        <w:i/>
                        <w:iCs/>
                        <w:spacing w:val="19"/>
                        <w:w w:val="5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��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2"/>
                        <w:w w:val="50"/>
                        <w:sz w:val="17"/>
                        <w:szCs w:val="17"/>
                      </w:rPr>
                      <w:t>��</w:t>
                    </w:r>
                    <w:r>
                      <w:rPr>
                        <w:rFonts w:ascii="Tahoma" w:hAnsi="Tahoma" w:cs="Tahoma"/>
                        <w:i/>
                        <w:iCs/>
                        <w:spacing w:val="-1"/>
                        <w:w w:val="50"/>
                        <w:sz w:val="17"/>
                        <w:szCs w:val="17"/>
                      </w:rPr>
                      <w:t>�������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43515" w:rsidRDefault="00543515">
      <w:pPr>
        <w:pStyle w:val="a3"/>
        <w:kinsoku w:val="0"/>
        <w:overflowPunct w:val="0"/>
        <w:spacing w:before="9"/>
        <w:ind w:left="0" w:firstLine="0"/>
        <w:rPr>
          <w:sz w:val="28"/>
          <w:szCs w:val="28"/>
        </w:rPr>
      </w:pPr>
    </w:p>
    <w:p w:rsidR="00543515" w:rsidRDefault="00543515">
      <w:pPr>
        <w:pStyle w:val="a3"/>
        <w:kinsoku w:val="0"/>
        <w:overflowPunct w:val="0"/>
        <w:ind w:left="742" w:firstLine="0"/>
        <w:rPr>
          <w:color w:val="000000"/>
          <w:sz w:val="20"/>
          <w:szCs w:val="20"/>
        </w:rPr>
      </w:pPr>
      <w:r>
        <w:rPr>
          <w:i/>
          <w:iCs/>
          <w:color w:val="231F20"/>
          <w:sz w:val="20"/>
          <w:szCs w:val="20"/>
        </w:rPr>
        <w:t xml:space="preserve">Рис.1. </w:t>
      </w:r>
      <w:r>
        <w:rPr>
          <w:i/>
          <w:iCs/>
          <w:color w:val="231F20"/>
          <w:spacing w:val="-2"/>
          <w:sz w:val="20"/>
          <w:szCs w:val="20"/>
        </w:rPr>
        <w:t>Уровни</w:t>
      </w:r>
      <w:r>
        <w:rPr>
          <w:i/>
          <w:iCs/>
          <w:color w:val="231F20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процесса</w:t>
      </w:r>
      <w:r>
        <w:rPr>
          <w:i/>
          <w:iCs/>
          <w:color w:val="231F20"/>
          <w:sz w:val="20"/>
          <w:szCs w:val="20"/>
        </w:rPr>
        <w:t xml:space="preserve"> принятия решений на </w:t>
      </w:r>
      <w:r>
        <w:rPr>
          <w:i/>
          <w:iCs/>
          <w:color w:val="231F20"/>
          <w:spacing w:val="-1"/>
          <w:sz w:val="20"/>
          <w:szCs w:val="20"/>
        </w:rPr>
        <w:t>предприятии</w:t>
      </w:r>
    </w:p>
    <w:p w:rsidR="00543515" w:rsidRDefault="00543515">
      <w:pPr>
        <w:pStyle w:val="a3"/>
        <w:kinsoku w:val="0"/>
        <w:overflowPunct w:val="0"/>
        <w:spacing w:before="49" w:line="248" w:lineRule="exact"/>
        <w:ind w:right="118"/>
        <w:jc w:val="both"/>
        <w:rPr>
          <w:color w:val="000000"/>
        </w:rPr>
      </w:pPr>
      <w:r>
        <w:rPr>
          <w:color w:val="231F20"/>
          <w:spacing w:val="-1"/>
        </w:rPr>
        <w:t>Стратегическое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планирование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начинается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формулирования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целевых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установок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предприятия,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3"/>
        </w:rPr>
        <w:t>которые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затем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кладутся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основу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разработки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стратегии.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Риск,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возникающий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из-за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неверной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трактов-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ки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стратегических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целей,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весьма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высок,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вся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последующая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разработка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стратегии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вследствие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этой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ошибочной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3"/>
        </w:rPr>
        <w:t>исходной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пози-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 xml:space="preserve">ции </w:t>
      </w:r>
      <w:r>
        <w:rPr>
          <w:color w:val="231F20"/>
          <w:spacing w:val="-2"/>
        </w:rPr>
        <w:t>может</w:t>
      </w:r>
      <w:r>
        <w:rPr>
          <w:color w:val="231F20"/>
        </w:rPr>
        <w:t xml:space="preserve"> пойти в </w:t>
      </w:r>
      <w:r>
        <w:rPr>
          <w:color w:val="231F20"/>
          <w:spacing w:val="-2"/>
        </w:rPr>
        <w:t>ложном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направлении.</w:t>
      </w:r>
    </w:p>
    <w:p w:rsidR="00543515" w:rsidRDefault="00543515">
      <w:pPr>
        <w:pStyle w:val="a3"/>
        <w:kinsoku w:val="0"/>
        <w:overflowPunct w:val="0"/>
        <w:spacing w:line="248" w:lineRule="exact"/>
        <w:ind w:right="118"/>
        <w:jc w:val="both"/>
        <w:rPr>
          <w:color w:val="000000"/>
        </w:rPr>
      </w:pPr>
      <w:r>
        <w:rPr>
          <w:color w:val="231F20"/>
          <w:spacing w:val="-2"/>
        </w:rPr>
        <w:t>Происхождение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ошибки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оценке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стратегического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потенциала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соответствующего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фактора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обус-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ловлено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погрешностью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>исходных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данных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техническом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техноло-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гическом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потенциале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предприятия,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отсутствием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игнорировани-</w:t>
      </w:r>
      <w:r>
        <w:rPr>
          <w:color w:val="231F20"/>
          <w:spacing w:val="81"/>
        </w:rPr>
        <w:t xml:space="preserve"> </w:t>
      </w:r>
      <w:r>
        <w:rPr>
          <w:color w:val="231F20"/>
        </w:rPr>
        <w:t>ем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информации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назревающем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технологическом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скачке,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грубостью</w:t>
      </w:r>
      <w:r>
        <w:rPr>
          <w:color w:val="231F20"/>
          <w:spacing w:val="69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неадекватностью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выбранного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</w:rPr>
        <w:t>метода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диагностического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обсле</w:t>
      </w:r>
      <w:r>
        <w:rPr>
          <w:color w:val="231F20"/>
          <w:spacing w:val="-1"/>
        </w:rPr>
        <w:t>дования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5"/>
        </w:rPr>
        <w:t>т.п.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Например,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диагностическом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об-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1"/>
        </w:rPr>
        <w:t>следовании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потенциала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было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установлено,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ре</w:t>
      </w:r>
      <w:r>
        <w:rPr>
          <w:color w:val="231F20"/>
          <w:spacing w:val="-1"/>
        </w:rPr>
        <w:t>ализованная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предприятии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технология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устарела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2"/>
        </w:rPr>
        <w:t>уже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созрели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 xml:space="preserve">условия для ее </w:t>
      </w:r>
      <w:r>
        <w:rPr>
          <w:color w:val="231F20"/>
          <w:spacing w:val="-1"/>
        </w:rPr>
        <w:t>обновления.</w:t>
      </w:r>
    </w:p>
    <w:p w:rsidR="00543515" w:rsidRDefault="00543515">
      <w:pPr>
        <w:pStyle w:val="a3"/>
        <w:kinsoku w:val="0"/>
        <w:overflowPunct w:val="0"/>
        <w:spacing w:line="248" w:lineRule="exact"/>
        <w:ind w:right="119"/>
        <w:jc w:val="both"/>
        <w:rPr>
          <w:color w:val="000000"/>
        </w:rPr>
      </w:pPr>
      <w:r>
        <w:rPr>
          <w:color w:val="231F20"/>
          <w:spacing w:val="-5"/>
        </w:rPr>
        <w:t>Аналогичная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5"/>
        </w:rPr>
        <w:t>ошибка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4"/>
        </w:rPr>
        <w:t>при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5"/>
        </w:rPr>
        <w:t>определении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5"/>
        </w:rPr>
        <w:t>потенциала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5"/>
        </w:rPr>
        <w:t>предприятия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6"/>
        </w:rPr>
        <w:t>может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6"/>
        </w:rPr>
        <w:t>корениться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4"/>
        </w:rPr>
        <w:t>также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5"/>
        </w:rPr>
        <w:t>неправильной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5"/>
        </w:rPr>
        <w:t>оценке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5"/>
        </w:rPr>
        <w:t>степени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6"/>
        </w:rPr>
        <w:t>автономности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5"/>
        </w:rPr>
        <w:t>предприятия,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то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есть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5"/>
        </w:rPr>
        <w:t>его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независимости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от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5"/>
        </w:rPr>
        <w:t>других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6"/>
        </w:rPr>
        <w:t>производственных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4"/>
        </w:rPr>
        <w:t>или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6"/>
        </w:rPr>
        <w:t>коммерческих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6"/>
        </w:rPr>
        <w:t>структур.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6"/>
        </w:rPr>
        <w:t>Возможны</w:t>
      </w:r>
      <w:r>
        <w:rPr>
          <w:color w:val="231F20"/>
          <w:spacing w:val="-5"/>
        </w:rPr>
        <w:t xml:space="preserve"> неверные оценки </w:t>
      </w:r>
      <w:r>
        <w:rPr>
          <w:color w:val="231F20"/>
          <w:spacing w:val="-6"/>
        </w:rPr>
        <w:t>фактическо</w:t>
      </w:r>
      <w:r>
        <w:rPr>
          <w:color w:val="231F20"/>
          <w:spacing w:val="-5"/>
        </w:rPr>
        <w:t>го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5"/>
        </w:rPr>
        <w:t>разграничения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прав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5"/>
        </w:rPr>
        <w:t>собственности,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5"/>
        </w:rPr>
        <w:t>владения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5"/>
        </w:rPr>
        <w:t>землей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5"/>
        </w:rPr>
        <w:t>управления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4"/>
        </w:rPr>
        <w:t>ею,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основных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производственных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фондов,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7"/>
        </w:rPr>
        <w:t>доходов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8"/>
        </w:rPr>
        <w:t>т.д.</w:t>
      </w:r>
    </w:p>
    <w:p w:rsidR="00543515" w:rsidRDefault="00543515">
      <w:pPr>
        <w:pStyle w:val="a3"/>
        <w:kinsoku w:val="0"/>
        <w:overflowPunct w:val="0"/>
        <w:spacing w:line="248" w:lineRule="exact"/>
        <w:ind w:right="119"/>
        <w:jc w:val="both"/>
        <w:rPr>
          <w:color w:val="000000"/>
        </w:rPr>
      </w:pPr>
      <w:r>
        <w:rPr>
          <w:color w:val="231F20"/>
          <w:spacing w:val="-1"/>
        </w:rPr>
        <w:t>Прогнозирование</w:t>
      </w:r>
      <w:r>
        <w:rPr>
          <w:color w:val="231F20"/>
        </w:rPr>
        <w:t xml:space="preserve"> динамики внешней </w:t>
      </w:r>
      <w:r>
        <w:rPr>
          <w:color w:val="231F20"/>
          <w:spacing w:val="-1"/>
        </w:rPr>
        <w:t>социально-экономичес</w:t>
      </w:r>
      <w:r>
        <w:rPr>
          <w:color w:val="231F20"/>
          <w:spacing w:val="-4"/>
        </w:rPr>
        <w:t>кой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lastRenderedPageBreak/>
        <w:t>среды,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же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научно-технического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развития,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представляет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собой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сложную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многоаспектную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5"/>
        </w:rPr>
        <w:t>задачу.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3"/>
        </w:rPr>
        <w:t>Точность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таких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прогнозов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весьма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невелика,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использовать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следует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известной</w:t>
      </w:r>
      <w:r>
        <w:rPr>
          <w:color w:val="231F20"/>
          <w:spacing w:val="21"/>
        </w:rPr>
        <w:t xml:space="preserve"> </w:t>
      </w:r>
      <w:r w:rsidR="00DC410E">
        <w:rPr>
          <w:color w:val="231F20"/>
          <w:spacing w:val="-1"/>
        </w:rPr>
        <w:t>осторож</w:t>
      </w:r>
      <w:r>
        <w:rPr>
          <w:color w:val="231F20"/>
        </w:rPr>
        <w:t>ностью.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Основываясь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ошибочном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прогнозе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внешней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среды,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разработчики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стратегии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предлагать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такие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варианты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стратегического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плана,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3"/>
        </w:rPr>
        <w:t>которые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окажутся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нереализуемыми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0"/>
        </w:rPr>
        <w:t xml:space="preserve"> </w:t>
      </w:r>
      <w:r w:rsidR="00DC410E">
        <w:rPr>
          <w:color w:val="231F20"/>
        </w:rPr>
        <w:t>нес</w:t>
      </w:r>
      <w:r>
        <w:rPr>
          <w:color w:val="231F20"/>
          <w:spacing w:val="-1"/>
        </w:rPr>
        <w:t>ответствующими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намеченным</w:t>
      </w:r>
      <w:r>
        <w:rPr>
          <w:color w:val="231F20"/>
        </w:rPr>
        <w:t xml:space="preserve"> целям</w:t>
      </w:r>
    </w:p>
    <w:p w:rsidR="00543515" w:rsidRDefault="00543515" w:rsidP="00DC410E">
      <w:pPr>
        <w:pStyle w:val="a3"/>
        <w:kinsoku w:val="0"/>
        <w:overflowPunct w:val="0"/>
        <w:spacing w:line="248" w:lineRule="exact"/>
        <w:ind w:right="118"/>
        <w:jc w:val="both"/>
        <w:rPr>
          <w:color w:val="000000"/>
        </w:rPr>
      </w:pPr>
      <w:r>
        <w:rPr>
          <w:color w:val="231F20"/>
        </w:rPr>
        <w:t>Риск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принятии</w:t>
      </w:r>
      <w:r>
        <w:rPr>
          <w:color w:val="231F20"/>
          <w:spacing w:val="26"/>
        </w:rPr>
        <w:t xml:space="preserve"> </w:t>
      </w:r>
      <w:r>
        <w:rPr>
          <w:i/>
          <w:iCs/>
          <w:color w:val="231F20"/>
        </w:rPr>
        <w:t>решений</w:t>
      </w:r>
      <w:r>
        <w:rPr>
          <w:i/>
          <w:iCs/>
          <w:color w:val="231F20"/>
          <w:spacing w:val="25"/>
        </w:rPr>
        <w:t xml:space="preserve"> </w:t>
      </w:r>
      <w:r>
        <w:rPr>
          <w:i/>
          <w:iCs/>
          <w:color w:val="231F20"/>
          <w:spacing w:val="-2"/>
        </w:rPr>
        <w:t>тактического</w:t>
      </w:r>
      <w:r>
        <w:rPr>
          <w:i/>
          <w:iCs/>
          <w:color w:val="231F20"/>
          <w:spacing w:val="25"/>
        </w:rPr>
        <w:t xml:space="preserve"> </w:t>
      </w:r>
      <w:r>
        <w:rPr>
          <w:i/>
          <w:iCs/>
          <w:color w:val="231F20"/>
          <w:spacing w:val="-1"/>
        </w:rPr>
        <w:t>уровня</w:t>
      </w:r>
      <w:r>
        <w:rPr>
          <w:i/>
          <w:iCs/>
          <w:color w:val="231F20"/>
          <w:spacing w:val="25"/>
        </w:rPr>
        <w:t xml:space="preserve"> </w:t>
      </w:r>
      <w:r>
        <w:rPr>
          <w:color w:val="231F20"/>
        </w:rPr>
        <w:t>прежде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всего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сопряжен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возможностью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искажения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частичной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утраты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содер</w:t>
      </w:r>
      <w:r>
        <w:rPr>
          <w:color w:val="231F20"/>
          <w:spacing w:val="-1"/>
        </w:rPr>
        <w:t>жательной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информации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3"/>
        </w:rPr>
        <w:t>переходе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стратегического</w:t>
      </w:r>
      <w:r>
        <w:rPr>
          <w:color w:val="231F20"/>
          <w:spacing w:val="15"/>
        </w:rPr>
        <w:t xml:space="preserve"> </w:t>
      </w:r>
      <w:r w:rsidR="00DC410E">
        <w:rPr>
          <w:color w:val="231F20"/>
        </w:rPr>
        <w:t>планиро</w:t>
      </w:r>
      <w:r>
        <w:rPr>
          <w:color w:val="231F20"/>
          <w:spacing w:val="-1"/>
        </w:rPr>
        <w:t>вания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тактическому.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разработке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конкретных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тактических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решений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1"/>
        </w:rPr>
        <w:t xml:space="preserve"> подвергались проверке </w:t>
      </w:r>
      <w:r>
        <w:rPr>
          <w:color w:val="231F20"/>
        </w:rPr>
        <w:t>на</w:t>
      </w:r>
      <w:r>
        <w:rPr>
          <w:color w:val="231F20"/>
          <w:spacing w:val="-1"/>
        </w:rPr>
        <w:t xml:space="preserve"> соответствие </w:t>
      </w:r>
      <w:r>
        <w:rPr>
          <w:color w:val="231F20"/>
        </w:rPr>
        <w:t>выбранной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стратегии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предприятия,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такие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результаты,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даже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4"/>
        </w:rPr>
        <w:t>будучи</w:t>
      </w:r>
      <w:r>
        <w:rPr>
          <w:color w:val="231F20"/>
          <w:spacing w:val="25"/>
        </w:rPr>
        <w:t xml:space="preserve"> </w:t>
      </w:r>
      <w:r w:rsidR="00DC410E">
        <w:rPr>
          <w:color w:val="231F20"/>
        </w:rPr>
        <w:t>достиг</w:t>
      </w:r>
      <w:r>
        <w:rPr>
          <w:color w:val="231F20"/>
        </w:rPr>
        <w:t>нутыми,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2"/>
        </w:rPr>
        <w:t>оказаться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внемагистрального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2"/>
        </w:rPr>
        <w:t>стратегического</w:t>
      </w:r>
      <w:r>
        <w:rPr>
          <w:color w:val="231F20"/>
          <w:spacing w:val="51"/>
        </w:rPr>
        <w:t xml:space="preserve"> </w:t>
      </w:r>
      <w:r w:rsidR="00DC410E">
        <w:rPr>
          <w:color w:val="231F20"/>
        </w:rPr>
        <w:t>на</w:t>
      </w:r>
      <w:r>
        <w:rPr>
          <w:color w:val="231F20"/>
          <w:spacing w:val="-1"/>
        </w:rPr>
        <w:t>правления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таким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образом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ослабить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2"/>
        </w:rPr>
        <w:t>экономическую</w:t>
      </w:r>
      <w:r>
        <w:rPr>
          <w:color w:val="231F20"/>
        </w:rPr>
        <w:t xml:space="preserve"> устойчивость.</w:t>
      </w:r>
      <w:r w:rsidR="00DC410E">
        <w:rPr>
          <w:color w:val="231F2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этой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группе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отнести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такой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фактор,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недостаточное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качество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предприятием.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свою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очередь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61"/>
        </w:rPr>
        <w:t xml:space="preserve"> </w:t>
      </w:r>
      <w:r>
        <w:rPr>
          <w:color w:val="231F20"/>
          <w:spacing w:val="-2"/>
        </w:rPr>
        <w:t>обусловлено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отсутствием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таких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3"/>
        </w:rPr>
        <w:t>необходимых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2"/>
        </w:rPr>
        <w:t>качеств</w:t>
      </w:r>
      <w:r>
        <w:rPr>
          <w:color w:val="231F20"/>
          <w:spacing w:val="38"/>
        </w:rPr>
        <w:t xml:space="preserve"> </w:t>
      </w:r>
      <w:r w:rsidR="00DC410E">
        <w:rPr>
          <w:color w:val="231F20"/>
          <w:spacing w:val="-1"/>
        </w:rPr>
        <w:t>«управлен</w:t>
      </w:r>
      <w:r>
        <w:rPr>
          <w:color w:val="231F20"/>
          <w:spacing w:val="-2"/>
        </w:rPr>
        <w:t>ческой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3"/>
        </w:rPr>
        <w:t>команды»,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сплоченность,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опыт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совместной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работы,</w:t>
      </w:r>
      <w:r>
        <w:rPr>
          <w:color w:val="231F20"/>
          <w:spacing w:val="18"/>
        </w:rPr>
        <w:t xml:space="preserve"> </w:t>
      </w:r>
      <w:r w:rsidR="00DC410E">
        <w:rPr>
          <w:color w:val="231F20"/>
        </w:rPr>
        <w:t>на</w:t>
      </w:r>
      <w:r>
        <w:rPr>
          <w:color w:val="231F20"/>
        </w:rPr>
        <w:t xml:space="preserve">выки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людьми</w:t>
      </w:r>
      <w:r>
        <w:rPr>
          <w:color w:val="231F20"/>
        </w:rPr>
        <w:t xml:space="preserve"> и </w:t>
      </w:r>
      <w:r>
        <w:rPr>
          <w:color w:val="231F20"/>
          <w:spacing w:val="-6"/>
        </w:rPr>
        <w:t>т.п</w:t>
      </w:r>
    </w:p>
    <w:p w:rsidR="00543515" w:rsidRDefault="00543515">
      <w:pPr>
        <w:pStyle w:val="a3"/>
        <w:kinsoku w:val="0"/>
        <w:overflowPunct w:val="0"/>
        <w:spacing w:line="246" w:lineRule="auto"/>
        <w:ind w:right="98"/>
        <w:jc w:val="both"/>
        <w:rPr>
          <w:color w:val="000000"/>
        </w:rPr>
      </w:pPr>
      <w:r>
        <w:rPr>
          <w:color w:val="231F20"/>
        </w:rPr>
        <w:t xml:space="preserve">На </w:t>
      </w:r>
      <w:r>
        <w:rPr>
          <w:color w:val="231F20"/>
          <w:spacing w:val="-1"/>
        </w:rPr>
        <w:t>любом</w:t>
      </w:r>
      <w:r>
        <w:rPr>
          <w:color w:val="231F20"/>
        </w:rPr>
        <w:t xml:space="preserve"> уровне </w:t>
      </w:r>
      <w:r>
        <w:rPr>
          <w:color w:val="231F20"/>
          <w:spacing w:val="-1"/>
        </w:rPr>
        <w:t>принимаемых</w:t>
      </w:r>
      <w:r>
        <w:rPr>
          <w:color w:val="231F20"/>
        </w:rPr>
        <w:t xml:space="preserve"> решений </w:t>
      </w:r>
      <w:r>
        <w:rPr>
          <w:color w:val="231F20"/>
          <w:spacing w:val="-1"/>
        </w:rPr>
        <w:t>присутствуют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внешние,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так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внутренние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для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данного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предприятия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факторы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риска.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5"/>
        </w:rPr>
        <w:t>Можно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предположить,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что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для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стратегических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решений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количество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роль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внешних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факторов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значительно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выше,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тактических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или </w:t>
      </w:r>
      <w:r>
        <w:rPr>
          <w:color w:val="231F20"/>
          <w:spacing w:val="-1"/>
        </w:rPr>
        <w:t>оперативных.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 xml:space="preserve">Выявление </w:t>
      </w:r>
      <w:r>
        <w:rPr>
          <w:color w:val="231F20"/>
        </w:rPr>
        <w:t xml:space="preserve">и </w:t>
      </w:r>
      <w:r>
        <w:rPr>
          <w:color w:val="231F20"/>
          <w:spacing w:val="-1"/>
        </w:rPr>
        <w:t>идентификация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факторов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относятся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наиболее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важным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настоящее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задачам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экономи</w:t>
      </w:r>
      <w:r>
        <w:rPr>
          <w:color w:val="231F20"/>
          <w:spacing w:val="-2"/>
        </w:rPr>
        <w:t>ческого</w:t>
      </w:r>
      <w:r>
        <w:rPr>
          <w:color w:val="231F20"/>
        </w:rPr>
        <w:t xml:space="preserve"> анализа деятельности </w:t>
      </w:r>
      <w:r>
        <w:rPr>
          <w:color w:val="231F20"/>
          <w:spacing w:val="-1"/>
        </w:rPr>
        <w:t>производственного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предприятия</w:t>
      </w:r>
    </w:p>
    <w:p w:rsidR="00543515" w:rsidRDefault="00543515">
      <w:pPr>
        <w:pStyle w:val="a3"/>
        <w:kinsoku w:val="0"/>
        <w:overflowPunct w:val="0"/>
        <w:spacing w:line="246" w:lineRule="auto"/>
        <w:ind w:right="98"/>
        <w:jc w:val="both"/>
        <w:rPr>
          <w:color w:val="000000"/>
        </w:rPr>
      </w:pPr>
      <w:r>
        <w:rPr>
          <w:color w:val="231F20"/>
          <w:spacing w:val="-4"/>
        </w:rPr>
        <w:t>Уровень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принятии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управленческого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решения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пред</w:t>
      </w:r>
      <w:r>
        <w:rPr>
          <w:color w:val="231F20"/>
        </w:rPr>
        <w:t>приятии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зависит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ранга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сотрудника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участия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бизнес-процессе. </w:t>
      </w:r>
      <w:r>
        <w:rPr>
          <w:color w:val="231F20"/>
          <w:spacing w:val="-3"/>
        </w:rPr>
        <w:t>Можно</w:t>
      </w:r>
      <w:r>
        <w:rPr>
          <w:color w:val="231F20"/>
        </w:rPr>
        <w:t xml:space="preserve"> выделить пять уровней </w:t>
      </w:r>
      <w:r>
        <w:rPr>
          <w:color w:val="231F20"/>
          <w:spacing w:val="-2"/>
        </w:rPr>
        <w:t>рисков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(табл.1).</w:t>
      </w:r>
    </w:p>
    <w:p w:rsidR="00543515" w:rsidRDefault="00543515">
      <w:pPr>
        <w:pStyle w:val="a3"/>
        <w:kinsoku w:val="0"/>
        <w:overflowPunct w:val="0"/>
        <w:spacing w:before="7"/>
        <w:ind w:left="0" w:firstLine="0"/>
      </w:pPr>
    </w:p>
    <w:p w:rsidR="00543515" w:rsidRDefault="00543515">
      <w:pPr>
        <w:pStyle w:val="a3"/>
        <w:kinsoku w:val="0"/>
        <w:overflowPunct w:val="0"/>
        <w:spacing w:line="246" w:lineRule="auto"/>
        <w:ind w:left="437" w:right="98" w:firstLine="5071"/>
        <w:rPr>
          <w:color w:val="000000"/>
        </w:rPr>
      </w:pPr>
      <w:r>
        <w:rPr>
          <w:color w:val="231F20"/>
          <w:spacing w:val="-2"/>
        </w:rPr>
        <w:t>Таблица</w:t>
      </w:r>
      <w:r>
        <w:rPr>
          <w:color w:val="231F20"/>
        </w:rPr>
        <w:t xml:space="preserve"> 1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4"/>
        </w:rPr>
        <w:t>Уровень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</w:rPr>
        <w:t xml:space="preserve"> на </w:t>
      </w:r>
      <w:r>
        <w:rPr>
          <w:color w:val="231F20"/>
          <w:spacing w:val="-1"/>
        </w:rPr>
        <w:t>этапах</w:t>
      </w:r>
      <w:r>
        <w:rPr>
          <w:color w:val="231F20"/>
        </w:rPr>
        <w:t xml:space="preserve"> принятия управленческих решений</w:t>
      </w:r>
    </w:p>
    <w:p w:rsidR="00543515" w:rsidRDefault="00543515">
      <w:pPr>
        <w:pStyle w:val="a3"/>
        <w:kinsoku w:val="0"/>
        <w:overflowPunct w:val="0"/>
        <w:spacing w:before="9"/>
        <w:ind w:left="0" w:firstLine="0"/>
        <w:rPr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53"/>
        <w:gridCol w:w="2339"/>
        <w:gridCol w:w="1538"/>
      </w:tblGrid>
      <w:tr w:rsidR="00543515" w:rsidRPr="00323B04">
        <w:trPr>
          <w:trHeight w:hRule="exact" w:val="299"/>
        </w:trPr>
        <w:tc>
          <w:tcPr>
            <w:tcW w:w="2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/>
              <w:ind w:left="69"/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Решение</w:t>
            </w:r>
          </w:p>
        </w:tc>
        <w:tc>
          <w:tcPr>
            <w:tcW w:w="23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/>
              <w:ind w:left="69"/>
            </w:pPr>
            <w:r w:rsidRPr="00323B04">
              <w:rPr>
                <w:color w:val="231F20"/>
                <w:spacing w:val="-2"/>
                <w:sz w:val="20"/>
                <w:szCs w:val="20"/>
              </w:rPr>
              <w:t>Тип</w:t>
            </w:r>
            <w:r w:rsidRPr="00323B04">
              <w:rPr>
                <w:color w:val="231F20"/>
                <w:sz w:val="20"/>
                <w:szCs w:val="20"/>
              </w:rPr>
              <w:t xml:space="preserve"> решения</w:t>
            </w:r>
          </w:p>
        </w:tc>
        <w:tc>
          <w:tcPr>
            <w:tcW w:w="153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/>
              <w:ind w:left="68"/>
            </w:pPr>
            <w:r w:rsidRPr="00323B04">
              <w:rPr>
                <w:color w:val="231F20"/>
                <w:spacing w:val="-3"/>
                <w:sz w:val="20"/>
                <w:szCs w:val="20"/>
              </w:rPr>
              <w:t>Уровень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риска</w:t>
            </w:r>
          </w:p>
        </w:tc>
      </w:tr>
      <w:tr w:rsidR="00543515" w:rsidRPr="00323B04">
        <w:trPr>
          <w:trHeight w:hRule="exact" w:val="819"/>
        </w:trPr>
        <w:tc>
          <w:tcPr>
            <w:tcW w:w="2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71" w:lineRule="auto"/>
              <w:ind w:left="69" w:right="274"/>
              <w:jc w:val="both"/>
            </w:pPr>
            <w:r w:rsidRPr="00323B04">
              <w:rPr>
                <w:color w:val="231F20"/>
                <w:spacing w:val="-2"/>
                <w:sz w:val="20"/>
                <w:szCs w:val="20"/>
              </w:rPr>
              <w:lastRenderedPageBreak/>
              <w:t>Сотрудники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определяют</w:t>
            </w:r>
            <w:r w:rsidRPr="00323B04">
              <w:rPr>
                <w:color w:val="231F20"/>
                <w:spacing w:val="28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цели развития организа- ции</w:t>
            </w:r>
          </w:p>
        </w:tc>
        <w:tc>
          <w:tcPr>
            <w:tcW w:w="23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/>
              <w:ind w:left="69"/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Стратегические</w:t>
            </w:r>
            <w:r w:rsidRPr="00323B04">
              <w:rPr>
                <w:color w:val="231F20"/>
                <w:sz w:val="20"/>
                <w:szCs w:val="20"/>
              </w:rPr>
              <w:t xml:space="preserve"> решения</w:t>
            </w:r>
          </w:p>
        </w:tc>
        <w:tc>
          <w:tcPr>
            <w:tcW w:w="153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71" w:lineRule="auto"/>
              <w:ind w:left="68" w:right="136"/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Максимальный</w:t>
            </w:r>
            <w:r w:rsidRPr="00323B04">
              <w:rPr>
                <w:color w:val="231F20"/>
                <w:spacing w:val="26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риск</w:t>
            </w:r>
          </w:p>
        </w:tc>
      </w:tr>
      <w:tr w:rsidR="00543515" w:rsidRPr="00323B04">
        <w:trPr>
          <w:trHeight w:hRule="exact" w:val="819"/>
        </w:trPr>
        <w:tc>
          <w:tcPr>
            <w:tcW w:w="2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71" w:lineRule="auto"/>
              <w:ind w:left="69" w:right="173"/>
            </w:pPr>
            <w:r w:rsidRPr="00323B04">
              <w:rPr>
                <w:color w:val="231F20"/>
                <w:spacing w:val="-2"/>
                <w:sz w:val="20"/>
                <w:szCs w:val="20"/>
              </w:rPr>
              <w:t>Сотрудники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разрабатыва-</w:t>
            </w:r>
            <w:r w:rsidRPr="00323B04">
              <w:rPr>
                <w:color w:val="231F20"/>
                <w:spacing w:val="2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ют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средства</w:t>
            </w:r>
            <w:r w:rsidRPr="00323B04">
              <w:rPr>
                <w:color w:val="231F20"/>
                <w:sz w:val="20"/>
                <w:szCs w:val="20"/>
              </w:rPr>
              <w:t xml:space="preserve"> достижения</w:t>
            </w:r>
            <w:r w:rsidRPr="00323B04">
              <w:rPr>
                <w:color w:val="231F20"/>
                <w:spacing w:val="26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цели</w:t>
            </w:r>
          </w:p>
        </w:tc>
        <w:tc>
          <w:tcPr>
            <w:tcW w:w="23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71" w:lineRule="auto"/>
              <w:ind w:left="69" w:right="159"/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Стратегические</w:t>
            </w:r>
            <w:r w:rsidRPr="00323B04">
              <w:rPr>
                <w:color w:val="231F20"/>
                <w:sz w:val="20"/>
                <w:szCs w:val="20"/>
              </w:rPr>
              <w:t xml:space="preserve"> и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такти-</w:t>
            </w:r>
            <w:r w:rsidRPr="00323B04">
              <w:rPr>
                <w:color w:val="231F20"/>
                <w:spacing w:val="3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ческие решения</w:t>
            </w:r>
          </w:p>
        </w:tc>
        <w:tc>
          <w:tcPr>
            <w:tcW w:w="153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/>
              <w:ind w:left="68"/>
            </w:pPr>
            <w:r w:rsidRPr="00323B04">
              <w:rPr>
                <w:color w:val="231F20"/>
                <w:sz w:val="20"/>
                <w:szCs w:val="20"/>
              </w:rPr>
              <w:t>Высокий риск</w:t>
            </w:r>
          </w:p>
        </w:tc>
      </w:tr>
      <w:tr w:rsidR="00543515" w:rsidRPr="00323B04">
        <w:trPr>
          <w:trHeight w:hRule="exact" w:val="819"/>
        </w:trPr>
        <w:tc>
          <w:tcPr>
            <w:tcW w:w="2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71" w:lineRule="auto"/>
              <w:ind w:left="69" w:right="166"/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Работники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организуют</w:t>
            </w:r>
            <w:r w:rsidRPr="00323B04">
              <w:rPr>
                <w:color w:val="231F20"/>
                <w:spacing w:val="3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процесс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создания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средств</w:t>
            </w:r>
            <w:r w:rsidRPr="00323B04">
              <w:rPr>
                <w:color w:val="231F20"/>
                <w:spacing w:val="2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достижения целей</w:t>
            </w:r>
          </w:p>
        </w:tc>
        <w:tc>
          <w:tcPr>
            <w:tcW w:w="23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71" w:lineRule="auto"/>
              <w:ind w:left="69" w:right="133"/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Тактические</w:t>
            </w:r>
            <w:r w:rsidRPr="00323B04">
              <w:rPr>
                <w:color w:val="231F20"/>
                <w:sz w:val="20"/>
                <w:szCs w:val="20"/>
              </w:rPr>
              <w:t xml:space="preserve"> и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оператив-</w:t>
            </w:r>
            <w:r w:rsidRPr="00323B04">
              <w:rPr>
                <w:color w:val="231F20"/>
                <w:spacing w:val="2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ные решения</w:t>
            </w:r>
          </w:p>
        </w:tc>
        <w:tc>
          <w:tcPr>
            <w:tcW w:w="153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/>
              <w:ind w:left="68"/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Средний</w:t>
            </w:r>
            <w:r w:rsidRPr="00323B04">
              <w:rPr>
                <w:color w:val="231F20"/>
                <w:sz w:val="20"/>
                <w:szCs w:val="20"/>
              </w:rPr>
              <w:t xml:space="preserve"> риск</w:t>
            </w:r>
          </w:p>
        </w:tc>
      </w:tr>
      <w:tr w:rsidR="00543515" w:rsidRPr="00323B04">
        <w:trPr>
          <w:trHeight w:hRule="exact" w:val="819"/>
        </w:trPr>
        <w:tc>
          <w:tcPr>
            <w:tcW w:w="2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71" w:lineRule="auto"/>
              <w:ind w:left="69" w:right="254"/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Работники</w:t>
            </w:r>
            <w:r w:rsidRPr="00323B04">
              <w:rPr>
                <w:color w:val="231F20"/>
                <w:sz w:val="20"/>
                <w:szCs w:val="20"/>
              </w:rPr>
              <w:t xml:space="preserve"> непосредс-</w:t>
            </w:r>
            <w:r w:rsidRPr="00323B04">
              <w:rPr>
                <w:color w:val="231F20"/>
                <w:spacing w:val="2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твенно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создают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средства</w:t>
            </w:r>
            <w:r w:rsidRPr="00323B04">
              <w:rPr>
                <w:color w:val="231F20"/>
                <w:spacing w:val="2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достижения целей</w:t>
            </w:r>
          </w:p>
        </w:tc>
        <w:tc>
          <w:tcPr>
            <w:tcW w:w="23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/>
              <w:ind w:left="69"/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Оперативные</w:t>
            </w:r>
            <w:r w:rsidRPr="00323B04">
              <w:rPr>
                <w:color w:val="231F20"/>
                <w:sz w:val="20"/>
                <w:szCs w:val="20"/>
              </w:rPr>
              <w:t xml:space="preserve"> решения</w:t>
            </w:r>
          </w:p>
        </w:tc>
        <w:tc>
          <w:tcPr>
            <w:tcW w:w="153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/>
              <w:ind w:left="68"/>
            </w:pPr>
            <w:r w:rsidRPr="00323B04">
              <w:rPr>
                <w:color w:val="231F20"/>
                <w:sz w:val="20"/>
                <w:szCs w:val="20"/>
              </w:rPr>
              <w:t>Низкий риск</w:t>
            </w:r>
          </w:p>
        </w:tc>
      </w:tr>
      <w:tr w:rsidR="00543515" w:rsidRPr="00323B04">
        <w:trPr>
          <w:trHeight w:hRule="exact" w:val="819"/>
        </w:trPr>
        <w:tc>
          <w:tcPr>
            <w:tcW w:w="245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71" w:lineRule="auto"/>
              <w:ind w:left="69" w:right="166"/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Работники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обслуживают</w:t>
            </w:r>
            <w:r w:rsidRPr="00323B04">
              <w:rPr>
                <w:color w:val="231F20"/>
                <w:spacing w:val="2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процесс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создания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средств</w:t>
            </w:r>
            <w:r w:rsidRPr="00323B04">
              <w:rPr>
                <w:color w:val="231F20"/>
                <w:spacing w:val="2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достижения целей</w:t>
            </w:r>
          </w:p>
        </w:tc>
        <w:tc>
          <w:tcPr>
            <w:tcW w:w="233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/>
              <w:ind w:left="69"/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Оперативные</w:t>
            </w:r>
            <w:r w:rsidRPr="00323B04">
              <w:rPr>
                <w:color w:val="231F20"/>
                <w:sz w:val="20"/>
                <w:szCs w:val="20"/>
              </w:rPr>
              <w:t xml:space="preserve"> решения</w:t>
            </w:r>
          </w:p>
        </w:tc>
        <w:tc>
          <w:tcPr>
            <w:tcW w:w="153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71" w:lineRule="auto"/>
              <w:ind w:left="68" w:right="190"/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Минимальный</w:t>
            </w:r>
            <w:r w:rsidRPr="00323B04">
              <w:rPr>
                <w:color w:val="231F20"/>
                <w:spacing w:val="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риск</w:t>
            </w:r>
          </w:p>
        </w:tc>
      </w:tr>
    </w:tbl>
    <w:p w:rsidR="00543515" w:rsidRPr="00DC410E" w:rsidRDefault="00543515" w:rsidP="00DC410E">
      <w:pPr>
        <w:tabs>
          <w:tab w:val="left" w:pos="2670"/>
        </w:tabs>
        <w:ind w:firstLine="567"/>
        <w:jc w:val="both"/>
        <w:rPr>
          <w:color w:val="000000"/>
          <w:sz w:val="22"/>
          <w:szCs w:val="22"/>
        </w:rPr>
      </w:pPr>
      <w:r w:rsidRPr="00DC410E">
        <w:rPr>
          <w:color w:val="231F20"/>
          <w:spacing w:val="-1"/>
          <w:sz w:val="22"/>
          <w:szCs w:val="22"/>
        </w:rPr>
        <w:t>Разработка</w:t>
      </w:r>
      <w:r w:rsidRPr="00DC410E">
        <w:rPr>
          <w:color w:val="231F20"/>
          <w:spacing w:val="37"/>
          <w:sz w:val="22"/>
          <w:szCs w:val="22"/>
        </w:rPr>
        <w:t xml:space="preserve"> </w:t>
      </w:r>
      <w:r w:rsidRPr="00DC410E">
        <w:rPr>
          <w:color w:val="231F20"/>
          <w:sz w:val="22"/>
          <w:szCs w:val="22"/>
        </w:rPr>
        <w:t>для</w:t>
      </w:r>
      <w:r w:rsidRPr="00DC410E">
        <w:rPr>
          <w:color w:val="231F20"/>
          <w:spacing w:val="37"/>
          <w:sz w:val="22"/>
          <w:szCs w:val="22"/>
        </w:rPr>
        <w:t xml:space="preserve"> </w:t>
      </w:r>
      <w:r w:rsidRPr="00DC410E">
        <w:rPr>
          <w:color w:val="231F20"/>
          <w:spacing w:val="-1"/>
          <w:sz w:val="22"/>
          <w:szCs w:val="22"/>
        </w:rPr>
        <w:t>каждой</w:t>
      </w:r>
      <w:r w:rsidRPr="00DC410E">
        <w:rPr>
          <w:color w:val="231F20"/>
          <w:spacing w:val="37"/>
          <w:sz w:val="22"/>
          <w:szCs w:val="22"/>
        </w:rPr>
        <w:t xml:space="preserve"> </w:t>
      </w:r>
      <w:r w:rsidRPr="00DC410E">
        <w:rPr>
          <w:color w:val="231F20"/>
          <w:spacing w:val="-1"/>
          <w:sz w:val="22"/>
          <w:szCs w:val="22"/>
        </w:rPr>
        <w:t>группы</w:t>
      </w:r>
      <w:r w:rsidRPr="00DC410E">
        <w:rPr>
          <w:color w:val="231F20"/>
          <w:spacing w:val="37"/>
          <w:sz w:val="22"/>
          <w:szCs w:val="22"/>
        </w:rPr>
        <w:t xml:space="preserve"> </w:t>
      </w:r>
      <w:r w:rsidRPr="00DC410E">
        <w:rPr>
          <w:color w:val="231F20"/>
          <w:spacing w:val="-3"/>
          <w:sz w:val="22"/>
          <w:szCs w:val="22"/>
        </w:rPr>
        <w:t>сотрудников</w:t>
      </w:r>
      <w:r w:rsidRPr="00DC410E">
        <w:rPr>
          <w:color w:val="231F20"/>
          <w:spacing w:val="37"/>
          <w:sz w:val="22"/>
          <w:szCs w:val="22"/>
        </w:rPr>
        <w:t xml:space="preserve"> </w:t>
      </w:r>
      <w:r w:rsidRPr="00DC410E">
        <w:rPr>
          <w:color w:val="231F20"/>
          <w:spacing w:val="-1"/>
          <w:sz w:val="22"/>
          <w:szCs w:val="22"/>
        </w:rPr>
        <w:t>кадровых</w:t>
      </w:r>
      <w:r w:rsidRPr="00DC410E">
        <w:rPr>
          <w:color w:val="231F20"/>
          <w:spacing w:val="37"/>
          <w:sz w:val="22"/>
          <w:szCs w:val="22"/>
        </w:rPr>
        <w:t xml:space="preserve"> </w:t>
      </w:r>
      <w:r w:rsidRPr="00DC410E">
        <w:rPr>
          <w:color w:val="231F20"/>
          <w:spacing w:val="-1"/>
          <w:sz w:val="22"/>
          <w:szCs w:val="22"/>
        </w:rPr>
        <w:t>техно-</w:t>
      </w:r>
      <w:r w:rsidRPr="00DC410E">
        <w:rPr>
          <w:color w:val="231F20"/>
          <w:spacing w:val="35"/>
          <w:sz w:val="22"/>
          <w:szCs w:val="22"/>
        </w:rPr>
        <w:t xml:space="preserve"> </w:t>
      </w:r>
      <w:r w:rsidRPr="00DC410E">
        <w:rPr>
          <w:color w:val="231F20"/>
          <w:sz w:val="22"/>
          <w:szCs w:val="22"/>
        </w:rPr>
        <w:t>логий</w:t>
      </w:r>
      <w:r w:rsidRPr="00DC410E">
        <w:rPr>
          <w:color w:val="231F20"/>
          <w:spacing w:val="43"/>
          <w:sz w:val="22"/>
          <w:szCs w:val="22"/>
        </w:rPr>
        <w:t xml:space="preserve"> </w:t>
      </w:r>
      <w:r w:rsidRPr="00DC410E">
        <w:rPr>
          <w:color w:val="231F20"/>
          <w:spacing w:val="-1"/>
          <w:sz w:val="22"/>
          <w:szCs w:val="22"/>
        </w:rPr>
        <w:t>подбора,</w:t>
      </w:r>
      <w:r w:rsidRPr="00DC410E">
        <w:rPr>
          <w:color w:val="231F20"/>
          <w:spacing w:val="43"/>
          <w:sz w:val="22"/>
          <w:szCs w:val="22"/>
        </w:rPr>
        <w:t xml:space="preserve"> </w:t>
      </w:r>
      <w:r w:rsidRPr="00DC410E">
        <w:rPr>
          <w:color w:val="231F20"/>
          <w:spacing w:val="-1"/>
          <w:sz w:val="22"/>
          <w:szCs w:val="22"/>
        </w:rPr>
        <w:t>отбора</w:t>
      </w:r>
      <w:r w:rsidRPr="00DC410E">
        <w:rPr>
          <w:color w:val="231F20"/>
          <w:spacing w:val="43"/>
          <w:sz w:val="22"/>
          <w:szCs w:val="22"/>
        </w:rPr>
        <w:t xml:space="preserve"> </w:t>
      </w:r>
      <w:r w:rsidRPr="00DC410E">
        <w:rPr>
          <w:color w:val="231F20"/>
          <w:sz w:val="22"/>
          <w:szCs w:val="22"/>
        </w:rPr>
        <w:t>и</w:t>
      </w:r>
      <w:r w:rsidRPr="00DC410E">
        <w:rPr>
          <w:color w:val="231F20"/>
          <w:spacing w:val="43"/>
          <w:sz w:val="22"/>
          <w:szCs w:val="22"/>
        </w:rPr>
        <w:t xml:space="preserve"> </w:t>
      </w:r>
      <w:r w:rsidRPr="00DC410E">
        <w:rPr>
          <w:color w:val="231F20"/>
          <w:spacing w:val="-1"/>
          <w:sz w:val="22"/>
          <w:szCs w:val="22"/>
        </w:rPr>
        <w:t>найма,</w:t>
      </w:r>
      <w:r w:rsidRPr="00DC410E">
        <w:rPr>
          <w:color w:val="231F20"/>
          <w:spacing w:val="43"/>
          <w:sz w:val="22"/>
          <w:szCs w:val="22"/>
        </w:rPr>
        <w:t xml:space="preserve"> </w:t>
      </w:r>
      <w:r w:rsidRPr="00DC410E">
        <w:rPr>
          <w:color w:val="231F20"/>
          <w:sz w:val="22"/>
          <w:szCs w:val="22"/>
        </w:rPr>
        <w:t>оценки,</w:t>
      </w:r>
      <w:r w:rsidRPr="00DC410E">
        <w:rPr>
          <w:color w:val="231F20"/>
          <w:spacing w:val="43"/>
          <w:sz w:val="22"/>
          <w:szCs w:val="22"/>
        </w:rPr>
        <w:t xml:space="preserve"> </w:t>
      </w:r>
      <w:r w:rsidRPr="00DC410E">
        <w:rPr>
          <w:color w:val="231F20"/>
          <w:spacing w:val="-1"/>
          <w:sz w:val="22"/>
          <w:szCs w:val="22"/>
        </w:rPr>
        <w:t>обучения,</w:t>
      </w:r>
      <w:r w:rsidRPr="00DC410E">
        <w:rPr>
          <w:color w:val="231F20"/>
          <w:spacing w:val="43"/>
          <w:sz w:val="22"/>
          <w:szCs w:val="22"/>
        </w:rPr>
        <w:t xml:space="preserve"> </w:t>
      </w:r>
      <w:r w:rsidRPr="00DC410E">
        <w:rPr>
          <w:color w:val="231F20"/>
          <w:spacing w:val="-1"/>
          <w:sz w:val="22"/>
          <w:szCs w:val="22"/>
        </w:rPr>
        <w:t>увольнения</w:t>
      </w:r>
      <w:r w:rsidRPr="00DC410E">
        <w:rPr>
          <w:color w:val="231F20"/>
          <w:spacing w:val="43"/>
          <w:sz w:val="22"/>
          <w:szCs w:val="22"/>
        </w:rPr>
        <w:t xml:space="preserve"> </w:t>
      </w:r>
      <w:r w:rsidRPr="00DC410E">
        <w:rPr>
          <w:color w:val="231F20"/>
          <w:sz w:val="22"/>
          <w:szCs w:val="22"/>
        </w:rPr>
        <w:t>с</w:t>
      </w:r>
      <w:r w:rsidRPr="00DC410E">
        <w:rPr>
          <w:color w:val="231F20"/>
          <w:spacing w:val="27"/>
          <w:sz w:val="22"/>
          <w:szCs w:val="22"/>
        </w:rPr>
        <w:t xml:space="preserve"> </w:t>
      </w:r>
      <w:r w:rsidRPr="00DC410E">
        <w:rPr>
          <w:color w:val="231F20"/>
          <w:spacing w:val="-2"/>
          <w:sz w:val="22"/>
          <w:szCs w:val="22"/>
        </w:rPr>
        <w:t>учетом</w:t>
      </w:r>
      <w:r w:rsidRPr="00DC410E">
        <w:rPr>
          <w:color w:val="231F20"/>
          <w:spacing w:val="7"/>
          <w:sz w:val="22"/>
          <w:szCs w:val="22"/>
        </w:rPr>
        <w:t xml:space="preserve"> </w:t>
      </w:r>
      <w:r w:rsidRPr="00DC410E">
        <w:rPr>
          <w:color w:val="231F20"/>
          <w:spacing w:val="-1"/>
          <w:sz w:val="22"/>
          <w:szCs w:val="22"/>
        </w:rPr>
        <w:t>профилактики</w:t>
      </w:r>
      <w:r w:rsidRPr="00DC410E">
        <w:rPr>
          <w:color w:val="231F20"/>
          <w:spacing w:val="7"/>
          <w:sz w:val="22"/>
          <w:szCs w:val="22"/>
        </w:rPr>
        <w:t xml:space="preserve"> </w:t>
      </w:r>
      <w:r w:rsidRPr="00DC410E">
        <w:rPr>
          <w:color w:val="231F20"/>
          <w:sz w:val="22"/>
          <w:szCs w:val="22"/>
        </w:rPr>
        <w:t>угроз</w:t>
      </w:r>
      <w:r w:rsidRPr="00DC410E">
        <w:rPr>
          <w:color w:val="231F20"/>
          <w:spacing w:val="7"/>
          <w:sz w:val="22"/>
          <w:szCs w:val="22"/>
        </w:rPr>
        <w:t xml:space="preserve"> </w:t>
      </w:r>
      <w:r w:rsidRPr="00DC410E">
        <w:rPr>
          <w:color w:val="231F20"/>
          <w:spacing w:val="-2"/>
          <w:sz w:val="22"/>
          <w:szCs w:val="22"/>
        </w:rPr>
        <w:t>экономической</w:t>
      </w:r>
      <w:r w:rsidRPr="00DC410E">
        <w:rPr>
          <w:color w:val="231F20"/>
          <w:spacing w:val="7"/>
          <w:sz w:val="22"/>
          <w:szCs w:val="22"/>
        </w:rPr>
        <w:t xml:space="preserve"> </w:t>
      </w:r>
      <w:r w:rsidRPr="00DC410E">
        <w:rPr>
          <w:color w:val="231F20"/>
          <w:sz w:val="22"/>
          <w:szCs w:val="22"/>
        </w:rPr>
        <w:t>безопасности</w:t>
      </w:r>
      <w:r w:rsidRPr="00DC410E">
        <w:rPr>
          <w:color w:val="231F20"/>
          <w:spacing w:val="7"/>
          <w:sz w:val="22"/>
          <w:szCs w:val="22"/>
        </w:rPr>
        <w:t xml:space="preserve"> </w:t>
      </w:r>
      <w:r w:rsidRPr="00DC410E">
        <w:rPr>
          <w:color w:val="231F20"/>
          <w:spacing w:val="-1"/>
          <w:sz w:val="22"/>
          <w:szCs w:val="22"/>
        </w:rPr>
        <w:t>позволит</w:t>
      </w:r>
      <w:r w:rsidRPr="00DC410E">
        <w:rPr>
          <w:color w:val="231F20"/>
          <w:spacing w:val="41"/>
          <w:sz w:val="22"/>
          <w:szCs w:val="22"/>
        </w:rPr>
        <w:t xml:space="preserve"> </w:t>
      </w:r>
      <w:r w:rsidRPr="00DC410E">
        <w:rPr>
          <w:color w:val="231F20"/>
          <w:spacing w:val="-1"/>
          <w:sz w:val="22"/>
          <w:szCs w:val="22"/>
        </w:rPr>
        <w:t>обеспечить</w:t>
      </w:r>
      <w:r w:rsidRPr="00DC410E">
        <w:rPr>
          <w:color w:val="231F20"/>
          <w:sz w:val="22"/>
          <w:szCs w:val="22"/>
        </w:rPr>
        <w:t xml:space="preserve"> безопасность </w:t>
      </w:r>
      <w:r w:rsidRPr="00DC410E">
        <w:rPr>
          <w:color w:val="231F20"/>
          <w:spacing w:val="-1"/>
          <w:sz w:val="22"/>
          <w:szCs w:val="22"/>
        </w:rPr>
        <w:t>функционирования</w:t>
      </w:r>
      <w:r w:rsidRPr="00DC410E">
        <w:rPr>
          <w:color w:val="231F20"/>
          <w:sz w:val="22"/>
          <w:szCs w:val="22"/>
        </w:rPr>
        <w:t xml:space="preserve"> организации.</w:t>
      </w:r>
    </w:p>
    <w:p w:rsidR="00543515" w:rsidRDefault="00543515">
      <w:pPr>
        <w:pStyle w:val="a3"/>
        <w:kinsoku w:val="0"/>
        <w:overflowPunct w:val="0"/>
        <w:spacing w:before="7"/>
        <w:ind w:left="0" w:firstLine="0"/>
      </w:pPr>
    </w:p>
    <w:p w:rsidR="00543515" w:rsidRDefault="00543515">
      <w:pPr>
        <w:pStyle w:val="2"/>
        <w:numPr>
          <w:ilvl w:val="1"/>
          <w:numId w:val="20"/>
        </w:numPr>
        <w:tabs>
          <w:tab w:val="left" w:pos="711"/>
        </w:tabs>
        <w:kinsoku w:val="0"/>
        <w:overflowPunct w:val="0"/>
        <w:spacing w:line="246" w:lineRule="auto"/>
        <w:ind w:right="343" w:hanging="1897"/>
        <w:rPr>
          <w:b w:val="0"/>
          <w:bCs w:val="0"/>
          <w:color w:val="000000"/>
        </w:rPr>
      </w:pPr>
      <w:r>
        <w:rPr>
          <w:color w:val="231F20"/>
          <w:spacing w:val="-2"/>
        </w:rPr>
        <w:t>Кадровые</w:t>
      </w:r>
      <w:r>
        <w:rPr>
          <w:color w:val="231F20"/>
        </w:rPr>
        <w:t xml:space="preserve"> риски по </w:t>
      </w:r>
      <w:r>
        <w:rPr>
          <w:color w:val="231F20"/>
          <w:spacing w:val="-1"/>
        </w:rPr>
        <w:t>уровню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технологического</w:t>
      </w:r>
      <w:r>
        <w:rPr>
          <w:color w:val="231F20"/>
        </w:rPr>
        <w:t xml:space="preserve"> процесса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работы</w:t>
      </w:r>
      <w:r>
        <w:rPr>
          <w:color w:val="231F20"/>
        </w:rPr>
        <w:t xml:space="preserve"> с </w:t>
      </w:r>
      <w:r>
        <w:rPr>
          <w:color w:val="231F20"/>
          <w:spacing w:val="-1"/>
        </w:rPr>
        <w:t>персоналом</w:t>
      </w:r>
    </w:p>
    <w:p w:rsidR="00543515" w:rsidRDefault="00543515">
      <w:pPr>
        <w:pStyle w:val="a3"/>
        <w:kinsoku w:val="0"/>
        <w:overflowPunct w:val="0"/>
        <w:spacing w:before="113" w:line="246" w:lineRule="auto"/>
        <w:ind w:right="118"/>
        <w:jc w:val="both"/>
        <w:rPr>
          <w:color w:val="000000"/>
        </w:rPr>
      </w:pPr>
      <w:r>
        <w:rPr>
          <w:color w:val="231F20"/>
        </w:rPr>
        <w:t>Риски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работе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персоналом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определяются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потенциальные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1"/>
        </w:rPr>
        <w:t>потери</w:t>
      </w:r>
      <w:r>
        <w:rPr>
          <w:color w:val="231F20"/>
        </w:rPr>
        <w:t xml:space="preserve"> или угрозы, </w:t>
      </w:r>
      <w:r>
        <w:rPr>
          <w:color w:val="231F20"/>
          <w:spacing w:val="-1"/>
        </w:rPr>
        <w:t>связанные</w:t>
      </w:r>
      <w:r>
        <w:rPr>
          <w:color w:val="231F20"/>
        </w:rPr>
        <w:t xml:space="preserve"> с </w:t>
      </w:r>
      <w:r>
        <w:rPr>
          <w:color w:val="231F20"/>
          <w:spacing w:val="-1"/>
        </w:rPr>
        <w:t>собственным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персоналом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</w:t>
      </w:r>
      <w:r>
        <w:rPr>
          <w:color w:val="231F20"/>
        </w:rPr>
        <w:t>тия.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Именно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воздействие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чаще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всего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понимается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под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термином</w:t>
      </w:r>
    </w:p>
    <w:p w:rsidR="00543515" w:rsidRDefault="00543515">
      <w:pPr>
        <w:pStyle w:val="a3"/>
        <w:kinsoku w:val="0"/>
        <w:overflowPunct w:val="0"/>
        <w:spacing w:line="246" w:lineRule="auto"/>
        <w:ind w:right="118" w:firstLine="0"/>
        <w:rPr>
          <w:color w:val="000000"/>
        </w:rPr>
      </w:pPr>
      <w:r>
        <w:rPr>
          <w:color w:val="231F20"/>
          <w:spacing w:val="-1"/>
        </w:rPr>
        <w:t>«человеческий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фактор»,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недавно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вошедший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теорию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практику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управления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Кадровые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неизбежны,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нельзя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заранее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просчитать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сто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процентов,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человек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подвержен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изменениям,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1"/>
        </w:rPr>
        <w:t>пос</w:t>
      </w:r>
      <w:r>
        <w:rPr>
          <w:color w:val="231F20"/>
          <w:spacing w:val="-1"/>
        </w:rPr>
        <w:t>тупки,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мотивы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определяются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сознательным</w:t>
      </w:r>
      <w:r>
        <w:rPr>
          <w:color w:val="231F20"/>
          <w:spacing w:val="34"/>
        </w:rPr>
        <w:t xml:space="preserve"> </w:t>
      </w:r>
      <w:r w:rsidR="00B82F26">
        <w:rPr>
          <w:color w:val="231F20"/>
        </w:rPr>
        <w:t>мыш</w:t>
      </w:r>
      <w:r>
        <w:rPr>
          <w:color w:val="231F20"/>
        </w:rPr>
        <w:t xml:space="preserve">лением, так и сферой </w:t>
      </w:r>
      <w:r>
        <w:rPr>
          <w:color w:val="231F20"/>
          <w:spacing w:val="-1"/>
        </w:rPr>
        <w:t>бессознательного.</w:t>
      </w:r>
    </w:p>
    <w:p w:rsidR="00543515" w:rsidRDefault="00543515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color w:val="231F20"/>
          <w:spacing w:val="-1"/>
        </w:rPr>
        <w:t>Рассматривая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технологический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процесс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работы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персоналом,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разделить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виды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во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времени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три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группы: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4"/>
        </w:rPr>
        <w:t>входе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организацию,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работе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внутри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3"/>
        </w:rPr>
        <w:t>выходе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людей</w:t>
      </w:r>
    </w:p>
    <w:p w:rsidR="00543515" w:rsidRDefault="00543515">
      <w:pPr>
        <w:pStyle w:val="a3"/>
        <w:kinsoku w:val="0"/>
        <w:overflowPunct w:val="0"/>
        <w:ind w:left="497" w:firstLine="0"/>
        <w:rPr>
          <w:color w:val="000000"/>
        </w:rPr>
      </w:pPr>
      <w:r>
        <w:rPr>
          <w:color w:val="231F20"/>
          <w:spacing w:val="-1"/>
        </w:rPr>
        <w:t>Рассмотрим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каждую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группу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</w:rPr>
        <w:t xml:space="preserve"> в </w:t>
      </w:r>
      <w:r>
        <w:rPr>
          <w:color w:val="231F20"/>
          <w:spacing w:val="-1"/>
        </w:rPr>
        <w:t>отдельности.</w:t>
      </w:r>
    </w:p>
    <w:p w:rsidR="00543515" w:rsidRDefault="00543515">
      <w:pPr>
        <w:pStyle w:val="a3"/>
        <w:numPr>
          <w:ilvl w:val="0"/>
          <w:numId w:val="19"/>
        </w:numPr>
        <w:tabs>
          <w:tab w:val="left" w:pos="718"/>
        </w:tabs>
        <w:kinsoku w:val="0"/>
        <w:overflowPunct w:val="0"/>
        <w:spacing w:before="7"/>
        <w:rPr>
          <w:color w:val="000000"/>
        </w:rPr>
      </w:pPr>
      <w:r>
        <w:rPr>
          <w:i/>
          <w:iCs/>
          <w:color w:val="231F20"/>
        </w:rPr>
        <w:lastRenderedPageBreak/>
        <w:t xml:space="preserve">Риски на </w:t>
      </w:r>
      <w:r>
        <w:rPr>
          <w:i/>
          <w:iCs/>
          <w:color w:val="231F20"/>
          <w:spacing w:val="-2"/>
        </w:rPr>
        <w:t>входе</w:t>
      </w:r>
      <w:r>
        <w:rPr>
          <w:i/>
          <w:iCs/>
          <w:color w:val="231F20"/>
        </w:rPr>
        <w:t xml:space="preserve"> в организацию</w:t>
      </w:r>
    </w:p>
    <w:p w:rsidR="00543515" w:rsidRDefault="00543515">
      <w:pPr>
        <w:pStyle w:val="a3"/>
        <w:kinsoku w:val="0"/>
        <w:overflowPunct w:val="0"/>
        <w:spacing w:before="7" w:line="246" w:lineRule="auto"/>
        <w:ind w:right="118"/>
        <w:jc w:val="both"/>
        <w:rPr>
          <w:color w:val="000000"/>
        </w:rPr>
      </w:pPr>
      <w:r>
        <w:rPr>
          <w:color w:val="231F20"/>
        </w:rPr>
        <w:t>Данный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тип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возникает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найме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сотрудников.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Основной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ущерб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1"/>
        </w:rPr>
        <w:t>нанесен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имиджу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фирмы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глазах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 xml:space="preserve">общественности, к </w:t>
      </w:r>
      <w:r>
        <w:rPr>
          <w:color w:val="231F20"/>
          <w:spacing w:val="-2"/>
        </w:rPr>
        <w:t>тому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же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появляются</w:t>
      </w:r>
      <w:r>
        <w:rPr>
          <w:color w:val="231F20"/>
        </w:rPr>
        <w:t xml:space="preserve"> зря </w:t>
      </w:r>
      <w:r>
        <w:rPr>
          <w:color w:val="231F20"/>
          <w:spacing w:val="-1"/>
        </w:rPr>
        <w:t>потраченные</w:t>
      </w:r>
      <w:r>
        <w:rPr>
          <w:color w:val="231F20"/>
        </w:rPr>
        <w:t xml:space="preserve"> финансы в случае, </w:t>
      </w:r>
      <w:r>
        <w:rPr>
          <w:color w:val="231F20"/>
          <w:spacing w:val="-5"/>
        </w:rPr>
        <w:t>когда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подобрали</w:t>
      </w:r>
      <w:r>
        <w:rPr>
          <w:color w:val="231F20"/>
        </w:rPr>
        <w:t xml:space="preserve"> «не </w:t>
      </w:r>
      <w:r>
        <w:rPr>
          <w:color w:val="231F20"/>
          <w:spacing w:val="-2"/>
        </w:rPr>
        <w:t>того»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кандидата.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</w:rPr>
        <w:t>Если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рассмотреть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стандартную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технологию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поиска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подбора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персонала,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подбора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неподходящего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кандидата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иметь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 xml:space="preserve">место по </w:t>
      </w:r>
      <w:r>
        <w:rPr>
          <w:color w:val="231F20"/>
          <w:spacing w:val="-1"/>
        </w:rPr>
        <w:t>следующим</w:t>
      </w:r>
      <w:r>
        <w:rPr>
          <w:color w:val="231F20"/>
        </w:rPr>
        <w:t xml:space="preserve"> причинам</w:t>
      </w:r>
    </w:p>
    <w:p w:rsidR="00543515" w:rsidRDefault="00543515">
      <w:pPr>
        <w:pStyle w:val="a3"/>
        <w:numPr>
          <w:ilvl w:val="0"/>
          <w:numId w:val="18"/>
        </w:numPr>
        <w:tabs>
          <w:tab w:val="left" w:pos="647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color w:val="231F20"/>
        </w:rPr>
        <w:t>неправильный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источника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кандидатов: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4"/>
        </w:rPr>
        <w:t>какой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сферы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 xml:space="preserve">деятельности, </w:t>
      </w:r>
      <w:r>
        <w:rPr>
          <w:color w:val="231F20"/>
          <w:spacing w:val="-1"/>
        </w:rPr>
        <w:t>какие</w:t>
      </w:r>
      <w:r>
        <w:rPr>
          <w:color w:val="231F20"/>
        </w:rPr>
        <w:t xml:space="preserve"> должности</w:t>
      </w:r>
    </w:p>
    <w:p w:rsidR="00543515" w:rsidRDefault="00543515">
      <w:pPr>
        <w:pStyle w:val="a3"/>
        <w:numPr>
          <w:ilvl w:val="0"/>
          <w:numId w:val="18"/>
        </w:numPr>
        <w:tabs>
          <w:tab w:val="left" w:pos="623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color w:val="231F20"/>
          <w:spacing w:val="-2"/>
        </w:rPr>
        <w:t>неточная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постановка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технического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задания,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отсутствие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точно</w:t>
      </w:r>
      <w:r>
        <w:rPr>
          <w:color w:val="231F20"/>
          <w:spacing w:val="-3"/>
        </w:rPr>
        <w:t>го</w:t>
      </w:r>
      <w:r>
        <w:rPr>
          <w:color w:val="231F20"/>
        </w:rPr>
        <w:t xml:space="preserve"> описания должности</w:t>
      </w:r>
    </w:p>
    <w:p w:rsidR="00DC410E" w:rsidRPr="00DC410E" w:rsidRDefault="00543515" w:rsidP="00FF4893">
      <w:pPr>
        <w:pStyle w:val="a3"/>
        <w:numPr>
          <w:ilvl w:val="0"/>
          <w:numId w:val="18"/>
        </w:numPr>
        <w:tabs>
          <w:tab w:val="left" w:pos="633"/>
        </w:tabs>
        <w:kinsoku w:val="0"/>
        <w:overflowPunct w:val="0"/>
        <w:spacing w:before="42" w:line="246" w:lineRule="auto"/>
        <w:ind w:right="119" w:firstLine="397"/>
        <w:jc w:val="both"/>
        <w:rPr>
          <w:color w:val="000000"/>
        </w:rPr>
      </w:pPr>
      <w:r w:rsidRPr="00DC410E">
        <w:rPr>
          <w:color w:val="231F20"/>
          <w:spacing w:val="-3"/>
        </w:rPr>
        <w:t>неправильная</w:t>
      </w:r>
      <w:r w:rsidRPr="00DC410E">
        <w:rPr>
          <w:color w:val="231F20"/>
          <w:spacing w:val="6"/>
        </w:rPr>
        <w:t xml:space="preserve"> </w:t>
      </w:r>
      <w:r w:rsidRPr="00DC410E">
        <w:rPr>
          <w:color w:val="231F20"/>
          <w:spacing w:val="-3"/>
        </w:rPr>
        <w:t>оценка</w:t>
      </w:r>
      <w:r w:rsidRPr="00DC410E">
        <w:rPr>
          <w:color w:val="231F20"/>
          <w:spacing w:val="6"/>
        </w:rPr>
        <w:t xml:space="preserve"> </w:t>
      </w:r>
      <w:r w:rsidRPr="00DC410E">
        <w:rPr>
          <w:color w:val="231F20"/>
          <w:spacing w:val="-4"/>
        </w:rPr>
        <w:t>кандидатов</w:t>
      </w:r>
      <w:r w:rsidRPr="00DC410E">
        <w:rPr>
          <w:color w:val="231F20"/>
          <w:spacing w:val="6"/>
        </w:rPr>
        <w:t xml:space="preserve"> </w:t>
      </w:r>
      <w:r w:rsidRPr="00DC410E">
        <w:rPr>
          <w:color w:val="231F20"/>
          <w:spacing w:val="-2"/>
        </w:rPr>
        <w:t>на</w:t>
      </w:r>
      <w:r w:rsidRPr="00DC410E">
        <w:rPr>
          <w:color w:val="231F20"/>
          <w:spacing w:val="6"/>
        </w:rPr>
        <w:t xml:space="preserve"> </w:t>
      </w:r>
      <w:r w:rsidRPr="00DC410E">
        <w:rPr>
          <w:color w:val="231F20"/>
          <w:spacing w:val="-3"/>
        </w:rPr>
        <w:t>этапе</w:t>
      </w:r>
      <w:r w:rsidRPr="00DC410E">
        <w:rPr>
          <w:color w:val="231F20"/>
          <w:spacing w:val="6"/>
        </w:rPr>
        <w:t xml:space="preserve"> </w:t>
      </w:r>
      <w:r w:rsidRPr="00DC410E">
        <w:rPr>
          <w:color w:val="231F20"/>
          <w:spacing w:val="-3"/>
        </w:rPr>
        <w:t>отбора:</w:t>
      </w:r>
      <w:r w:rsidRPr="00DC410E">
        <w:rPr>
          <w:color w:val="231F20"/>
          <w:spacing w:val="6"/>
        </w:rPr>
        <w:t xml:space="preserve"> </w:t>
      </w:r>
      <w:r w:rsidRPr="00DC410E">
        <w:rPr>
          <w:color w:val="231F20"/>
          <w:spacing w:val="-3"/>
        </w:rPr>
        <w:t>низкий</w:t>
      </w:r>
      <w:r w:rsidRPr="00DC410E">
        <w:rPr>
          <w:color w:val="231F20"/>
          <w:spacing w:val="6"/>
        </w:rPr>
        <w:t xml:space="preserve"> </w:t>
      </w:r>
      <w:r w:rsidRPr="00DC410E">
        <w:rPr>
          <w:color w:val="231F20"/>
          <w:spacing w:val="-3"/>
        </w:rPr>
        <w:t>профессиональный</w:t>
      </w:r>
      <w:r w:rsidRPr="00DC410E">
        <w:rPr>
          <w:color w:val="231F20"/>
          <w:spacing w:val="9"/>
        </w:rPr>
        <w:t xml:space="preserve"> </w:t>
      </w:r>
      <w:r w:rsidRPr="00DC410E">
        <w:rPr>
          <w:color w:val="231F20"/>
          <w:spacing w:val="-3"/>
        </w:rPr>
        <w:t>уровень</w:t>
      </w:r>
      <w:r w:rsidRPr="00DC410E">
        <w:rPr>
          <w:color w:val="231F20"/>
          <w:spacing w:val="9"/>
        </w:rPr>
        <w:t xml:space="preserve"> </w:t>
      </w:r>
      <w:r w:rsidRPr="00DC410E">
        <w:rPr>
          <w:color w:val="231F20"/>
          <w:spacing w:val="-4"/>
        </w:rPr>
        <w:t>кандидата,</w:t>
      </w:r>
      <w:r w:rsidRPr="00DC410E">
        <w:rPr>
          <w:color w:val="231F20"/>
          <w:spacing w:val="9"/>
        </w:rPr>
        <w:t xml:space="preserve"> </w:t>
      </w:r>
      <w:r w:rsidRPr="00DC410E">
        <w:rPr>
          <w:color w:val="231F20"/>
          <w:spacing w:val="-2"/>
        </w:rPr>
        <w:t>несовместимость</w:t>
      </w:r>
      <w:r w:rsidRPr="00DC410E">
        <w:rPr>
          <w:color w:val="231F20"/>
          <w:spacing w:val="9"/>
        </w:rPr>
        <w:t xml:space="preserve"> </w:t>
      </w:r>
      <w:r w:rsidRPr="00DC410E">
        <w:rPr>
          <w:color w:val="231F20"/>
        </w:rPr>
        <w:t>с</w:t>
      </w:r>
      <w:r w:rsidRPr="00DC410E">
        <w:rPr>
          <w:color w:val="231F20"/>
          <w:spacing w:val="9"/>
        </w:rPr>
        <w:t xml:space="preserve"> </w:t>
      </w:r>
      <w:r w:rsidRPr="00DC410E">
        <w:rPr>
          <w:color w:val="231F20"/>
          <w:spacing w:val="-4"/>
        </w:rPr>
        <w:t>уже</w:t>
      </w:r>
      <w:r w:rsidRPr="00DC410E">
        <w:rPr>
          <w:color w:val="231F20"/>
          <w:spacing w:val="9"/>
        </w:rPr>
        <w:t xml:space="preserve"> </w:t>
      </w:r>
      <w:r w:rsidR="00B82F26">
        <w:rPr>
          <w:color w:val="231F20"/>
          <w:spacing w:val="-4"/>
        </w:rPr>
        <w:t>сложив</w:t>
      </w:r>
      <w:r w:rsidRPr="00DC410E">
        <w:rPr>
          <w:color w:val="231F20"/>
          <w:spacing w:val="-3"/>
        </w:rPr>
        <w:t>шимся</w:t>
      </w:r>
      <w:r w:rsidRPr="00DC410E">
        <w:rPr>
          <w:color w:val="231F20"/>
          <w:spacing w:val="-8"/>
        </w:rPr>
        <w:t xml:space="preserve"> </w:t>
      </w:r>
      <w:r w:rsidRPr="00DC410E">
        <w:rPr>
          <w:color w:val="231F20"/>
          <w:spacing w:val="-5"/>
        </w:rPr>
        <w:t>коллективом,</w:t>
      </w:r>
      <w:r w:rsidRPr="00DC410E">
        <w:rPr>
          <w:color w:val="231F20"/>
          <w:spacing w:val="-8"/>
        </w:rPr>
        <w:t xml:space="preserve"> </w:t>
      </w:r>
      <w:r w:rsidRPr="00DC410E">
        <w:rPr>
          <w:color w:val="231F20"/>
          <w:spacing w:val="-3"/>
        </w:rPr>
        <w:t>низкая</w:t>
      </w:r>
      <w:r w:rsidRPr="00DC410E">
        <w:rPr>
          <w:color w:val="231F20"/>
          <w:spacing w:val="-8"/>
        </w:rPr>
        <w:t xml:space="preserve"> </w:t>
      </w:r>
      <w:r w:rsidRPr="00DC410E">
        <w:rPr>
          <w:color w:val="231F20"/>
          <w:spacing w:val="-4"/>
        </w:rPr>
        <w:t>мотивация</w:t>
      </w:r>
      <w:r w:rsidRPr="00DC410E">
        <w:rPr>
          <w:color w:val="231F20"/>
          <w:spacing w:val="-8"/>
        </w:rPr>
        <w:t xml:space="preserve"> </w:t>
      </w:r>
      <w:r w:rsidRPr="00DC410E">
        <w:rPr>
          <w:color w:val="231F20"/>
          <w:spacing w:val="-4"/>
        </w:rPr>
        <w:t>кандидата</w:t>
      </w:r>
      <w:r w:rsidRPr="00DC410E">
        <w:rPr>
          <w:color w:val="231F20"/>
          <w:spacing w:val="-8"/>
        </w:rPr>
        <w:t xml:space="preserve"> </w:t>
      </w:r>
      <w:r w:rsidRPr="00DC410E">
        <w:rPr>
          <w:color w:val="231F20"/>
          <w:spacing w:val="-4"/>
        </w:rPr>
        <w:t>работать</w:t>
      </w:r>
      <w:r w:rsidRPr="00DC410E">
        <w:rPr>
          <w:color w:val="231F20"/>
          <w:spacing w:val="-8"/>
        </w:rPr>
        <w:t xml:space="preserve"> </w:t>
      </w:r>
      <w:r w:rsidRPr="00DC410E">
        <w:rPr>
          <w:color w:val="231F20"/>
          <w:spacing w:val="-2"/>
        </w:rPr>
        <w:t>на</w:t>
      </w:r>
      <w:r w:rsidRPr="00DC410E">
        <w:rPr>
          <w:color w:val="231F20"/>
          <w:spacing w:val="-8"/>
        </w:rPr>
        <w:t xml:space="preserve"> </w:t>
      </w:r>
      <w:r w:rsidRPr="00DC410E">
        <w:rPr>
          <w:color w:val="231F20"/>
          <w:spacing w:val="-3"/>
        </w:rPr>
        <w:t>фирме,</w:t>
      </w:r>
      <w:r w:rsidRPr="00DC410E">
        <w:rPr>
          <w:color w:val="231F20"/>
          <w:spacing w:val="57"/>
        </w:rPr>
        <w:t xml:space="preserve"> </w:t>
      </w:r>
      <w:r w:rsidRPr="00DC410E">
        <w:rPr>
          <w:color w:val="231F20"/>
          <w:spacing w:val="-3"/>
        </w:rPr>
        <w:t>несоответствие</w:t>
      </w:r>
      <w:r w:rsidRPr="00DC410E">
        <w:rPr>
          <w:color w:val="231F20"/>
          <w:spacing w:val="-5"/>
        </w:rPr>
        <w:t xml:space="preserve"> </w:t>
      </w:r>
      <w:r w:rsidRPr="00DC410E">
        <w:rPr>
          <w:color w:val="231F20"/>
          <w:spacing w:val="-3"/>
        </w:rPr>
        <w:t>целей</w:t>
      </w:r>
      <w:r w:rsidRPr="00DC410E">
        <w:rPr>
          <w:color w:val="231F20"/>
          <w:spacing w:val="-5"/>
        </w:rPr>
        <w:t xml:space="preserve"> компании </w:t>
      </w:r>
      <w:r w:rsidRPr="00DC410E">
        <w:rPr>
          <w:color w:val="231F20"/>
        </w:rPr>
        <w:t>и</w:t>
      </w:r>
      <w:r w:rsidRPr="00DC410E">
        <w:rPr>
          <w:color w:val="231F20"/>
          <w:spacing w:val="-5"/>
        </w:rPr>
        <w:t xml:space="preserve"> </w:t>
      </w:r>
      <w:r w:rsidRPr="00DC410E">
        <w:rPr>
          <w:color w:val="231F20"/>
          <w:spacing w:val="-3"/>
        </w:rPr>
        <w:t>личных</w:t>
      </w:r>
      <w:r w:rsidRPr="00DC410E">
        <w:rPr>
          <w:color w:val="231F20"/>
          <w:spacing w:val="-5"/>
        </w:rPr>
        <w:t xml:space="preserve"> </w:t>
      </w:r>
      <w:r w:rsidRPr="00DC410E">
        <w:rPr>
          <w:color w:val="231F20"/>
          <w:spacing w:val="-3"/>
        </w:rPr>
        <w:t>целей</w:t>
      </w:r>
      <w:r w:rsidRPr="00DC410E">
        <w:rPr>
          <w:color w:val="231F20"/>
          <w:spacing w:val="-5"/>
        </w:rPr>
        <w:t xml:space="preserve"> </w:t>
      </w:r>
      <w:r w:rsidRPr="00DC410E">
        <w:rPr>
          <w:color w:val="231F20"/>
          <w:spacing w:val="-4"/>
        </w:rPr>
        <w:t>человека</w:t>
      </w:r>
      <w:r w:rsidRPr="00DC410E">
        <w:rPr>
          <w:color w:val="231F20"/>
          <w:spacing w:val="-5"/>
        </w:rPr>
        <w:t xml:space="preserve"> </w:t>
      </w:r>
      <w:r w:rsidRPr="00DC410E">
        <w:rPr>
          <w:color w:val="231F20"/>
        </w:rPr>
        <w:t>и</w:t>
      </w:r>
      <w:r w:rsidRPr="00DC410E">
        <w:rPr>
          <w:color w:val="231F20"/>
          <w:spacing w:val="-5"/>
        </w:rPr>
        <w:t xml:space="preserve"> </w:t>
      </w:r>
      <w:r w:rsidRPr="00DC410E">
        <w:rPr>
          <w:color w:val="231F20"/>
          <w:spacing w:val="-6"/>
        </w:rPr>
        <w:t>т.п.;</w:t>
      </w:r>
    </w:p>
    <w:p w:rsidR="00543515" w:rsidRPr="00DC410E" w:rsidRDefault="00543515" w:rsidP="00FF4893">
      <w:pPr>
        <w:pStyle w:val="a3"/>
        <w:numPr>
          <w:ilvl w:val="0"/>
          <w:numId w:val="18"/>
        </w:numPr>
        <w:tabs>
          <w:tab w:val="left" w:pos="633"/>
        </w:tabs>
        <w:kinsoku w:val="0"/>
        <w:overflowPunct w:val="0"/>
        <w:spacing w:before="42" w:line="246" w:lineRule="auto"/>
        <w:ind w:right="119" w:firstLine="397"/>
        <w:jc w:val="both"/>
        <w:rPr>
          <w:color w:val="000000"/>
        </w:rPr>
      </w:pPr>
      <w:r w:rsidRPr="00DC410E">
        <w:rPr>
          <w:color w:val="231F20"/>
          <w:spacing w:val="-1"/>
        </w:rPr>
        <w:t>отсутствие</w:t>
      </w:r>
      <w:r w:rsidRPr="00DC410E">
        <w:rPr>
          <w:color w:val="231F20"/>
          <w:spacing w:val="-8"/>
        </w:rPr>
        <w:t xml:space="preserve"> </w:t>
      </w:r>
      <w:r w:rsidRPr="00DC410E">
        <w:rPr>
          <w:color w:val="231F20"/>
        </w:rPr>
        <w:t>в</w:t>
      </w:r>
      <w:r w:rsidRPr="00DC410E">
        <w:rPr>
          <w:color w:val="231F20"/>
          <w:spacing w:val="-8"/>
        </w:rPr>
        <w:t xml:space="preserve"> </w:t>
      </w:r>
      <w:r w:rsidRPr="00DC410E">
        <w:rPr>
          <w:color w:val="231F20"/>
          <w:spacing w:val="-1"/>
        </w:rPr>
        <w:t>процедуре</w:t>
      </w:r>
      <w:r w:rsidRPr="00DC410E">
        <w:rPr>
          <w:color w:val="231F20"/>
          <w:spacing w:val="-8"/>
        </w:rPr>
        <w:t xml:space="preserve"> </w:t>
      </w:r>
      <w:r w:rsidRPr="00DC410E">
        <w:rPr>
          <w:color w:val="231F20"/>
          <w:spacing w:val="-1"/>
        </w:rPr>
        <w:t>подбора</w:t>
      </w:r>
      <w:r w:rsidRPr="00DC410E">
        <w:rPr>
          <w:color w:val="231F20"/>
          <w:spacing w:val="-8"/>
        </w:rPr>
        <w:t xml:space="preserve"> </w:t>
      </w:r>
      <w:r w:rsidRPr="00DC410E">
        <w:rPr>
          <w:color w:val="231F20"/>
          <w:spacing w:val="-1"/>
        </w:rPr>
        <w:t>этапа</w:t>
      </w:r>
      <w:r w:rsidRPr="00DC410E">
        <w:rPr>
          <w:color w:val="231F20"/>
          <w:spacing w:val="-8"/>
        </w:rPr>
        <w:t xml:space="preserve"> </w:t>
      </w:r>
      <w:r w:rsidRPr="00DC410E">
        <w:rPr>
          <w:color w:val="231F20"/>
          <w:spacing w:val="-1"/>
        </w:rPr>
        <w:t>проверки</w:t>
      </w:r>
      <w:r w:rsidRPr="00DC410E">
        <w:rPr>
          <w:color w:val="231F20"/>
          <w:spacing w:val="-8"/>
        </w:rPr>
        <w:t xml:space="preserve"> </w:t>
      </w:r>
      <w:r w:rsidRPr="00DC410E">
        <w:rPr>
          <w:color w:val="231F20"/>
          <w:spacing w:val="-1"/>
        </w:rPr>
        <w:t>кандидата</w:t>
      </w:r>
      <w:r w:rsidRPr="00DC410E">
        <w:rPr>
          <w:color w:val="231F20"/>
          <w:spacing w:val="-8"/>
        </w:rPr>
        <w:t xml:space="preserve"> </w:t>
      </w:r>
      <w:r w:rsidRPr="00DC410E">
        <w:rPr>
          <w:color w:val="231F20"/>
        </w:rPr>
        <w:t>в</w:t>
      </w:r>
      <w:r w:rsidRPr="00DC410E">
        <w:rPr>
          <w:color w:val="231F20"/>
          <w:spacing w:val="51"/>
        </w:rPr>
        <w:t xml:space="preserve"> </w:t>
      </w:r>
      <w:r w:rsidRPr="00DC410E">
        <w:rPr>
          <w:color w:val="231F20"/>
        </w:rPr>
        <w:t>целях</w:t>
      </w:r>
      <w:r w:rsidRPr="00DC410E">
        <w:rPr>
          <w:color w:val="231F20"/>
          <w:spacing w:val="6"/>
        </w:rPr>
        <w:t xml:space="preserve"> </w:t>
      </w:r>
      <w:r w:rsidRPr="00DC410E">
        <w:rPr>
          <w:color w:val="231F20"/>
        </w:rPr>
        <w:t>безопасности</w:t>
      </w:r>
      <w:r w:rsidRPr="00DC410E">
        <w:rPr>
          <w:color w:val="231F20"/>
          <w:spacing w:val="6"/>
        </w:rPr>
        <w:t xml:space="preserve"> </w:t>
      </w:r>
      <w:r w:rsidRPr="00DC410E">
        <w:rPr>
          <w:color w:val="231F20"/>
          <w:spacing w:val="-1"/>
        </w:rPr>
        <w:t>фирмы.</w:t>
      </w:r>
      <w:r w:rsidRPr="00DC410E">
        <w:rPr>
          <w:color w:val="231F20"/>
          <w:spacing w:val="6"/>
        </w:rPr>
        <w:t xml:space="preserve"> </w:t>
      </w:r>
      <w:r w:rsidRPr="00DC410E">
        <w:rPr>
          <w:color w:val="231F20"/>
          <w:spacing w:val="-1"/>
        </w:rPr>
        <w:t>Здесь</w:t>
      </w:r>
      <w:r w:rsidRPr="00DC410E">
        <w:rPr>
          <w:color w:val="231F20"/>
          <w:spacing w:val="6"/>
        </w:rPr>
        <w:t xml:space="preserve"> </w:t>
      </w:r>
      <w:r w:rsidRPr="00DC410E">
        <w:rPr>
          <w:color w:val="231F20"/>
          <w:spacing w:val="-2"/>
        </w:rPr>
        <w:t>возможен</w:t>
      </w:r>
      <w:r w:rsidRPr="00DC410E">
        <w:rPr>
          <w:color w:val="231F20"/>
          <w:spacing w:val="6"/>
        </w:rPr>
        <w:t xml:space="preserve"> </w:t>
      </w:r>
      <w:r w:rsidRPr="00DC410E">
        <w:rPr>
          <w:color w:val="231F20"/>
        </w:rPr>
        <w:t>риск</w:t>
      </w:r>
      <w:r w:rsidRPr="00DC410E">
        <w:rPr>
          <w:color w:val="231F20"/>
          <w:spacing w:val="6"/>
        </w:rPr>
        <w:t xml:space="preserve"> </w:t>
      </w:r>
      <w:r w:rsidRPr="00DC410E">
        <w:rPr>
          <w:color w:val="231F20"/>
          <w:spacing w:val="-1"/>
        </w:rPr>
        <w:t>психологических</w:t>
      </w:r>
      <w:r w:rsidRPr="00DC410E">
        <w:rPr>
          <w:color w:val="231F20"/>
          <w:spacing w:val="35"/>
        </w:rPr>
        <w:t xml:space="preserve"> </w:t>
      </w:r>
      <w:r w:rsidRPr="00DC410E">
        <w:rPr>
          <w:color w:val="231F20"/>
          <w:spacing w:val="-1"/>
        </w:rPr>
        <w:t>отклонений,</w:t>
      </w:r>
      <w:r w:rsidRPr="00DC410E">
        <w:rPr>
          <w:color w:val="231F20"/>
          <w:spacing w:val="15"/>
        </w:rPr>
        <w:t xml:space="preserve"> </w:t>
      </w:r>
      <w:r w:rsidRPr="00DC410E">
        <w:rPr>
          <w:color w:val="231F20"/>
        </w:rPr>
        <w:t>наличие</w:t>
      </w:r>
      <w:r w:rsidRPr="00DC410E">
        <w:rPr>
          <w:color w:val="231F20"/>
          <w:spacing w:val="15"/>
        </w:rPr>
        <w:t xml:space="preserve"> </w:t>
      </w:r>
      <w:r w:rsidRPr="00DC410E">
        <w:rPr>
          <w:color w:val="231F20"/>
          <w:spacing w:val="-1"/>
        </w:rPr>
        <w:t>негативных</w:t>
      </w:r>
      <w:r w:rsidRPr="00DC410E">
        <w:rPr>
          <w:color w:val="231F20"/>
          <w:spacing w:val="15"/>
        </w:rPr>
        <w:t xml:space="preserve"> </w:t>
      </w:r>
      <w:r w:rsidRPr="00DC410E">
        <w:rPr>
          <w:color w:val="231F20"/>
        </w:rPr>
        <w:t>действий</w:t>
      </w:r>
      <w:r w:rsidRPr="00DC410E">
        <w:rPr>
          <w:color w:val="231F20"/>
          <w:spacing w:val="15"/>
        </w:rPr>
        <w:t xml:space="preserve"> </w:t>
      </w:r>
      <w:r w:rsidRPr="00DC410E">
        <w:rPr>
          <w:color w:val="231F20"/>
        </w:rPr>
        <w:t>со</w:t>
      </w:r>
      <w:r w:rsidRPr="00DC410E">
        <w:rPr>
          <w:color w:val="231F20"/>
          <w:spacing w:val="15"/>
        </w:rPr>
        <w:t xml:space="preserve"> </w:t>
      </w:r>
      <w:r w:rsidRPr="00DC410E">
        <w:rPr>
          <w:color w:val="231F20"/>
          <w:spacing w:val="-1"/>
        </w:rPr>
        <w:t>стороны</w:t>
      </w:r>
      <w:r w:rsidRPr="00DC410E">
        <w:rPr>
          <w:color w:val="231F20"/>
          <w:spacing w:val="15"/>
        </w:rPr>
        <w:t xml:space="preserve"> </w:t>
      </w:r>
      <w:r w:rsidRPr="00DC410E">
        <w:rPr>
          <w:color w:val="231F20"/>
          <w:spacing w:val="-3"/>
        </w:rPr>
        <w:t>сотрудника</w:t>
      </w:r>
      <w:r w:rsidRPr="00DC410E">
        <w:rPr>
          <w:color w:val="231F20"/>
          <w:spacing w:val="53"/>
        </w:rPr>
        <w:t xml:space="preserve"> </w:t>
      </w:r>
      <w:r w:rsidRPr="00DC410E">
        <w:rPr>
          <w:color w:val="231F20"/>
        </w:rPr>
        <w:t>по</w:t>
      </w:r>
      <w:r w:rsidRPr="00DC410E">
        <w:rPr>
          <w:color w:val="231F20"/>
          <w:spacing w:val="-7"/>
        </w:rPr>
        <w:t xml:space="preserve"> </w:t>
      </w:r>
      <w:r w:rsidRPr="00DC410E">
        <w:rPr>
          <w:color w:val="231F20"/>
          <w:spacing w:val="-1"/>
        </w:rPr>
        <w:t>отношению</w:t>
      </w:r>
      <w:r w:rsidRPr="00DC410E">
        <w:rPr>
          <w:color w:val="231F20"/>
          <w:spacing w:val="-7"/>
        </w:rPr>
        <w:t xml:space="preserve"> </w:t>
      </w:r>
      <w:r w:rsidRPr="00DC410E">
        <w:rPr>
          <w:color w:val="231F20"/>
        </w:rPr>
        <w:t>к</w:t>
      </w:r>
      <w:r w:rsidRPr="00DC410E">
        <w:rPr>
          <w:color w:val="231F20"/>
          <w:spacing w:val="-7"/>
        </w:rPr>
        <w:t xml:space="preserve"> </w:t>
      </w:r>
      <w:r w:rsidRPr="00DC410E">
        <w:rPr>
          <w:color w:val="231F20"/>
          <w:spacing w:val="-3"/>
        </w:rPr>
        <w:t>компании</w:t>
      </w:r>
      <w:r w:rsidRPr="00DC410E">
        <w:rPr>
          <w:color w:val="231F20"/>
          <w:spacing w:val="-7"/>
        </w:rPr>
        <w:t xml:space="preserve"> </w:t>
      </w:r>
      <w:r w:rsidRPr="00DC410E">
        <w:rPr>
          <w:color w:val="231F20"/>
        </w:rPr>
        <w:t>на</w:t>
      </w:r>
      <w:r w:rsidRPr="00DC410E">
        <w:rPr>
          <w:color w:val="231F20"/>
          <w:spacing w:val="-7"/>
        </w:rPr>
        <w:t xml:space="preserve"> </w:t>
      </w:r>
      <w:r w:rsidRPr="00DC410E">
        <w:rPr>
          <w:color w:val="231F20"/>
          <w:spacing w:val="-1"/>
        </w:rPr>
        <w:t>предыдущем</w:t>
      </w:r>
      <w:r w:rsidRPr="00DC410E">
        <w:rPr>
          <w:color w:val="231F20"/>
          <w:spacing w:val="-7"/>
        </w:rPr>
        <w:t xml:space="preserve"> </w:t>
      </w:r>
      <w:r w:rsidRPr="00DC410E">
        <w:rPr>
          <w:color w:val="231F20"/>
          <w:spacing w:val="1"/>
        </w:rPr>
        <w:t>месте</w:t>
      </w:r>
      <w:r w:rsidRPr="00DC410E">
        <w:rPr>
          <w:color w:val="231F20"/>
          <w:spacing w:val="-7"/>
        </w:rPr>
        <w:t xml:space="preserve"> </w:t>
      </w:r>
      <w:r w:rsidRPr="00DC410E">
        <w:rPr>
          <w:color w:val="231F20"/>
          <w:spacing w:val="-1"/>
        </w:rPr>
        <w:t>работы.</w:t>
      </w:r>
      <w:r w:rsidRPr="00DC410E">
        <w:rPr>
          <w:color w:val="231F20"/>
          <w:spacing w:val="-7"/>
        </w:rPr>
        <w:t xml:space="preserve"> </w:t>
      </w:r>
      <w:r w:rsidRPr="00DC410E">
        <w:rPr>
          <w:color w:val="231F20"/>
        </w:rPr>
        <w:t>Основной</w:t>
      </w:r>
      <w:r w:rsidRPr="00DC410E">
        <w:rPr>
          <w:color w:val="231F20"/>
          <w:spacing w:val="47"/>
        </w:rPr>
        <w:t xml:space="preserve"> </w:t>
      </w:r>
      <w:r w:rsidRPr="00DC410E">
        <w:rPr>
          <w:color w:val="231F20"/>
          <w:spacing w:val="-1"/>
        </w:rPr>
        <w:t>инструмент</w:t>
      </w:r>
      <w:r w:rsidRPr="00DC410E">
        <w:rPr>
          <w:color w:val="231F20"/>
        </w:rPr>
        <w:t xml:space="preserve"> </w:t>
      </w:r>
      <w:r w:rsidRPr="00DC410E">
        <w:rPr>
          <w:color w:val="231F20"/>
          <w:spacing w:val="-1"/>
        </w:rPr>
        <w:t>обеспечения</w:t>
      </w:r>
      <w:r w:rsidRPr="00DC410E">
        <w:rPr>
          <w:color w:val="231F20"/>
        </w:rPr>
        <w:t xml:space="preserve"> безопасности – </w:t>
      </w:r>
      <w:r w:rsidRPr="00DC410E">
        <w:rPr>
          <w:color w:val="231F20"/>
          <w:spacing w:val="-1"/>
        </w:rPr>
        <w:t>проверка</w:t>
      </w:r>
      <w:r w:rsidRPr="00DC410E">
        <w:rPr>
          <w:color w:val="231F20"/>
        </w:rPr>
        <w:t xml:space="preserve"> </w:t>
      </w:r>
      <w:r w:rsidRPr="00DC410E">
        <w:rPr>
          <w:color w:val="231F20"/>
          <w:spacing w:val="-2"/>
        </w:rPr>
        <w:t>рекомендаций.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</w:rPr>
        <w:t>Риск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1"/>
        </w:rPr>
        <w:t>создания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2"/>
        </w:rPr>
        <w:t>негативного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имиджа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3"/>
        </w:rPr>
        <w:t>компании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1"/>
        </w:rPr>
        <w:t>возник</w:t>
      </w:r>
      <w:r>
        <w:rPr>
          <w:color w:val="231F20"/>
        </w:rPr>
        <w:t>нуть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уже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этапе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поиска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кандидата,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например,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из-за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неграмотного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содержания</w:t>
      </w:r>
      <w:r>
        <w:rPr>
          <w:color w:val="231F20"/>
        </w:rPr>
        <w:t xml:space="preserve"> и </w:t>
      </w:r>
      <w:r>
        <w:rPr>
          <w:color w:val="231F20"/>
          <w:spacing w:val="-1"/>
        </w:rPr>
        <w:t>формы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объявления</w:t>
      </w:r>
      <w:r>
        <w:rPr>
          <w:color w:val="231F20"/>
        </w:rPr>
        <w:t xml:space="preserve"> о </w:t>
      </w:r>
      <w:r>
        <w:rPr>
          <w:color w:val="231F20"/>
          <w:spacing w:val="-1"/>
        </w:rPr>
        <w:t>вакантной</w:t>
      </w:r>
      <w:r>
        <w:rPr>
          <w:color w:val="231F20"/>
        </w:rPr>
        <w:t xml:space="preserve"> должности.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Другая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причина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снижения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имиджа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3"/>
        </w:rPr>
        <w:t>компании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2"/>
        </w:rPr>
        <w:t>глазах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потен</w:t>
      </w:r>
      <w:r>
        <w:rPr>
          <w:color w:val="231F20"/>
        </w:rPr>
        <w:t>циальных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кандидатов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необученный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персонал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самой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компании.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Например,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секретарь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этапе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телефонного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отбора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проявить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невежливость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отношению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4"/>
        </w:rPr>
        <w:t>кандидату,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некорректно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завершить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разговор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случае,</w:t>
      </w:r>
      <w:r>
        <w:rPr>
          <w:color w:val="231F20"/>
          <w:spacing w:val="1"/>
        </w:rPr>
        <w:t xml:space="preserve"> если </w:t>
      </w:r>
      <w:r>
        <w:rPr>
          <w:color w:val="231F20"/>
          <w:spacing w:val="-2"/>
        </w:rPr>
        <w:t>кандидат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подходит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компании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5"/>
        </w:rPr>
        <w:t>т.д.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по-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добном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случае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человека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1"/>
        </w:rPr>
        <w:t>останутся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негативные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эмоции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отноше-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нию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компании,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3"/>
        </w:rPr>
        <w:t>которыми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поделится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своими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родственника-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ми,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друзьями,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знакомыми.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3"/>
        </w:rPr>
        <w:t>результате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слух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«плохой»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3"/>
        </w:rPr>
        <w:t>компании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5"/>
        </w:rPr>
        <w:t>будет</w:t>
      </w:r>
      <w:r>
        <w:rPr>
          <w:color w:val="231F20"/>
        </w:rPr>
        <w:t xml:space="preserve"> расти в </w:t>
      </w:r>
      <w:r>
        <w:rPr>
          <w:color w:val="231F20"/>
          <w:spacing w:val="-1"/>
        </w:rPr>
        <w:t>геометрической</w:t>
      </w:r>
      <w:r>
        <w:rPr>
          <w:color w:val="231F20"/>
        </w:rPr>
        <w:t xml:space="preserve"> прогрессии.</w:t>
      </w:r>
    </w:p>
    <w:p w:rsidR="00543515" w:rsidRDefault="00543515">
      <w:pPr>
        <w:pStyle w:val="a3"/>
        <w:numPr>
          <w:ilvl w:val="0"/>
          <w:numId w:val="19"/>
        </w:numPr>
        <w:tabs>
          <w:tab w:val="left" w:pos="718"/>
        </w:tabs>
        <w:kinsoku w:val="0"/>
        <w:overflowPunct w:val="0"/>
        <w:rPr>
          <w:color w:val="000000"/>
        </w:rPr>
      </w:pPr>
      <w:r>
        <w:rPr>
          <w:i/>
          <w:iCs/>
          <w:color w:val="231F20"/>
        </w:rPr>
        <w:t xml:space="preserve">Риски при </w:t>
      </w:r>
      <w:r>
        <w:rPr>
          <w:i/>
          <w:iCs/>
          <w:color w:val="231F20"/>
          <w:spacing w:val="-1"/>
        </w:rPr>
        <w:t>работе</w:t>
      </w:r>
      <w:r>
        <w:rPr>
          <w:i/>
          <w:iCs/>
          <w:color w:val="231F20"/>
        </w:rPr>
        <w:t xml:space="preserve"> с </w:t>
      </w:r>
      <w:r>
        <w:rPr>
          <w:i/>
          <w:iCs/>
          <w:color w:val="231F20"/>
          <w:spacing w:val="-2"/>
        </w:rPr>
        <w:t>персоналом</w:t>
      </w:r>
      <w:r>
        <w:rPr>
          <w:i/>
          <w:iCs/>
          <w:color w:val="231F20"/>
        </w:rPr>
        <w:t xml:space="preserve"> внутри организации</w:t>
      </w:r>
    </w:p>
    <w:p w:rsidR="00543515" w:rsidRDefault="00543515">
      <w:pPr>
        <w:pStyle w:val="a3"/>
        <w:kinsoku w:val="0"/>
        <w:overflowPunct w:val="0"/>
        <w:spacing w:before="7"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Один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работе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персоналом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3"/>
        </w:rPr>
        <w:t>компа-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нии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этом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этапе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стать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«кузницей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кадров»,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которая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готовит</w:t>
      </w:r>
      <w:r>
        <w:rPr>
          <w:color w:val="231F20"/>
          <w:spacing w:val="8"/>
        </w:rPr>
        <w:t xml:space="preserve"> </w:t>
      </w:r>
      <w:r w:rsidR="00B82F26">
        <w:rPr>
          <w:color w:val="231F20"/>
        </w:rPr>
        <w:lastRenderedPageBreak/>
        <w:t>про</w:t>
      </w:r>
      <w:r>
        <w:rPr>
          <w:color w:val="231F20"/>
        </w:rPr>
        <w:t>фессионалов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1"/>
        </w:rPr>
        <w:t>своих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2"/>
        </w:rPr>
        <w:t>конкурентов.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Причиной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тому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недостаточно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хорошо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разработанные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обучения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планиро</w:t>
      </w:r>
      <w:r>
        <w:rPr>
          <w:color w:val="231F20"/>
          <w:spacing w:val="-1"/>
        </w:rPr>
        <w:t>вания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карьеры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сотрудников,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также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отсутствие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работы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созданию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 xml:space="preserve">и </w:t>
      </w:r>
      <w:r>
        <w:rPr>
          <w:color w:val="231F20"/>
          <w:spacing w:val="-1"/>
        </w:rPr>
        <w:t>поддержанию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мотивации</w:t>
      </w:r>
      <w:r>
        <w:rPr>
          <w:color w:val="231F20"/>
        </w:rPr>
        <w:t xml:space="preserve"> персонала к </w:t>
      </w:r>
      <w:r>
        <w:rPr>
          <w:color w:val="231F20"/>
          <w:spacing w:val="-3"/>
        </w:rPr>
        <w:t>труду</w:t>
      </w:r>
      <w:r>
        <w:rPr>
          <w:color w:val="231F20"/>
        </w:rPr>
        <w:t xml:space="preserve"> в </w:t>
      </w:r>
      <w:r>
        <w:rPr>
          <w:color w:val="231F20"/>
          <w:spacing w:val="-3"/>
        </w:rPr>
        <w:t>компании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Например,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сотрудник,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поступивший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работу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5"/>
        </w:rPr>
        <w:t>фирму,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полу</w:t>
      </w:r>
      <w:r>
        <w:rPr>
          <w:color w:val="231F20"/>
        </w:rPr>
        <w:t>чил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рынке,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группе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товаров,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3"/>
        </w:rPr>
        <w:t>которой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работает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компания,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отправили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дорогостоящее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обучение,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приобрел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новый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4"/>
        </w:rPr>
        <w:t>опыт,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затем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каким-то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причинам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ушел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компании.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результате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получается,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фирма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затратила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немало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финансовых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временных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ресурсов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специалиста,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который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теперь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работает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конкурента.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3"/>
        </w:rPr>
        <w:t>таком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случае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следует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винить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бывшего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3"/>
        </w:rPr>
        <w:t>сотрудника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отсутствии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лояльности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фирме,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обратить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внимание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недоработки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 xml:space="preserve">управлении </w:t>
      </w:r>
      <w:r>
        <w:rPr>
          <w:color w:val="231F20"/>
          <w:spacing w:val="-1"/>
        </w:rPr>
        <w:t>персоналом</w:t>
      </w:r>
    </w:p>
    <w:p w:rsidR="00543515" w:rsidRDefault="00543515" w:rsidP="00DC410E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разработке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внедрении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обучения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персонала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имеет смысл </w:t>
      </w:r>
      <w:r>
        <w:rPr>
          <w:color w:val="231F20"/>
          <w:spacing w:val="-1"/>
        </w:rPr>
        <w:t>обратить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внимание</w:t>
      </w:r>
      <w:r>
        <w:rPr>
          <w:color w:val="231F20"/>
        </w:rPr>
        <w:t xml:space="preserve"> на </w:t>
      </w:r>
      <w:r>
        <w:rPr>
          <w:color w:val="231F20"/>
          <w:spacing w:val="-1"/>
        </w:rPr>
        <w:t>следующие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возможные</w:t>
      </w:r>
      <w:r>
        <w:rPr>
          <w:color w:val="231F20"/>
        </w:rPr>
        <w:t xml:space="preserve"> ошибки:</w:t>
      </w:r>
    </w:p>
    <w:p w:rsidR="00543515" w:rsidRPr="00B82F26" w:rsidRDefault="00543515" w:rsidP="007D5248">
      <w:pPr>
        <w:pStyle w:val="a3"/>
        <w:numPr>
          <w:ilvl w:val="0"/>
          <w:numId w:val="17"/>
        </w:numPr>
        <w:tabs>
          <w:tab w:val="left" w:pos="636"/>
        </w:tabs>
        <w:kinsoku w:val="0"/>
        <w:overflowPunct w:val="0"/>
        <w:spacing w:before="42" w:line="246" w:lineRule="auto"/>
        <w:ind w:right="118" w:firstLine="0"/>
        <w:jc w:val="both"/>
        <w:rPr>
          <w:color w:val="000000"/>
        </w:rPr>
      </w:pPr>
      <w:r w:rsidRPr="00B82F26">
        <w:rPr>
          <w:color w:val="231F20"/>
        </w:rPr>
        <w:t>неправильно</w:t>
      </w:r>
      <w:r w:rsidRPr="00B82F26">
        <w:rPr>
          <w:color w:val="231F20"/>
          <w:spacing w:val="9"/>
        </w:rPr>
        <w:t xml:space="preserve"> </w:t>
      </w:r>
      <w:r w:rsidRPr="00B82F26">
        <w:rPr>
          <w:color w:val="231F20"/>
        </w:rPr>
        <w:t>выбрана</w:t>
      </w:r>
      <w:r w:rsidRPr="00B82F26">
        <w:rPr>
          <w:color w:val="231F20"/>
          <w:spacing w:val="9"/>
        </w:rPr>
        <w:t xml:space="preserve"> </w:t>
      </w:r>
      <w:r w:rsidRPr="00B82F26">
        <w:rPr>
          <w:color w:val="231F20"/>
          <w:spacing w:val="-1"/>
        </w:rPr>
        <w:t>очередность</w:t>
      </w:r>
      <w:r w:rsidRPr="00B82F26">
        <w:rPr>
          <w:color w:val="231F20"/>
          <w:spacing w:val="9"/>
        </w:rPr>
        <w:t xml:space="preserve"> </w:t>
      </w:r>
      <w:r w:rsidRPr="00B82F26">
        <w:rPr>
          <w:color w:val="231F20"/>
          <w:spacing w:val="-1"/>
        </w:rPr>
        <w:t>предметов</w:t>
      </w:r>
      <w:r w:rsidRPr="00B82F26">
        <w:rPr>
          <w:color w:val="231F20"/>
          <w:spacing w:val="9"/>
        </w:rPr>
        <w:t xml:space="preserve"> </w:t>
      </w:r>
      <w:r w:rsidRPr="00B82F26">
        <w:rPr>
          <w:color w:val="231F20"/>
          <w:spacing w:val="-1"/>
        </w:rPr>
        <w:t>обучения.</w:t>
      </w:r>
      <w:r w:rsidRPr="00B82F26">
        <w:rPr>
          <w:color w:val="231F20"/>
          <w:spacing w:val="9"/>
        </w:rPr>
        <w:t xml:space="preserve"> </w:t>
      </w:r>
      <w:r w:rsidRPr="00B82F26">
        <w:rPr>
          <w:color w:val="231F20"/>
          <w:spacing w:val="-3"/>
        </w:rPr>
        <w:t>Обу</w:t>
      </w:r>
      <w:r w:rsidRPr="00B82F26">
        <w:rPr>
          <w:color w:val="231F20"/>
        </w:rPr>
        <w:t>чение</w:t>
      </w:r>
      <w:r w:rsidRPr="00B82F26">
        <w:rPr>
          <w:color w:val="231F20"/>
          <w:spacing w:val="11"/>
        </w:rPr>
        <w:t xml:space="preserve"> </w:t>
      </w:r>
      <w:r w:rsidRPr="00B82F26">
        <w:rPr>
          <w:color w:val="231F20"/>
        </w:rPr>
        <w:t>на</w:t>
      </w:r>
      <w:r w:rsidRPr="00B82F26">
        <w:rPr>
          <w:color w:val="231F20"/>
          <w:spacing w:val="11"/>
        </w:rPr>
        <w:t xml:space="preserve"> </w:t>
      </w:r>
      <w:r w:rsidRPr="00B82F26">
        <w:rPr>
          <w:color w:val="231F20"/>
          <w:spacing w:val="-1"/>
        </w:rPr>
        <w:t>этапе</w:t>
      </w:r>
      <w:r w:rsidRPr="00B82F26">
        <w:rPr>
          <w:color w:val="231F20"/>
          <w:spacing w:val="11"/>
        </w:rPr>
        <w:t xml:space="preserve"> </w:t>
      </w:r>
      <w:r w:rsidRPr="00B82F26">
        <w:rPr>
          <w:color w:val="231F20"/>
          <w:spacing w:val="-2"/>
        </w:rPr>
        <w:t>вхождения</w:t>
      </w:r>
      <w:r w:rsidRPr="00B82F26">
        <w:rPr>
          <w:color w:val="231F20"/>
          <w:spacing w:val="10"/>
        </w:rPr>
        <w:t xml:space="preserve"> </w:t>
      </w:r>
      <w:r w:rsidRPr="00B82F26">
        <w:rPr>
          <w:color w:val="231F20"/>
          <w:spacing w:val="-3"/>
        </w:rPr>
        <w:t>сотрудника</w:t>
      </w:r>
      <w:r w:rsidRPr="00B82F26">
        <w:rPr>
          <w:color w:val="231F20"/>
          <w:spacing w:val="10"/>
        </w:rPr>
        <w:t xml:space="preserve"> </w:t>
      </w:r>
      <w:r w:rsidRPr="00B82F26">
        <w:rPr>
          <w:color w:val="231F20"/>
        </w:rPr>
        <w:t>в</w:t>
      </w:r>
      <w:r w:rsidRPr="00B82F26">
        <w:rPr>
          <w:color w:val="231F20"/>
          <w:spacing w:val="11"/>
        </w:rPr>
        <w:t xml:space="preserve"> </w:t>
      </w:r>
      <w:r w:rsidRPr="00B82F26">
        <w:rPr>
          <w:color w:val="231F20"/>
          <w:spacing w:val="-3"/>
        </w:rPr>
        <w:t>компанию</w:t>
      </w:r>
      <w:r w:rsidRPr="00B82F26">
        <w:rPr>
          <w:color w:val="231F20"/>
          <w:spacing w:val="11"/>
        </w:rPr>
        <w:t xml:space="preserve"> </w:t>
      </w:r>
      <w:r w:rsidRPr="00B82F26">
        <w:rPr>
          <w:color w:val="231F20"/>
        </w:rPr>
        <w:t>лучше</w:t>
      </w:r>
      <w:r w:rsidRPr="00B82F26">
        <w:rPr>
          <w:color w:val="231F20"/>
          <w:spacing w:val="10"/>
        </w:rPr>
        <w:t xml:space="preserve"> </w:t>
      </w:r>
      <w:r w:rsidRPr="00B82F26">
        <w:rPr>
          <w:color w:val="231F20"/>
          <w:spacing w:val="-2"/>
        </w:rPr>
        <w:t>начинать</w:t>
      </w:r>
      <w:r w:rsidR="00B82F26">
        <w:rPr>
          <w:color w:val="231F20"/>
          <w:spacing w:val="-2"/>
        </w:rPr>
        <w:t xml:space="preserve"> </w:t>
      </w:r>
      <w:r w:rsidRPr="00B82F26">
        <w:rPr>
          <w:color w:val="231F20"/>
        </w:rPr>
        <w:t xml:space="preserve">с </w:t>
      </w:r>
      <w:r w:rsidRPr="00B82F26">
        <w:rPr>
          <w:color w:val="231F20"/>
          <w:spacing w:val="-4"/>
        </w:rPr>
        <w:t>корпоративной</w:t>
      </w:r>
      <w:r w:rsidRPr="00B82F26">
        <w:rPr>
          <w:color w:val="231F20"/>
          <w:spacing w:val="-2"/>
        </w:rPr>
        <w:t xml:space="preserve"> </w:t>
      </w:r>
      <w:r w:rsidRPr="00B82F26">
        <w:rPr>
          <w:color w:val="231F20"/>
          <w:spacing w:val="-6"/>
        </w:rPr>
        <w:t>культуры</w:t>
      </w:r>
      <w:r w:rsidRPr="00B82F26">
        <w:rPr>
          <w:color w:val="231F20"/>
          <w:spacing w:val="-2"/>
        </w:rPr>
        <w:t xml:space="preserve"> </w:t>
      </w:r>
      <w:r w:rsidRPr="00B82F26">
        <w:rPr>
          <w:color w:val="231F20"/>
          <w:spacing w:val="-3"/>
        </w:rPr>
        <w:t>организации,</w:t>
      </w:r>
      <w:r w:rsidRPr="00B82F26">
        <w:rPr>
          <w:color w:val="231F20"/>
          <w:spacing w:val="-2"/>
        </w:rPr>
        <w:t xml:space="preserve"> </w:t>
      </w:r>
      <w:r w:rsidRPr="00B82F26">
        <w:rPr>
          <w:color w:val="231F20"/>
        </w:rPr>
        <w:t>а</w:t>
      </w:r>
      <w:r w:rsidRPr="00B82F26">
        <w:rPr>
          <w:color w:val="231F20"/>
          <w:spacing w:val="-2"/>
        </w:rPr>
        <w:t xml:space="preserve"> не </w:t>
      </w:r>
      <w:r w:rsidRPr="00B82F26">
        <w:rPr>
          <w:color w:val="231F20"/>
          <w:spacing w:val="-4"/>
        </w:rPr>
        <w:t>сразу</w:t>
      </w:r>
      <w:r w:rsidRPr="00B82F26">
        <w:rPr>
          <w:color w:val="231F20"/>
          <w:spacing w:val="-2"/>
        </w:rPr>
        <w:t xml:space="preserve"> </w:t>
      </w:r>
      <w:r w:rsidRPr="00B82F26">
        <w:rPr>
          <w:color w:val="231F20"/>
        </w:rPr>
        <w:t>с</w:t>
      </w:r>
      <w:r w:rsidRPr="00B82F26">
        <w:rPr>
          <w:color w:val="231F20"/>
          <w:spacing w:val="-2"/>
        </w:rPr>
        <w:t xml:space="preserve"> </w:t>
      </w:r>
      <w:r w:rsidR="00B82F26">
        <w:rPr>
          <w:color w:val="231F20"/>
          <w:spacing w:val="-3"/>
        </w:rPr>
        <w:t>профессиональ</w:t>
      </w:r>
      <w:r w:rsidRPr="00B82F26">
        <w:rPr>
          <w:color w:val="231F20"/>
          <w:spacing w:val="-2"/>
        </w:rPr>
        <w:t>ных</w:t>
      </w:r>
      <w:r w:rsidRPr="00B82F26">
        <w:rPr>
          <w:color w:val="231F20"/>
          <w:spacing w:val="-5"/>
        </w:rPr>
        <w:t xml:space="preserve"> </w:t>
      </w:r>
      <w:r w:rsidRPr="00B82F26">
        <w:rPr>
          <w:color w:val="231F20"/>
          <w:spacing w:val="-3"/>
        </w:rPr>
        <w:t>тем.</w:t>
      </w:r>
      <w:r w:rsidRPr="00B82F26">
        <w:rPr>
          <w:color w:val="231F20"/>
          <w:spacing w:val="-5"/>
        </w:rPr>
        <w:t xml:space="preserve"> </w:t>
      </w:r>
      <w:r w:rsidRPr="00B82F26">
        <w:rPr>
          <w:color w:val="231F20"/>
          <w:spacing w:val="-4"/>
        </w:rPr>
        <w:t>Таким</w:t>
      </w:r>
      <w:r w:rsidRPr="00B82F26">
        <w:rPr>
          <w:color w:val="231F20"/>
          <w:spacing w:val="-5"/>
        </w:rPr>
        <w:t xml:space="preserve"> </w:t>
      </w:r>
      <w:r w:rsidRPr="00B82F26">
        <w:rPr>
          <w:color w:val="231F20"/>
          <w:spacing w:val="-4"/>
        </w:rPr>
        <w:t>образом,</w:t>
      </w:r>
      <w:r w:rsidRPr="00B82F26">
        <w:rPr>
          <w:color w:val="231F20"/>
          <w:spacing w:val="-5"/>
        </w:rPr>
        <w:t xml:space="preserve"> </w:t>
      </w:r>
      <w:r w:rsidRPr="00B82F26">
        <w:rPr>
          <w:color w:val="231F20"/>
          <w:spacing w:val="-3"/>
        </w:rPr>
        <w:t>повышается</w:t>
      </w:r>
      <w:r w:rsidRPr="00B82F26">
        <w:rPr>
          <w:color w:val="231F20"/>
          <w:spacing w:val="-5"/>
        </w:rPr>
        <w:t xml:space="preserve"> </w:t>
      </w:r>
      <w:r w:rsidRPr="00B82F26">
        <w:rPr>
          <w:color w:val="231F20"/>
          <w:spacing w:val="-3"/>
        </w:rPr>
        <w:t>лояльность</w:t>
      </w:r>
      <w:r w:rsidRPr="00B82F26">
        <w:rPr>
          <w:color w:val="231F20"/>
          <w:spacing w:val="-5"/>
        </w:rPr>
        <w:t xml:space="preserve"> </w:t>
      </w:r>
      <w:r w:rsidRPr="00B82F26">
        <w:rPr>
          <w:color w:val="231F20"/>
          <w:spacing w:val="-6"/>
        </w:rPr>
        <w:t>сотрудников</w:t>
      </w:r>
      <w:r w:rsidRPr="00B82F26">
        <w:rPr>
          <w:color w:val="231F20"/>
          <w:spacing w:val="-5"/>
        </w:rPr>
        <w:t xml:space="preserve"> </w:t>
      </w:r>
      <w:r w:rsidRPr="00B82F26">
        <w:rPr>
          <w:color w:val="231F20"/>
        </w:rPr>
        <w:t>к</w:t>
      </w:r>
      <w:r w:rsidRPr="00B82F26">
        <w:rPr>
          <w:color w:val="231F20"/>
          <w:spacing w:val="-5"/>
        </w:rPr>
        <w:t xml:space="preserve"> </w:t>
      </w:r>
      <w:r w:rsidR="00B82F26">
        <w:rPr>
          <w:color w:val="231F20"/>
          <w:spacing w:val="-6"/>
        </w:rPr>
        <w:t>ком</w:t>
      </w:r>
      <w:r w:rsidRPr="00B82F26">
        <w:rPr>
          <w:color w:val="231F20"/>
          <w:spacing w:val="-3"/>
        </w:rPr>
        <w:t>пании</w:t>
      </w:r>
      <w:r w:rsidRPr="00B82F26">
        <w:rPr>
          <w:color w:val="231F20"/>
          <w:spacing w:val="22"/>
        </w:rPr>
        <w:t xml:space="preserve"> </w:t>
      </w:r>
      <w:r w:rsidRPr="00B82F26">
        <w:rPr>
          <w:color w:val="231F20"/>
        </w:rPr>
        <w:t>и</w:t>
      </w:r>
      <w:r w:rsidRPr="00B82F26">
        <w:rPr>
          <w:color w:val="231F20"/>
          <w:spacing w:val="22"/>
        </w:rPr>
        <w:t xml:space="preserve"> </w:t>
      </w:r>
      <w:r w:rsidRPr="00B82F26">
        <w:rPr>
          <w:color w:val="231F20"/>
          <w:spacing w:val="-3"/>
        </w:rPr>
        <w:t>снижается</w:t>
      </w:r>
      <w:r w:rsidRPr="00B82F26">
        <w:rPr>
          <w:color w:val="231F20"/>
          <w:spacing w:val="22"/>
        </w:rPr>
        <w:t xml:space="preserve"> </w:t>
      </w:r>
      <w:r w:rsidRPr="00B82F26">
        <w:rPr>
          <w:color w:val="231F20"/>
          <w:spacing w:val="-3"/>
        </w:rPr>
        <w:t>вероятность</w:t>
      </w:r>
      <w:r w:rsidRPr="00B82F26">
        <w:rPr>
          <w:color w:val="231F20"/>
          <w:spacing w:val="22"/>
        </w:rPr>
        <w:t xml:space="preserve"> </w:t>
      </w:r>
      <w:r w:rsidRPr="00B82F26">
        <w:rPr>
          <w:color w:val="231F20"/>
          <w:spacing w:val="-4"/>
        </w:rPr>
        <w:t>того,</w:t>
      </w:r>
      <w:r w:rsidRPr="00B82F26">
        <w:rPr>
          <w:color w:val="231F20"/>
          <w:spacing w:val="22"/>
        </w:rPr>
        <w:t xml:space="preserve"> </w:t>
      </w:r>
      <w:r w:rsidRPr="00B82F26">
        <w:rPr>
          <w:color w:val="231F20"/>
          <w:spacing w:val="-3"/>
        </w:rPr>
        <w:t>что,</w:t>
      </w:r>
      <w:r w:rsidRPr="00B82F26">
        <w:rPr>
          <w:color w:val="231F20"/>
          <w:spacing w:val="22"/>
        </w:rPr>
        <w:t xml:space="preserve"> </w:t>
      </w:r>
      <w:r w:rsidRPr="00B82F26">
        <w:rPr>
          <w:color w:val="231F20"/>
          <w:spacing w:val="-3"/>
        </w:rPr>
        <w:t>получив</w:t>
      </w:r>
      <w:r w:rsidRPr="00B82F26">
        <w:rPr>
          <w:color w:val="231F20"/>
          <w:spacing w:val="22"/>
        </w:rPr>
        <w:t xml:space="preserve"> </w:t>
      </w:r>
      <w:r w:rsidR="00B82F26">
        <w:rPr>
          <w:color w:val="231F20"/>
          <w:spacing w:val="-3"/>
        </w:rPr>
        <w:t>профессиональ</w:t>
      </w:r>
      <w:r w:rsidRPr="00B82F26">
        <w:rPr>
          <w:color w:val="231F20"/>
          <w:spacing w:val="-2"/>
        </w:rPr>
        <w:t>ные</w:t>
      </w:r>
      <w:r w:rsidRPr="00B82F26">
        <w:rPr>
          <w:color w:val="231F20"/>
          <w:spacing w:val="-5"/>
        </w:rPr>
        <w:t xml:space="preserve"> </w:t>
      </w:r>
      <w:r w:rsidRPr="00B82F26">
        <w:rPr>
          <w:color w:val="231F20"/>
          <w:spacing w:val="-3"/>
        </w:rPr>
        <w:t>знания</w:t>
      </w:r>
      <w:r w:rsidRPr="00B82F26">
        <w:rPr>
          <w:color w:val="231F20"/>
          <w:spacing w:val="-5"/>
        </w:rPr>
        <w:t xml:space="preserve"> </w:t>
      </w:r>
      <w:r w:rsidRPr="00B82F26">
        <w:rPr>
          <w:color w:val="231F20"/>
        </w:rPr>
        <w:t>и</w:t>
      </w:r>
      <w:r w:rsidRPr="00B82F26">
        <w:rPr>
          <w:color w:val="231F20"/>
          <w:spacing w:val="-5"/>
        </w:rPr>
        <w:t xml:space="preserve"> </w:t>
      </w:r>
      <w:r w:rsidRPr="00B82F26">
        <w:rPr>
          <w:color w:val="231F20"/>
          <w:spacing w:val="-3"/>
        </w:rPr>
        <w:t>навыки,</w:t>
      </w:r>
      <w:r w:rsidRPr="00B82F26">
        <w:rPr>
          <w:color w:val="231F20"/>
          <w:spacing w:val="-5"/>
        </w:rPr>
        <w:t xml:space="preserve"> </w:t>
      </w:r>
      <w:r w:rsidRPr="00B82F26">
        <w:rPr>
          <w:color w:val="231F20"/>
          <w:spacing w:val="-4"/>
        </w:rPr>
        <w:t>кто-то</w:t>
      </w:r>
      <w:r w:rsidRPr="00B82F26">
        <w:rPr>
          <w:color w:val="231F20"/>
          <w:spacing w:val="-5"/>
        </w:rPr>
        <w:t xml:space="preserve"> </w:t>
      </w:r>
      <w:r w:rsidRPr="00B82F26">
        <w:rPr>
          <w:color w:val="231F20"/>
          <w:spacing w:val="-2"/>
        </w:rPr>
        <w:t>из</w:t>
      </w:r>
      <w:r w:rsidRPr="00B82F26">
        <w:rPr>
          <w:color w:val="231F20"/>
          <w:spacing w:val="-5"/>
        </w:rPr>
        <w:t xml:space="preserve"> </w:t>
      </w:r>
      <w:r w:rsidRPr="00B82F26">
        <w:rPr>
          <w:color w:val="231F20"/>
          <w:spacing w:val="-3"/>
        </w:rPr>
        <w:t>персонала</w:t>
      </w:r>
      <w:r w:rsidRPr="00B82F26">
        <w:rPr>
          <w:color w:val="231F20"/>
          <w:spacing w:val="-5"/>
        </w:rPr>
        <w:t xml:space="preserve"> </w:t>
      </w:r>
      <w:r w:rsidRPr="00B82F26">
        <w:rPr>
          <w:color w:val="231F20"/>
          <w:spacing w:val="-3"/>
        </w:rPr>
        <w:t>уйдет</w:t>
      </w:r>
      <w:r w:rsidRPr="00B82F26">
        <w:rPr>
          <w:color w:val="231F20"/>
          <w:spacing w:val="-5"/>
        </w:rPr>
        <w:t xml:space="preserve"> </w:t>
      </w:r>
      <w:r w:rsidRPr="00B82F26">
        <w:rPr>
          <w:color w:val="231F20"/>
        </w:rPr>
        <w:t>к</w:t>
      </w:r>
      <w:r w:rsidRPr="00B82F26">
        <w:rPr>
          <w:color w:val="231F20"/>
          <w:spacing w:val="-5"/>
        </w:rPr>
        <w:t xml:space="preserve"> </w:t>
      </w:r>
      <w:r w:rsidRPr="00B82F26">
        <w:rPr>
          <w:color w:val="231F20"/>
          <w:spacing w:val="-4"/>
        </w:rPr>
        <w:t>конкурентам;</w:t>
      </w:r>
    </w:p>
    <w:p w:rsidR="00543515" w:rsidRDefault="00543515" w:rsidP="00DC410E">
      <w:pPr>
        <w:pStyle w:val="a3"/>
        <w:numPr>
          <w:ilvl w:val="0"/>
          <w:numId w:val="17"/>
        </w:numPr>
        <w:tabs>
          <w:tab w:val="left" w:pos="619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color w:val="231F20"/>
        </w:rPr>
        <w:t>несоответствие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целей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обучения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целям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фирмы.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Например,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5"/>
        </w:rPr>
        <w:t>ком-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пания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позиционирует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себя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стабильную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надежную,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пришед-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шую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рынок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длительное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время.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этом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3"/>
        </w:rPr>
        <w:t>обучать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своих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менеджеров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продажам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методам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агрессивных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продаж,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предна-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значенных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получения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сиюминутной,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краткосрочной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прибыли,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обученные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сотрудники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смогут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работать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достижение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целей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 xml:space="preserve">своей </w:t>
      </w:r>
      <w:r>
        <w:rPr>
          <w:color w:val="231F20"/>
          <w:spacing w:val="-1"/>
        </w:rPr>
        <w:t>фирмы.</w:t>
      </w:r>
    </w:p>
    <w:p w:rsidR="00543515" w:rsidRDefault="00543515" w:rsidP="00DC410E">
      <w:pPr>
        <w:pStyle w:val="a3"/>
        <w:numPr>
          <w:ilvl w:val="0"/>
          <w:numId w:val="17"/>
        </w:numPr>
        <w:tabs>
          <w:tab w:val="left" w:pos="626"/>
        </w:tabs>
        <w:kinsoku w:val="0"/>
        <w:overflowPunct w:val="0"/>
        <w:ind w:left="625" w:hanging="128"/>
        <w:jc w:val="both"/>
        <w:rPr>
          <w:color w:val="000000"/>
        </w:rPr>
      </w:pPr>
      <w:r>
        <w:rPr>
          <w:color w:val="231F20"/>
        </w:rPr>
        <w:t xml:space="preserve">неправильный выбор </w:t>
      </w:r>
      <w:r>
        <w:rPr>
          <w:color w:val="231F20"/>
          <w:spacing w:val="-3"/>
        </w:rPr>
        <w:t>сотрудников</w:t>
      </w:r>
      <w:r>
        <w:rPr>
          <w:color w:val="231F20"/>
        </w:rPr>
        <w:t xml:space="preserve"> для </w:t>
      </w:r>
      <w:r>
        <w:rPr>
          <w:color w:val="231F20"/>
          <w:spacing w:val="-1"/>
        </w:rPr>
        <w:t>обучения;</w:t>
      </w:r>
    </w:p>
    <w:p w:rsidR="00543515" w:rsidRDefault="00543515" w:rsidP="00DC410E">
      <w:pPr>
        <w:pStyle w:val="a3"/>
        <w:numPr>
          <w:ilvl w:val="0"/>
          <w:numId w:val="17"/>
        </w:numPr>
        <w:tabs>
          <w:tab w:val="left" w:pos="684"/>
        </w:tabs>
        <w:kinsoku w:val="0"/>
        <w:overflowPunct w:val="0"/>
        <w:spacing w:before="7" w:line="246" w:lineRule="auto"/>
        <w:ind w:right="118" w:firstLine="397"/>
        <w:jc w:val="both"/>
        <w:rPr>
          <w:color w:val="000000"/>
        </w:rPr>
      </w:pPr>
      <w:r>
        <w:rPr>
          <w:color w:val="231F20"/>
          <w:spacing w:val="-1"/>
        </w:rPr>
        <w:t>отсутствие</w:t>
      </w:r>
      <w:r>
        <w:rPr>
          <w:color w:val="231F20"/>
        </w:rPr>
        <w:t xml:space="preserve"> 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подготовки</w:t>
      </w:r>
      <w:r>
        <w:rPr>
          <w:color w:val="231F20"/>
        </w:rPr>
        <w:t xml:space="preserve"> 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 xml:space="preserve">новых 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 xml:space="preserve">условий 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работы,</w:t>
      </w:r>
      <w:r>
        <w:rPr>
          <w:color w:val="231F20"/>
        </w:rPr>
        <w:t xml:space="preserve"> 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карьерного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1"/>
        </w:rPr>
        <w:t>роста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обученного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сотрудника.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3"/>
        </w:rPr>
        <w:t>результате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квалификация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обучен-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2"/>
        </w:rPr>
        <w:t>ного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3"/>
        </w:rPr>
        <w:t>сотрудника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стала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выше,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требования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должности.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Моти-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вация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работе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3"/>
        </w:rPr>
        <w:t>таком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случае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обычно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3"/>
        </w:rPr>
        <w:t>падает,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человек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3"/>
        </w:rPr>
        <w:t>уходит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из</w:t>
      </w:r>
    </w:p>
    <w:p w:rsidR="00543515" w:rsidRDefault="00543515" w:rsidP="00DC410E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Рассмотрим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вариант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отсутствия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персонала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(планирования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карьеры)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компании.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Причиной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этого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сознательная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политика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компании,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тот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5"/>
        </w:rPr>
        <w:t>факт,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руководс-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тво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lastRenderedPageBreak/>
        <w:t>фирмы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просто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еще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задумывалось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данном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вопросе.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та</w:t>
      </w:r>
      <w:r>
        <w:rPr>
          <w:color w:val="231F20"/>
          <w:spacing w:val="-6"/>
        </w:rPr>
        <w:t>ком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положении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дел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возможны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следующие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варианты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нежелательных</w:t>
      </w:r>
      <w:r>
        <w:rPr>
          <w:color w:val="231F20"/>
        </w:rPr>
        <w:t xml:space="preserve"> для </w:t>
      </w:r>
      <w:r>
        <w:rPr>
          <w:color w:val="231F20"/>
          <w:spacing w:val="-3"/>
        </w:rPr>
        <w:t>компании</w:t>
      </w:r>
      <w:r>
        <w:rPr>
          <w:color w:val="231F20"/>
        </w:rPr>
        <w:t xml:space="preserve"> событий:</w:t>
      </w:r>
    </w:p>
    <w:p w:rsidR="00543515" w:rsidRDefault="00543515" w:rsidP="00DC410E">
      <w:pPr>
        <w:pStyle w:val="a3"/>
        <w:numPr>
          <w:ilvl w:val="0"/>
          <w:numId w:val="17"/>
        </w:numPr>
        <w:tabs>
          <w:tab w:val="left" w:pos="659"/>
        </w:tabs>
        <w:kinsoku w:val="0"/>
        <w:overflowPunct w:val="0"/>
        <w:spacing w:line="246" w:lineRule="auto"/>
        <w:ind w:right="117" w:firstLine="397"/>
        <w:jc w:val="both"/>
        <w:rPr>
          <w:color w:val="000000"/>
        </w:rPr>
      </w:pPr>
      <w:r>
        <w:rPr>
          <w:color w:val="231F20"/>
          <w:spacing w:val="-2"/>
        </w:rPr>
        <w:t>кто-то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персонала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фирмы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«перерасти»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свою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долж-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ность,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ему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станет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скучно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5"/>
        </w:rPr>
        <w:t>будет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4"/>
        </w:rPr>
        <w:t>хуже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работать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либо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уйдет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компании</w:t>
      </w:r>
    </w:p>
    <w:p w:rsidR="00543515" w:rsidRDefault="00543515" w:rsidP="00DC410E">
      <w:pPr>
        <w:pStyle w:val="a3"/>
        <w:numPr>
          <w:ilvl w:val="0"/>
          <w:numId w:val="17"/>
        </w:numPr>
        <w:tabs>
          <w:tab w:val="left" w:pos="658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color w:val="231F20"/>
          <w:spacing w:val="-2"/>
        </w:rPr>
        <w:t>сотрудник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достиг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порога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своей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компетенции,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3"/>
        </w:rPr>
        <w:t>руководство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предлагает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ему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повышение.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3"/>
        </w:rPr>
        <w:t>результате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2"/>
        </w:rPr>
        <w:t>фирма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теряет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2"/>
        </w:rPr>
        <w:t>хорошего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 xml:space="preserve">работника </w:t>
      </w:r>
      <w:r>
        <w:rPr>
          <w:color w:val="231F20"/>
        </w:rPr>
        <w:t>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прежней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должности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приобретает</w:t>
      </w:r>
      <w:r>
        <w:rPr>
          <w:color w:val="231F20"/>
          <w:spacing w:val="-1"/>
        </w:rPr>
        <w:t xml:space="preserve"> недостаточно </w:t>
      </w:r>
      <w:r>
        <w:rPr>
          <w:color w:val="231F20"/>
        </w:rPr>
        <w:t>про-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 xml:space="preserve">фессионального </w:t>
      </w:r>
      <w:r>
        <w:rPr>
          <w:color w:val="231F20"/>
          <w:spacing w:val="-3"/>
        </w:rPr>
        <w:t>сотрудника</w:t>
      </w:r>
      <w:r>
        <w:rPr>
          <w:color w:val="231F20"/>
        </w:rPr>
        <w:t xml:space="preserve"> на </w:t>
      </w:r>
      <w:r>
        <w:rPr>
          <w:color w:val="231F20"/>
          <w:spacing w:val="-2"/>
        </w:rPr>
        <w:t>другой;</w:t>
      </w:r>
    </w:p>
    <w:p w:rsidR="00DC410E" w:rsidRPr="00DC410E" w:rsidRDefault="00543515" w:rsidP="00FF4893">
      <w:pPr>
        <w:pStyle w:val="a3"/>
        <w:numPr>
          <w:ilvl w:val="0"/>
          <w:numId w:val="17"/>
        </w:numPr>
        <w:tabs>
          <w:tab w:val="left" w:pos="657"/>
        </w:tabs>
        <w:kinsoku w:val="0"/>
        <w:overflowPunct w:val="0"/>
        <w:spacing w:before="42" w:line="246" w:lineRule="auto"/>
        <w:ind w:left="276" w:right="118" w:firstLine="0"/>
        <w:jc w:val="both"/>
        <w:rPr>
          <w:color w:val="000000"/>
        </w:rPr>
      </w:pPr>
      <w:r w:rsidRPr="00DC410E">
        <w:rPr>
          <w:color w:val="231F20"/>
          <w:spacing w:val="-1"/>
        </w:rPr>
        <w:t>сотрудник</w:t>
      </w:r>
      <w:r w:rsidRPr="00DC410E">
        <w:rPr>
          <w:color w:val="231F20"/>
          <w:spacing w:val="30"/>
        </w:rPr>
        <w:t xml:space="preserve"> </w:t>
      </w:r>
      <w:r w:rsidRPr="00DC410E">
        <w:rPr>
          <w:color w:val="231F20"/>
          <w:spacing w:val="2"/>
        </w:rPr>
        <w:t>достиг</w:t>
      </w:r>
      <w:r w:rsidRPr="00DC410E">
        <w:rPr>
          <w:color w:val="231F20"/>
          <w:spacing w:val="30"/>
        </w:rPr>
        <w:t xml:space="preserve"> </w:t>
      </w:r>
      <w:r w:rsidRPr="00DC410E">
        <w:rPr>
          <w:color w:val="231F20"/>
        </w:rPr>
        <w:t>всех</w:t>
      </w:r>
      <w:r w:rsidRPr="00DC410E">
        <w:rPr>
          <w:color w:val="231F20"/>
          <w:spacing w:val="30"/>
        </w:rPr>
        <w:t xml:space="preserve"> </w:t>
      </w:r>
      <w:r w:rsidRPr="00DC410E">
        <w:rPr>
          <w:color w:val="231F20"/>
          <w:spacing w:val="1"/>
        </w:rPr>
        <w:t>вершин</w:t>
      </w:r>
      <w:r w:rsidRPr="00DC410E">
        <w:rPr>
          <w:color w:val="231F20"/>
          <w:spacing w:val="30"/>
        </w:rPr>
        <w:t xml:space="preserve"> </w:t>
      </w:r>
      <w:r w:rsidRPr="00DC410E">
        <w:rPr>
          <w:color w:val="231F20"/>
          <w:spacing w:val="1"/>
        </w:rPr>
        <w:t>своей</w:t>
      </w:r>
      <w:r w:rsidRPr="00DC410E">
        <w:rPr>
          <w:color w:val="231F20"/>
          <w:spacing w:val="30"/>
        </w:rPr>
        <w:t xml:space="preserve"> </w:t>
      </w:r>
      <w:r w:rsidRPr="00DC410E">
        <w:rPr>
          <w:color w:val="231F20"/>
          <w:spacing w:val="2"/>
        </w:rPr>
        <w:t>должности,</w:t>
      </w:r>
      <w:r w:rsidRPr="00DC410E">
        <w:rPr>
          <w:color w:val="231F20"/>
          <w:spacing w:val="30"/>
        </w:rPr>
        <w:t xml:space="preserve"> </w:t>
      </w:r>
      <w:r w:rsidRPr="00DC410E">
        <w:rPr>
          <w:color w:val="231F20"/>
        </w:rPr>
        <w:t>а</w:t>
      </w:r>
      <w:r w:rsidRPr="00DC410E">
        <w:rPr>
          <w:color w:val="231F20"/>
          <w:spacing w:val="30"/>
        </w:rPr>
        <w:t xml:space="preserve"> </w:t>
      </w:r>
      <w:r w:rsidRPr="00DC410E">
        <w:rPr>
          <w:color w:val="231F20"/>
          <w:spacing w:val="2"/>
        </w:rPr>
        <w:t>дальше</w:t>
      </w:r>
      <w:r w:rsidRPr="00DC410E">
        <w:rPr>
          <w:color w:val="231F20"/>
          <w:spacing w:val="36"/>
        </w:rPr>
        <w:t xml:space="preserve"> </w:t>
      </w:r>
      <w:r w:rsidRPr="00DC410E">
        <w:rPr>
          <w:color w:val="231F20"/>
          <w:spacing w:val="1"/>
        </w:rPr>
        <w:t>ему</w:t>
      </w:r>
      <w:r w:rsidRPr="00DC410E">
        <w:rPr>
          <w:color w:val="231F20"/>
          <w:spacing w:val="14"/>
        </w:rPr>
        <w:t xml:space="preserve"> </w:t>
      </w:r>
      <w:r w:rsidRPr="00DC410E">
        <w:rPr>
          <w:color w:val="231F20"/>
          <w:spacing w:val="1"/>
        </w:rPr>
        <w:t>расти</w:t>
      </w:r>
      <w:r w:rsidRPr="00DC410E">
        <w:rPr>
          <w:color w:val="231F20"/>
          <w:spacing w:val="14"/>
        </w:rPr>
        <w:t xml:space="preserve"> </w:t>
      </w:r>
      <w:r w:rsidRPr="00DC410E">
        <w:rPr>
          <w:color w:val="231F20"/>
          <w:spacing w:val="-1"/>
        </w:rPr>
        <w:t>некуда,</w:t>
      </w:r>
      <w:r w:rsidRPr="00DC410E">
        <w:rPr>
          <w:color w:val="231F20"/>
          <w:spacing w:val="14"/>
        </w:rPr>
        <w:t xml:space="preserve"> </w:t>
      </w:r>
      <w:r w:rsidRPr="00DC410E">
        <w:rPr>
          <w:color w:val="231F20"/>
          <w:spacing w:val="2"/>
        </w:rPr>
        <w:t>так</w:t>
      </w:r>
      <w:r w:rsidRPr="00DC410E">
        <w:rPr>
          <w:color w:val="231F20"/>
          <w:spacing w:val="14"/>
        </w:rPr>
        <w:t xml:space="preserve"> </w:t>
      </w:r>
      <w:r w:rsidRPr="00DC410E">
        <w:rPr>
          <w:color w:val="231F20"/>
        </w:rPr>
        <w:t>как</w:t>
      </w:r>
      <w:r w:rsidRPr="00DC410E">
        <w:rPr>
          <w:color w:val="231F20"/>
          <w:spacing w:val="14"/>
        </w:rPr>
        <w:t xml:space="preserve"> </w:t>
      </w:r>
      <w:r w:rsidRPr="00DC410E">
        <w:rPr>
          <w:color w:val="231F20"/>
          <w:spacing w:val="1"/>
        </w:rPr>
        <w:t>карьера</w:t>
      </w:r>
      <w:r w:rsidRPr="00DC410E">
        <w:rPr>
          <w:color w:val="231F20"/>
          <w:spacing w:val="14"/>
        </w:rPr>
        <w:t xml:space="preserve"> </w:t>
      </w:r>
      <w:r w:rsidRPr="00DC410E">
        <w:rPr>
          <w:color w:val="231F20"/>
          <w:spacing w:val="1"/>
        </w:rPr>
        <w:t>не</w:t>
      </w:r>
      <w:r w:rsidRPr="00DC410E">
        <w:rPr>
          <w:color w:val="231F20"/>
          <w:spacing w:val="14"/>
        </w:rPr>
        <w:t xml:space="preserve"> </w:t>
      </w:r>
      <w:r w:rsidRPr="00DC410E">
        <w:rPr>
          <w:color w:val="231F20"/>
          <w:spacing w:val="2"/>
        </w:rPr>
        <w:t>прописана,</w:t>
      </w:r>
      <w:r w:rsidRPr="00DC410E">
        <w:rPr>
          <w:color w:val="231F20"/>
          <w:spacing w:val="14"/>
        </w:rPr>
        <w:t xml:space="preserve"> </w:t>
      </w:r>
      <w:r w:rsidRPr="00DC410E">
        <w:rPr>
          <w:color w:val="231F20"/>
        </w:rPr>
        <w:t>а</w:t>
      </w:r>
      <w:r w:rsidRPr="00DC410E">
        <w:rPr>
          <w:color w:val="231F20"/>
          <w:spacing w:val="14"/>
        </w:rPr>
        <w:t xml:space="preserve"> </w:t>
      </w:r>
      <w:r w:rsidRPr="00DC410E">
        <w:rPr>
          <w:color w:val="231F20"/>
          <w:spacing w:val="-1"/>
        </w:rPr>
        <w:t>его</w:t>
      </w:r>
      <w:r w:rsidRPr="00DC410E">
        <w:rPr>
          <w:color w:val="231F20"/>
          <w:spacing w:val="14"/>
        </w:rPr>
        <w:t xml:space="preserve"> </w:t>
      </w:r>
      <w:r w:rsidR="00B82F26">
        <w:rPr>
          <w:color w:val="231F20"/>
          <w:spacing w:val="2"/>
        </w:rPr>
        <w:t>непосредс</w:t>
      </w:r>
      <w:r w:rsidRPr="00DC410E">
        <w:rPr>
          <w:color w:val="231F20"/>
          <w:spacing w:val="1"/>
        </w:rPr>
        <w:t>твенный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  <w:spacing w:val="1"/>
        </w:rPr>
        <w:t>начальник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  <w:spacing w:val="1"/>
        </w:rPr>
        <w:t>не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  <w:spacing w:val="2"/>
        </w:rPr>
        <w:t>собирается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  <w:spacing w:val="1"/>
        </w:rPr>
        <w:t>«освобождать»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  <w:spacing w:val="2"/>
        </w:rPr>
        <w:t>место.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</w:rPr>
        <w:t>В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  <w:spacing w:val="2"/>
        </w:rPr>
        <w:t>таких</w:t>
      </w:r>
      <w:r w:rsidRPr="00DC410E">
        <w:rPr>
          <w:color w:val="231F20"/>
          <w:spacing w:val="25"/>
        </w:rPr>
        <w:t xml:space="preserve"> </w:t>
      </w:r>
      <w:r w:rsidRPr="00DC410E">
        <w:rPr>
          <w:color w:val="231F20"/>
          <w:spacing w:val="1"/>
        </w:rPr>
        <w:t>случаях</w:t>
      </w:r>
      <w:r w:rsidRPr="00DC410E">
        <w:rPr>
          <w:color w:val="231F20"/>
          <w:spacing w:val="40"/>
        </w:rPr>
        <w:t xml:space="preserve"> </w:t>
      </w:r>
      <w:r w:rsidRPr="00DC410E">
        <w:rPr>
          <w:color w:val="231F20"/>
        </w:rPr>
        <w:t>можно</w:t>
      </w:r>
      <w:r w:rsidRPr="00DC410E">
        <w:rPr>
          <w:color w:val="231F20"/>
          <w:spacing w:val="40"/>
        </w:rPr>
        <w:t xml:space="preserve"> </w:t>
      </w:r>
      <w:r w:rsidRPr="00DC410E">
        <w:rPr>
          <w:color w:val="231F20"/>
          <w:spacing w:val="1"/>
        </w:rPr>
        <w:t>разработать</w:t>
      </w:r>
      <w:r w:rsidRPr="00DC410E">
        <w:rPr>
          <w:color w:val="231F20"/>
          <w:spacing w:val="40"/>
        </w:rPr>
        <w:t xml:space="preserve"> </w:t>
      </w:r>
      <w:r w:rsidRPr="00DC410E">
        <w:rPr>
          <w:color w:val="231F20"/>
          <w:spacing w:val="1"/>
        </w:rPr>
        <w:t>горизонтальную</w:t>
      </w:r>
      <w:r w:rsidRPr="00DC410E">
        <w:rPr>
          <w:color w:val="231F20"/>
          <w:spacing w:val="40"/>
        </w:rPr>
        <w:t xml:space="preserve"> </w:t>
      </w:r>
      <w:r w:rsidRPr="00DC410E">
        <w:rPr>
          <w:color w:val="231F20"/>
          <w:spacing w:val="-2"/>
        </w:rPr>
        <w:t>карьеру.</w:t>
      </w:r>
      <w:r w:rsidRPr="00DC410E">
        <w:rPr>
          <w:color w:val="231F20"/>
          <w:spacing w:val="40"/>
        </w:rPr>
        <w:t xml:space="preserve"> </w:t>
      </w:r>
      <w:r w:rsidRPr="00DC410E">
        <w:rPr>
          <w:color w:val="231F20"/>
          <w:spacing w:val="1"/>
        </w:rPr>
        <w:t>Например,</w:t>
      </w:r>
      <w:r w:rsidRPr="00DC410E">
        <w:rPr>
          <w:color w:val="231F20"/>
          <w:spacing w:val="44"/>
        </w:rPr>
        <w:t xml:space="preserve"> </w:t>
      </w:r>
      <w:r w:rsidRPr="00DC410E">
        <w:rPr>
          <w:color w:val="231F20"/>
          <w:spacing w:val="1"/>
        </w:rPr>
        <w:t>вместо</w:t>
      </w:r>
      <w:r w:rsidRPr="00DC410E">
        <w:rPr>
          <w:color w:val="231F20"/>
          <w:spacing w:val="-2"/>
        </w:rPr>
        <w:t xml:space="preserve"> </w:t>
      </w:r>
      <w:r w:rsidRPr="00DC410E">
        <w:rPr>
          <w:color w:val="231F20"/>
          <w:spacing w:val="1"/>
        </w:rPr>
        <w:t>структуры</w:t>
      </w:r>
      <w:r w:rsidRPr="00DC410E">
        <w:rPr>
          <w:color w:val="231F20"/>
          <w:spacing w:val="-2"/>
        </w:rPr>
        <w:t xml:space="preserve"> </w:t>
      </w:r>
      <w:r w:rsidRPr="00DC410E">
        <w:rPr>
          <w:color w:val="231F20"/>
        </w:rPr>
        <w:t>«продавец</w:t>
      </w:r>
      <w:r w:rsidRPr="00DC410E">
        <w:rPr>
          <w:color w:val="231F20"/>
          <w:spacing w:val="-2"/>
        </w:rPr>
        <w:t xml:space="preserve"> </w:t>
      </w:r>
      <w:r w:rsidRPr="00DC410E">
        <w:rPr>
          <w:color w:val="231F20"/>
        </w:rPr>
        <w:t>–</w:t>
      </w:r>
      <w:r w:rsidRPr="00DC410E">
        <w:rPr>
          <w:color w:val="231F20"/>
          <w:spacing w:val="-2"/>
        </w:rPr>
        <w:t xml:space="preserve"> </w:t>
      </w:r>
      <w:r w:rsidRPr="00DC410E">
        <w:rPr>
          <w:color w:val="231F20"/>
          <w:spacing w:val="-1"/>
        </w:rPr>
        <w:t>руководитель</w:t>
      </w:r>
      <w:r w:rsidRPr="00DC410E">
        <w:rPr>
          <w:color w:val="231F20"/>
          <w:spacing w:val="-2"/>
        </w:rPr>
        <w:t xml:space="preserve"> </w:t>
      </w:r>
      <w:r w:rsidRPr="00DC410E">
        <w:rPr>
          <w:color w:val="231F20"/>
        </w:rPr>
        <w:t>отдела»</w:t>
      </w:r>
      <w:r w:rsidRPr="00DC410E">
        <w:rPr>
          <w:color w:val="231F20"/>
          <w:spacing w:val="-2"/>
        </w:rPr>
        <w:t xml:space="preserve"> </w:t>
      </w:r>
      <w:r w:rsidRPr="00DC410E">
        <w:rPr>
          <w:color w:val="231F20"/>
        </w:rPr>
        <w:t>создать</w:t>
      </w:r>
      <w:r w:rsidRPr="00DC410E">
        <w:rPr>
          <w:color w:val="231F20"/>
          <w:spacing w:val="-2"/>
        </w:rPr>
        <w:t xml:space="preserve"> </w:t>
      </w:r>
      <w:r w:rsidRPr="00DC410E">
        <w:rPr>
          <w:color w:val="231F20"/>
        </w:rPr>
        <w:t>карь</w:t>
      </w:r>
      <w:r w:rsidRPr="00DC410E">
        <w:rPr>
          <w:color w:val="231F20"/>
          <w:spacing w:val="1"/>
        </w:rPr>
        <w:t>ерную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  <w:spacing w:val="2"/>
        </w:rPr>
        <w:t>лестницу: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</w:rPr>
        <w:t>«продавец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</w:rPr>
        <w:t>–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  <w:spacing w:val="2"/>
        </w:rPr>
        <w:t>старший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</w:rPr>
        <w:t>продавец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</w:rPr>
        <w:t>–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</w:rPr>
        <w:t>продавец-кон</w:t>
      </w:r>
      <w:r w:rsidRPr="00DC410E">
        <w:rPr>
          <w:color w:val="231F20"/>
          <w:spacing w:val="-1"/>
        </w:rPr>
        <w:t>сультант</w:t>
      </w:r>
      <w:r w:rsidRPr="00DC410E">
        <w:rPr>
          <w:color w:val="231F20"/>
          <w:spacing w:val="4"/>
        </w:rPr>
        <w:t xml:space="preserve"> </w:t>
      </w:r>
      <w:r w:rsidRPr="00DC410E">
        <w:rPr>
          <w:color w:val="231F20"/>
        </w:rPr>
        <w:t>–</w:t>
      </w:r>
      <w:r w:rsidRPr="00DC410E">
        <w:rPr>
          <w:color w:val="231F20"/>
          <w:spacing w:val="4"/>
        </w:rPr>
        <w:t xml:space="preserve"> </w:t>
      </w:r>
      <w:r w:rsidRPr="00DC410E">
        <w:rPr>
          <w:color w:val="231F20"/>
          <w:spacing w:val="-1"/>
        </w:rPr>
        <w:t>руководитель</w:t>
      </w:r>
      <w:r w:rsidRPr="00DC410E">
        <w:rPr>
          <w:color w:val="231F20"/>
          <w:spacing w:val="4"/>
        </w:rPr>
        <w:t xml:space="preserve"> </w:t>
      </w:r>
      <w:r w:rsidRPr="00DC410E">
        <w:rPr>
          <w:color w:val="231F20"/>
        </w:rPr>
        <w:t>отдела»</w:t>
      </w:r>
    </w:p>
    <w:p w:rsidR="00543515" w:rsidRPr="00DC410E" w:rsidRDefault="00543515" w:rsidP="00DC410E">
      <w:pPr>
        <w:pStyle w:val="a3"/>
        <w:tabs>
          <w:tab w:val="left" w:pos="657"/>
        </w:tabs>
        <w:kinsoku w:val="0"/>
        <w:overflowPunct w:val="0"/>
        <w:spacing w:before="42" w:line="246" w:lineRule="auto"/>
        <w:ind w:left="276" w:right="118" w:firstLine="0"/>
        <w:jc w:val="both"/>
        <w:rPr>
          <w:color w:val="000000"/>
        </w:rPr>
      </w:pPr>
      <w:r w:rsidRPr="00DC410E">
        <w:rPr>
          <w:color w:val="231F20"/>
          <w:spacing w:val="-3"/>
        </w:rPr>
        <w:t>Однако</w:t>
      </w:r>
      <w:r w:rsidRPr="00DC410E">
        <w:rPr>
          <w:color w:val="231F20"/>
          <w:spacing w:val="40"/>
        </w:rPr>
        <w:t xml:space="preserve"> </w:t>
      </w:r>
      <w:r w:rsidRPr="00DC410E">
        <w:rPr>
          <w:color w:val="231F20"/>
          <w:spacing w:val="-1"/>
        </w:rPr>
        <w:t>проблемы</w:t>
      </w:r>
      <w:r w:rsidRPr="00DC410E">
        <w:rPr>
          <w:color w:val="231F20"/>
          <w:spacing w:val="40"/>
        </w:rPr>
        <w:t xml:space="preserve"> </w:t>
      </w:r>
      <w:r w:rsidRPr="00DC410E">
        <w:rPr>
          <w:color w:val="231F20"/>
          <w:spacing w:val="-2"/>
        </w:rPr>
        <w:t>возможны</w:t>
      </w:r>
      <w:r w:rsidRPr="00DC410E">
        <w:rPr>
          <w:color w:val="231F20"/>
          <w:spacing w:val="40"/>
        </w:rPr>
        <w:t xml:space="preserve"> </w:t>
      </w:r>
      <w:r w:rsidRPr="00DC410E">
        <w:rPr>
          <w:color w:val="231F20"/>
        </w:rPr>
        <w:t>и</w:t>
      </w:r>
      <w:r w:rsidRPr="00DC410E">
        <w:rPr>
          <w:color w:val="231F20"/>
          <w:spacing w:val="41"/>
        </w:rPr>
        <w:t xml:space="preserve"> </w:t>
      </w:r>
      <w:r w:rsidRPr="00DC410E">
        <w:rPr>
          <w:color w:val="231F20"/>
        </w:rPr>
        <w:t>в</w:t>
      </w:r>
      <w:r w:rsidRPr="00DC410E">
        <w:rPr>
          <w:color w:val="231F20"/>
          <w:spacing w:val="40"/>
        </w:rPr>
        <w:t xml:space="preserve"> </w:t>
      </w:r>
      <w:r w:rsidRPr="00DC410E">
        <w:rPr>
          <w:color w:val="231F20"/>
          <w:spacing w:val="-1"/>
        </w:rPr>
        <w:t>тех</w:t>
      </w:r>
      <w:r w:rsidRPr="00DC410E">
        <w:rPr>
          <w:color w:val="231F20"/>
          <w:spacing w:val="40"/>
        </w:rPr>
        <w:t xml:space="preserve"> </w:t>
      </w:r>
      <w:r w:rsidRPr="00DC410E">
        <w:rPr>
          <w:color w:val="231F20"/>
          <w:spacing w:val="-2"/>
        </w:rPr>
        <w:t>компаниях,</w:t>
      </w:r>
      <w:r w:rsidRPr="00DC410E">
        <w:rPr>
          <w:color w:val="231F20"/>
          <w:spacing w:val="40"/>
        </w:rPr>
        <w:t xml:space="preserve"> </w:t>
      </w:r>
      <w:r w:rsidRPr="00DC410E">
        <w:rPr>
          <w:color w:val="231F20"/>
          <w:spacing w:val="-3"/>
        </w:rPr>
        <w:t>которые</w:t>
      </w:r>
      <w:r w:rsidRPr="00DC410E">
        <w:rPr>
          <w:color w:val="231F20"/>
          <w:spacing w:val="40"/>
        </w:rPr>
        <w:t xml:space="preserve"> </w:t>
      </w:r>
      <w:r w:rsidRPr="00DC410E">
        <w:rPr>
          <w:color w:val="231F20"/>
        </w:rPr>
        <w:t>за-</w:t>
      </w:r>
      <w:r w:rsidRPr="00DC410E">
        <w:rPr>
          <w:color w:val="231F20"/>
          <w:spacing w:val="31"/>
        </w:rPr>
        <w:t xml:space="preserve"> </w:t>
      </w:r>
      <w:r w:rsidRPr="00DC410E">
        <w:rPr>
          <w:color w:val="231F20"/>
          <w:spacing w:val="-1"/>
        </w:rPr>
        <w:t>нимаются</w:t>
      </w:r>
      <w:r w:rsidRPr="00DC410E">
        <w:rPr>
          <w:color w:val="231F20"/>
          <w:spacing w:val="24"/>
        </w:rPr>
        <w:t xml:space="preserve"> </w:t>
      </w:r>
      <w:r w:rsidRPr="00DC410E">
        <w:rPr>
          <w:color w:val="231F20"/>
          <w:spacing w:val="-1"/>
        </w:rPr>
        <w:t>планированием</w:t>
      </w:r>
      <w:r w:rsidRPr="00DC410E">
        <w:rPr>
          <w:color w:val="231F20"/>
          <w:spacing w:val="24"/>
        </w:rPr>
        <w:t xml:space="preserve"> </w:t>
      </w:r>
      <w:r w:rsidRPr="00DC410E">
        <w:rPr>
          <w:color w:val="231F20"/>
          <w:spacing w:val="-1"/>
        </w:rPr>
        <w:t>карьеры</w:t>
      </w:r>
      <w:r w:rsidRPr="00DC410E">
        <w:rPr>
          <w:color w:val="231F20"/>
          <w:spacing w:val="24"/>
        </w:rPr>
        <w:t xml:space="preserve"> </w:t>
      </w:r>
      <w:r w:rsidRPr="00DC410E">
        <w:rPr>
          <w:color w:val="231F20"/>
          <w:spacing w:val="-1"/>
        </w:rPr>
        <w:t>своего</w:t>
      </w:r>
      <w:r w:rsidRPr="00DC410E">
        <w:rPr>
          <w:color w:val="231F20"/>
          <w:spacing w:val="24"/>
        </w:rPr>
        <w:t xml:space="preserve"> </w:t>
      </w:r>
      <w:r w:rsidRPr="00DC410E">
        <w:rPr>
          <w:color w:val="231F20"/>
        </w:rPr>
        <w:t>персонала.</w:t>
      </w:r>
      <w:r w:rsidRPr="00DC410E">
        <w:rPr>
          <w:color w:val="231F20"/>
          <w:spacing w:val="24"/>
        </w:rPr>
        <w:t xml:space="preserve"> </w:t>
      </w:r>
      <w:r w:rsidRPr="00DC410E">
        <w:rPr>
          <w:color w:val="231F20"/>
          <w:spacing w:val="-1"/>
        </w:rPr>
        <w:t>Например,</w:t>
      </w:r>
      <w:r w:rsidRPr="00DC410E">
        <w:rPr>
          <w:color w:val="231F20"/>
          <w:spacing w:val="24"/>
        </w:rPr>
        <w:t xml:space="preserve"> </w:t>
      </w:r>
      <w:r w:rsidRPr="00DC410E">
        <w:rPr>
          <w:color w:val="231F20"/>
        </w:rPr>
        <w:t>в</w:t>
      </w:r>
      <w:r w:rsidRPr="00DC410E">
        <w:rPr>
          <w:color w:val="231F20"/>
          <w:spacing w:val="51"/>
        </w:rPr>
        <w:t xml:space="preserve"> </w:t>
      </w:r>
      <w:r w:rsidRPr="00DC410E">
        <w:rPr>
          <w:color w:val="231F20"/>
          <w:spacing w:val="-3"/>
        </w:rPr>
        <w:t>компании</w:t>
      </w:r>
      <w:r w:rsidRPr="00DC410E">
        <w:rPr>
          <w:color w:val="231F20"/>
          <w:spacing w:val="24"/>
        </w:rPr>
        <w:t xml:space="preserve"> </w:t>
      </w:r>
      <w:r w:rsidRPr="00DC410E">
        <w:rPr>
          <w:color w:val="231F20"/>
          <w:spacing w:val="-1"/>
        </w:rPr>
        <w:t>появился</w:t>
      </w:r>
      <w:r w:rsidRPr="00DC410E">
        <w:rPr>
          <w:color w:val="231F20"/>
          <w:spacing w:val="24"/>
        </w:rPr>
        <w:t xml:space="preserve"> </w:t>
      </w:r>
      <w:r w:rsidRPr="00DC410E">
        <w:rPr>
          <w:color w:val="231F20"/>
          <w:spacing w:val="-1"/>
        </w:rPr>
        <w:t>незапланированный</w:t>
      </w:r>
      <w:r w:rsidRPr="00DC410E">
        <w:rPr>
          <w:color w:val="231F20"/>
          <w:spacing w:val="24"/>
        </w:rPr>
        <w:t xml:space="preserve"> </w:t>
      </w:r>
      <w:r w:rsidRPr="00DC410E">
        <w:rPr>
          <w:color w:val="231F20"/>
        </w:rPr>
        <w:t>лидер.</w:t>
      </w:r>
      <w:r w:rsidRPr="00DC410E">
        <w:rPr>
          <w:color w:val="231F20"/>
          <w:spacing w:val="24"/>
        </w:rPr>
        <w:t xml:space="preserve"> </w:t>
      </w:r>
      <w:r w:rsidRPr="00DC410E">
        <w:rPr>
          <w:color w:val="231F20"/>
        </w:rPr>
        <w:t>В</w:t>
      </w:r>
      <w:r w:rsidRPr="00DC410E">
        <w:rPr>
          <w:color w:val="231F20"/>
          <w:spacing w:val="24"/>
        </w:rPr>
        <w:t xml:space="preserve"> </w:t>
      </w:r>
      <w:r w:rsidRPr="00DC410E">
        <w:rPr>
          <w:color w:val="231F20"/>
          <w:spacing w:val="-2"/>
        </w:rPr>
        <w:t>этом</w:t>
      </w:r>
      <w:r w:rsidRPr="00DC410E">
        <w:rPr>
          <w:color w:val="231F20"/>
          <w:spacing w:val="24"/>
        </w:rPr>
        <w:t xml:space="preserve"> </w:t>
      </w:r>
      <w:r w:rsidRPr="00DC410E">
        <w:rPr>
          <w:color w:val="231F20"/>
        </w:rPr>
        <w:t>случае</w:t>
      </w:r>
      <w:r w:rsidRPr="00DC410E">
        <w:rPr>
          <w:color w:val="231F20"/>
          <w:spacing w:val="24"/>
        </w:rPr>
        <w:t xml:space="preserve"> </w:t>
      </w:r>
      <w:r w:rsidRPr="00DC410E">
        <w:rPr>
          <w:color w:val="231F20"/>
        </w:rPr>
        <w:t>ему</w:t>
      </w:r>
      <w:r w:rsidRPr="00DC410E">
        <w:rPr>
          <w:color w:val="231F20"/>
          <w:spacing w:val="47"/>
        </w:rPr>
        <w:t xml:space="preserve"> </w:t>
      </w:r>
      <w:r w:rsidRPr="00DC410E">
        <w:rPr>
          <w:color w:val="231F20"/>
          <w:spacing w:val="-2"/>
        </w:rPr>
        <w:t>можно</w:t>
      </w:r>
      <w:r w:rsidRPr="00DC410E">
        <w:rPr>
          <w:color w:val="231F20"/>
          <w:spacing w:val="-12"/>
        </w:rPr>
        <w:t xml:space="preserve"> </w:t>
      </w:r>
      <w:r w:rsidRPr="00DC410E">
        <w:rPr>
          <w:color w:val="231F20"/>
          <w:spacing w:val="-1"/>
        </w:rPr>
        <w:t>поручить</w:t>
      </w:r>
      <w:r w:rsidRPr="00DC410E">
        <w:rPr>
          <w:color w:val="231F20"/>
          <w:spacing w:val="-12"/>
        </w:rPr>
        <w:t xml:space="preserve"> </w:t>
      </w:r>
      <w:r w:rsidRPr="00DC410E">
        <w:rPr>
          <w:color w:val="231F20"/>
          <w:spacing w:val="-1"/>
        </w:rPr>
        <w:t>развивать</w:t>
      </w:r>
      <w:r w:rsidRPr="00DC410E">
        <w:rPr>
          <w:color w:val="231F20"/>
          <w:spacing w:val="-12"/>
        </w:rPr>
        <w:t xml:space="preserve"> </w:t>
      </w:r>
      <w:r w:rsidRPr="00DC410E">
        <w:rPr>
          <w:color w:val="231F20"/>
        </w:rPr>
        <w:t>новое</w:t>
      </w:r>
      <w:r w:rsidRPr="00DC410E">
        <w:rPr>
          <w:color w:val="231F20"/>
          <w:spacing w:val="-12"/>
        </w:rPr>
        <w:t xml:space="preserve"> </w:t>
      </w:r>
      <w:r w:rsidRPr="00DC410E">
        <w:rPr>
          <w:color w:val="231F20"/>
          <w:spacing w:val="-1"/>
        </w:rPr>
        <w:t>направление</w:t>
      </w:r>
      <w:r w:rsidRPr="00DC410E">
        <w:rPr>
          <w:color w:val="231F20"/>
          <w:spacing w:val="-12"/>
        </w:rPr>
        <w:t xml:space="preserve"> </w:t>
      </w:r>
      <w:r w:rsidRPr="00DC410E">
        <w:rPr>
          <w:color w:val="231F20"/>
        </w:rPr>
        <w:t>деятельности</w:t>
      </w:r>
      <w:r w:rsidRPr="00DC410E">
        <w:rPr>
          <w:color w:val="231F20"/>
          <w:spacing w:val="-12"/>
        </w:rPr>
        <w:t xml:space="preserve"> </w:t>
      </w:r>
      <w:r w:rsidRPr="00DC410E">
        <w:rPr>
          <w:color w:val="231F20"/>
          <w:spacing w:val="-1"/>
        </w:rPr>
        <w:t>фирмы,</w:t>
      </w:r>
      <w:r w:rsidRPr="00DC410E">
        <w:rPr>
          <w:color w:val="231F20"/>
          <w:spacing w:val="43"/>
        </w:rPr>
        <w:t xml:space="preserve"> </w:t>
      </w:r>
      <w:r w:rsidRPr="00DC410E">
        <w:rPr>
          <w:color w:val="231F20"/>
          <w:spacing w:val="-2"/>
        </w:rPr>
        <w:t>работу</w:t>
      </w:r>
      <w:r w:rsidRPr="00DC410E">
        <w:rPr>
          <w:color w:val="231F20"/>
        </w:rPr>
        <w:t xml:space="preserve"> с </w:t>
      </w:r>
      <w:r w:rsidRPr="00DC410E">
        <w:rPr>
          <w:color w:val="231F20"/>
          <w:spacing w:val="-1"/>
        </w:rPr>
        <w:t>новой</w:t>
      </w:r>
      <w:r w:rsidRPr="00DC410E">
        <w:rPr>
          <w:color w:val="231F20"/>
        </w:rPr>
        <w:t xml:space="preserve"> </w:t>
      </w:r>
      <w:r w:rsidRPr="00DC410E">
        <w:rPr>
          <w:color w:val="231F20"/>
          <w:spacing w:val="-1"/>
        </w:rPr>
        <w:t>группой</w:t>
      </w:r>
      <w:r w:rsidRPr="00DC410E">
        <w:rPr>
          <w:color w:val="231F20"/>
        </w:rPr>
        <w:t xml:space="preserve"> </w:t>
      </w:r>
      <w:r w:rsidRPr="00DC410E">
        <w:rPr>
          <w:color w:val="231F20"/>
          <w:spacing w:val="-1"/>
        </w:rPr>
        <w:t>товаров,</w:t>
      </w:r>
      <w:r w:rsidRPr="00DC410E">
        <w:rPr>
          <w:color w:val="231F20"/>
        </w:rPr>
        <w:t xml:space="preserve"> </w:t>
      </w:r>
      <w:r w:rsidRPr="00DC410E">
        <w:rPr>
          <w:color w:val="231F20"/>
          <w:spacing w:val="-2"/>
        </w:rPr>
        <w:t>возглавить</w:t>
      </w:r>
      <w:r w:rsidRPr="00DC410E">
        <w:rPr>
          <w:color w:val="231F20"/>
        </w:rPr>
        <w:t xml:space="preserve"> </w:t>
      </w:r>
      <w:r w:rsidRPr="00DC410E">
        <w:rPr>
          <w:color w:val="231F20"/>
          <w:spacing w:val="-1"/>
        </w:rPr>
        <w:t>дочернюю</w:t>
      </w:r>
      <w:r w:rsidRPr="00DC410E">
        <w:rPr>
          <w:color w:val="231F20"/>
        </w:rPr>
        <w:t xml:space="preserve"> </w:t>
      </w:r>
      <w:r w:rsidRPr="00DC410E">
        <w:rPr>
          <w:color w:val="231F20"/>
          <w:spacing w:val="-4"/>
        </w:rPr>
        <w:t>структуру.</w:t>
      </w:r>
    </w:p>
    <w:p w:rsidR="00543515" w:rsidRDefault="00543515" w:rsidP="00DC410E">
      <w:pPr>
        <w:pStyle w:val="a3"/>
        <w:numPr>
          <w:ilvl w:val="0"/>
          <w:numId w:val="19"/>
        </w:numPr>
        <w:tabs>
          <w:tab w:val="left" w:pos="718"/>
        </w:tabs>
        <w:kinsoku w:val="0"/>
        <w:overflowPunct w:val="0"/>
        <w:jc w:val="both"/>
        <w:rPr>
          <w:color w:val="000000"/>
        </w:rPr>
      </w:pPr>
      <w:r>
        <w:rPr>
          <w:i/>
          <w:iCs/>
          <w:color w:val="231F20"/>
        </w:rPr>
        <w:t xml:space="preserve">Риски при </w:t>
      </w:r>
      <w:r>
        <w:rPr>
          <w:i/>
          <w:iCs/>
          <w:color w:val="231F20"/>
          <w:spacing w:val="-1"/>
        </w:rPr>
        <w:t>работе</w:t>
      </w:r>
      <w:r>
        <w:rPr>
          <w:i/>
          <w:iCs/>
          <w:color w:val="231F20"/>
        </w:rPr>
        <w:t xml:space="preserve"> с </w:t>
      </w:r>
      <w:r>
        <w:rPr>
          <w:i/>
          <w:iCs/>
          <w:color w:val="231F20"/>
          <w:spacing w:val="-2"/>
        </w:rPr>
        <w:t>персоналом</w:t>
      </w:r>
      <w:r>
        <w:rPr>
          <w:i/>
          <w:iCs/>
          <w:color w:val="231F20"/>
        </w:rPr>
        <w:t xml:space="preserve"> на </w:t>
      </w:r>
      <w:r>
        <w:rPr>
          <w:i/>
          <w:iCs/>
          <w:color w:val="231F20"/>
          <w:spacing w:val="-2"/>
        </w:rPr>
        <w:t>выходе</w:t>
      </w:r>
      <w:r>
        <w:rPr>
          <w:i/>
          <w:iCs/>
          <w:color w:val="231F20"/>
        </w:rPr>
        <w:t xml:space="preserve"> из организации</w:t>
      </w:r>
    </w:p>
    <w:p w:rsidR="00543515" w:rsidRDefault="00543515" w:rsidP="00DC410E">
      <w:pPr>
        <w:pStyle w:val="a3"/>
        <w:kinsoku w:val="0"/>
        <w:overflowPunct w:val="0"/>
        <w:spacing w:before="7"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Процедура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выхода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сотрудников</w:t>
      </w:r>
      <w:r>
        <w:rPr>
          <w:color w:val="231F20"/>
        </w:rPr>
        <w:t xml:space="preserve"> из </w:t>
      </w:r>
      <w:r>
        <w:rPr>
          <w:color w:val="231F20"/>
          <w:spacing w:val="-3"/>
        </w:rPr>
        <w:t>компании</w:t>
      </w:r>
      <w:r>
        <w:rPr>
          <w:color w:val="231F20"/>
        </w:rPr>
        <w:t xml:space="preserve"> прописана в </w:t>
      </w:r>
      <w:r>
        <w:rPr>
          <w:color w:val="231F20"/>
          <w:spacing w:val="-6"/>
        </w:rPr>
        <w:t>КзоТ,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4"/>
        </w:rPr>
        <w:t>однако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«подводные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камни»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встречаются</w:t>
      </w:r>
      <w:r>
        <w:rPr>
          <w:color w:val="231F20"/>
        </w:rPr>
        <w:t xml:space="preserve"> и здесь.</w:t>
      </w:r>
    </w:p>
    <w:p w:rsidR="00543515" w:rsidRDefault="00543515" w:rsidP="00DC410E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</w:rPr>
        <w:t>При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некорректной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процедуре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увольнения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возможен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мораль-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ный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ущерб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фирме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виде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антирекламы,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финансовый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ущерб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случае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обращения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обиженного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сотрудника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5"/>
        </w:rPr>
        <w:t>суд.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юристы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реко-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мендуют</w:t>
      </w:r>
      <w:r>
        <w:rPr>
          <w:color w:val="231F20"/>
        </w:rPr>
        <w:t xml:space="preserve"> не </w:t>
      </w:r>
      <w:r>
        <w:rPr>
          <w:color w:val="231F20"/>
          <w:spacing w:val="-2"/>
        </w:rPr>
        <w:t>доводить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трудовые</w:t>
      </w:r>
      <w:r>
        <w:rPr>
          <w:color w:val="231F20"/>
        </w:rPr>
        <w:t xml:space="preserve"> споры до </w:t>
      </w:r>
      <w:r>
        <w:rPr>
          <w:color w:val="231F20"/>
          <w:spacing w:val="-5"/>
        </w:rPr>
        <w:t>суда</w:t>
      </w:r>
    </w:p>
    <w:p w:rsidR="00543515" w:rsidRDefault="00543515">
      <w:pPr>
        <w:pStyle w:val="a3"/>
        <w:kinsoku w:val="0"/>
        <w:overflowPunct w:val="0"/>
        <w:spacing w:line="246" w:lineRule="auto"/>
        <w:ind w:right="117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случае,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1"/>
        </w:rPr>
        <w:t>если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сотрудник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больше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нужен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своей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фирме,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порекомендовать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следующие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социальные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мероприятия,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умень-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 xml:space="preserve">шающие </w:t>
      </w:r>
      <w:r>
        <w:rPr>
          <w:color w:val="231F20"/>
          <w:spacing w:val="-1"/>
        </w:rPr>
        <w:t>права</w:t>
      </w:r>
      <w:r>
        <w:rPr>
          <w:color w:val="231F20"/>
        </w:rPr>
        <w:t xml:space="preserve"> персонала, </w:t>
      </w:r>
      <w:r>
        <w:rPr>
          <w:color w:val="231F20"/>
          <w:spacing w:val="-1"/>
        </w:rPr>
        <w:t>гарантированные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КзоТ:</w:t>
      </w:r>
    </w:p>
    <w:p w:rsidR="00543515" w:rsidRDefault="00543515">
      <w:pPr>
        <w:pStyle w:val="a3"/>
        <w:numPr>
          <w:ilvl w:val="0"/>
          <w:numId w:val="16"/>
        </w:numPr>
        <w:tabs>
          <w:tab w:val="left" w:pos="622"/>
        </w:tabs>
        <w:kinsoku w:val="0"/>
        <w:overflowPunct w:val="0"/>
        <w:ind w:firstLine="397"/>
        <w:rPr>
          <w:color w:val="000000"/>
        </w:rPr>
      </w:pPr>
      <w:r>
        <w:rPr>
          <w:color w:val="231F20"/>
          <w:spacing w:val="-2"/>
        </w:rPr>
        <w:t>провести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увольняемыми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беседу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по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ситуации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на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рынке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5"/>
        </w:rPr>
        <w:t>труда;</w:t>
      </w:r>
    </w:p>
    <w:p w:rsidR="00543515" w:rsidRDefault="00543515">
      <w:pPr>
        <w:pStyle w:val="a3"/>
        <w:numPr>
          <w:ilvl w:val="0"/>
          <w:numId w:val="16"/>
        </w:numPr>
        <w:tabs>
          <w:tab w:val="left" w:pos="626"/>
        </w:tabs>
        <w:kinsoku w:val="0"/>
        <w:overflowPunct w:val="0"/>
        <w:spacing w:before="7"/>
        <w:ind w:left="625" w:hanging="128"/>
        <w:rPr>
          <w:color w:val="000000"/>
        </w:rPr>
      </w:pPr>
      <w:r>
        <w:rPr>
          <w:color w:val="231F20"/>
          <w:spacing w:val="-2"/>
        </w:rPr>
        <w:t>помочь</w:t>
      </w:r>
      <w:r>
        <w:rPr>
          <w:color w:val="231F20"/>
        </w:rPr>
        <w:t xml:space="preserve"> составить </w:t>
      </w:r>
      <w:r>
        <w:rPr>
          <w:color w:val="231F20"/>
          <w:spacing w:val="-1"/>
        </w:rPr>
        <w:t>резюме;</w:t>
      </w:r>
    </w:p>
    <w:p w:rsidR="00543515" w:rsidRDefault="00543515">
      <w:pPr>
        <w:pStyle w:val="a3"/>
        <w:numPr>
          <w:ilvl w:val="0"/>
          <w:numId w:val="16"/>
        </w:numPr>
        <w:tabs>
          <w:tab w:val="left" w:pos="617"/>
        </w:tabs>
        <w:kinsoku w:val="0"/>
        <w:overflowPunct w:val="0"/>
        <w:spacing w:before="7"/>
        <w:ind w:left="616" w:hanging="119"/>
        <w:rPr>
          <w:color w:val="000000"/>
        </w:rPr>
      </w:pPr>
      <w:r>
        <w:rPr>
          <w:color w:val="231F20"/>
          <w:spacing w:val="-5"/>
        </w:rPr>
        <w:t>предоставить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список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рекрутов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служб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персонала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других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фирм;</w:t>
      </w:r>
    </w:p>
    <w:p w:rsidR="00543515" w:rsidRDefault="00543515">
      <w:pPr>
        <w:pStyle w:val="a3"/>
        <w:numPr>
          <w:ilvl w:val="0"/>
          <w:numId w:val="16"/>
        </w:numPr>
        <w:tabs>
          <w:tab w:val="left" w:pos="638"/>
        </w:tabs>
        <w:kinsoku w:val="0"/>
        <w:overflowPunct w:val="0"/>
        <w:spacing w:before="7" w:line="246" w:lineRule="auto"/>
        <w:ind w:right="118" w:firstLine="397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зависимости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финансовых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возможностей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3"/>
        </w:rPr>
        <w:t>компании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пред-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lastRenderedPageBreak/>
        <w:t>ложить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сотруднику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обучение</w:t>
      </w:r>
      <w:r>
        <w:rPr>
          <w:color w:val="231F20"/>
        </w:rPr>
        <w:t xml:space="preserve"> для повышения своей </w:t>
      </w:r>
      <w:r>
        <w:rPr>
          <w:color w:val="231F20"/>
          <w:spacing w:val="-1"/>
        </w:rPr>
        <w:t>конкурентоспо-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собности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либо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выплатить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выходное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пособие,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размеру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превыша-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 xml:space="preserve">ющее </w:t>
      </w:r>
      <w:r>
        <w:rPr>
          <w:color w:val="231F20"/>
          <w:spacing w:val="-5"/>
        </w:rPr>
        <w:t>сумму,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положенную</w:t>
      </w:r>
      <w:r>
        <w:rPr>
          <w:color w:val="231F20"/>
        </w:rPr>
        <w:t xml:space="preserve"> по </w:t>
      </w:r>
      <w:r>
        <w:rPr>
          <w:color w:val="231F20"/>
          <w:spacing w:val="-6"/>
        </w:rPr>
        <w:t>КзоТ.</w:t>
      </w:r>
    </w:p>
    <w:p w:rsidR="00DC410E" w:rsidRDefault="00543515" w:rsidP="00B82F26">
      <w:pPr>
        <w:pStyle w:val="a3"/>
        <w:kinsoku w:val="0"/>
        <w:overflowPunct w:val="0"/>
        <w:spacing w:line="246" w:lineRule="auto"/>
        <w:ind w:right="119"/>
        <w:jc w:val="both"/>
        <w:rPr>
          <w:color w:val="231F20"/>
          <w:spacing w:val="-3"/>
        </w:rPr>
      </w:pPr>
      <w:r>
        <w:rPr>
          <w:color w:val="231F20"/>
          <w:spacing w:val="-3"/>
        </w:rPr>
        <w:t>Управление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1"/>
        </w:rPr>
        <w:t>формированием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персонала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1"/>
        </w:rPr>
        <w:t>предполагает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1"/>
        </w:rPr>
        <w:t>опреде-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ление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каждой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должности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перечня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профессионально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значимых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личностных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качеств,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3"/>
        </w:rPr>
        <w:t>необходимых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3"/>
        </w:rPr>
        <w:t>только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эффективной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работы,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обеспечения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безопасности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методов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проверки.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практике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ряда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организаций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наряду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традиционными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методами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отбора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(анализ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заявительных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документов,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собеседования,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рекомендации)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используют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психологическое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тести</w:t>
      </w:r>
      <w:r>
        <w:rPr>
          <w:color w:val="231F20"/>
          <w:spacing w:val="-1"/>
        </w:rPr>
        <w:t>рование,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1"/>
        </w:rPr>
        <w:t>тесты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«честность»,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выявление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вредных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привычек,</w:t>
      </w:r>
      <w:r w:rsidR="00B82F26">
        <w:rPr>
          <w:color w:val="231F20"/>
        </w:rPr>
        <w:t xml:space="preserve"> </w:t>
      </w:r>
      <w:r>
        <w:rPr>
          <w:color w:val="231F20"/>
          <w:spacing w:val="-1"/>
        </w:rPr>
        <w:t>«детектор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лжи»,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графологический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анализ,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3"/>
        </w:rPr>
        <w:t>метод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«мозговых</w:t>
      </w:r>
      <w:r>
        <w:rPr>
          <w:color w:val="231F20"/>
          <w:spacing w:val="29"/>
        </w:rPr>
        <w:t xml:space="preserve"> </w:t>
      </w:r>
      <w:r w:rsidR="00B82F26">
        <w:rPr>
          <w:color w:val="231F20"/>
          <w:spacing w:val="-1"/>
        </w:rPr>
        <w:t>пред</w:t>
      </w:r>
      <w:r>
        <w:rPr>
          <w:color w:val="231F20"/>
          <w:spacing w:val="-1"/>
        </w:rPr>
        <w:t>почтений»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другие.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стадии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найма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заключении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3"/>
        </w:rPr>
        <w:t>трудового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договора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ряде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стран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предусматриваются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3"/>
        </w:rPr>
        <w:t>только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пункты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9"/>
        </w:rPr>
        <w:t xml:space="preserve"> </w:t>
      </w:r>
      <w:r w:rsidR="00B82F26">
        <w:rPr>
          <w:color w:val="231F20"/>
        </w:rPr>
        <w:t>хра</w:t>
      </w:r>
      <w:r>
        <w:rPr>
          <w:color w:val="231F20"/>
        </w:rPr>
        <w:t>нении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тайны,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меры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защите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конкуренции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1"/>
        </w:rPr>
        <w:t>после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окончания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действий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договора.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Неразглашение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тайн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верность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предприятию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становится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одним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правил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3"/>
        </w:rPr>
        <w:t>трудового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распорядка,</w:t>
      </w:r>
      <w:r>
        <w:rPr>
          <w:color w:val="231F20"/>
          <w:spacing w:val="12"/>
        </w:rPr>
        <w:t xml:space="preserve"> </w:t>
      </w:r>
      <w:r w:rsidR="00B82F26">
        <w:rPr>
          <w:color w:val="231F20"/>
        </w:rPr>
        <w:t>при</w:t>
      </w:r>
      <w:r>
        <w:rPr>
          <w:color w:val="231F20"/>
          <w:spacing w:val="-2"/>
        </w:rPr>
        <w:t>нятого</w:t>
      </w:r>
      <w:r>
        <w:rPr>
          <w:color w:val="231F20"/>
        </w:rPr>
        <w:t xml:space="preserve"> в странах с </w:t>
      </w:r>
      <w:r>
        <w:rPr>
          <w:color w:val="231F20"/>
          <w:spacing w:val="-1"/>
        </w:rPr>
        <w:t>рыночной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экономикой.</w:t>
      </w:r>
    </w:p>
    <w:p w:rsidR="00543515" w:rsidRDefault="00543515" w:rsidP="00DC410E">
      <w:pPr>
        <w:pStyle w:val="a3"/>
        <w:kinsoku w:val="0"/>
        <w:overflowPunct w:val="0"/>
        <w:spacing w:line="246" w:lineRule="auto"/>
        <w:ind w:right="118" w:firstLine="0"/>
        <w:jc w:val="both"/>
        <w:rPr>
          <w:color w:val="000000"/>
        </w:rPr>
      </w:pPr>
      <w:r>
        <w:rPr>
          <w:color w:val="231F20"/>
          <w:spacing w:val="-2"/>
        </w:rPr>
        <w:t>Кадровые</w:t>
      </w:r>
      <w:r>
        <w:rPr>
          <w:color w:val="231F20"/>
        </w:rPr>
        <w:t xml:space="preserve"> риски </w:t>
      </w:r>
      <w:r>
        <w:rPr>
          <w:color w:val="231F20"/>
          <w:spacing w:val="-1"/>
        </w:rPr>
        <w:t>количественного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качественного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характера</w:t>
      </w:r>
      <w:r w:rsidR="00DC410E">
        <w:rPr>
          <w:color w:val="231F20"/>
          <w:spacing w:val="-1"/>
        </w:rPr>
        <w:t xml:space="preserve">. </w:t>
      </w:r>
      <w:r>
        <w:rPr>
          <w:color w:val="231F20"/>
        </w:rPr>
        <w:t>В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зарубежной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практике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кадровые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классифицируются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две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группы.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первой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относятся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работе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персона-</w:t>
      </w:r>
      <w:r>
        <w:rPr>
          <w:color w:val="231F20"/>
          <w:spacing w:val="31"/>
        </w:rPr>
        <w:t xml:space="preserve"> </w:t>
      </w:r>
      <w:r>
        <w:rPr>
          <w:i/>
          <w:iCs/>
          <w:color w:val="231F20"/>
          <w:spacing w:val="-2"/>
        </w:rPr>
        <w:t>количественного</w:t>
      </w:r>
      <w:r>
        <w:rPr>
          <w:i/>
          <w:iCs/>
          <w:color w:val="231F20"/>
          <w:spacing w:val="17"/>
        </w:rPr>
        <w:t xml:space="preserve"> </w:t>
      </w:r>
      <w:r>
        <w:rPr>
          <w:i/>
          <w:iCs/>
          <w:color w:val="231F20"/>
          <w:spacing w:val="-1"/>
        </w:rPr>
        <w:t>характера</w:t>
      </w:r>
      <w:r>
        <w:rPr>
          <w:i/>
          <w:iCs/>
          <w:color w:val="231F20"/>
        </w:rPr>
        <w:t xml:space="preserve"> </w:t>
      </w:r>
      <w:r>
        <w:rPr>
          <w:color w:val="231F20"/>
          <w:spacing w:val="-1"/>
        </w:rPr>
        <w:t>связанные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</w:rPr>
        <w:t>недостатком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из-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3"/>
        </w:rPr>
        <w:t>бытком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трудовых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ресурсов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конкретной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организации.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проявляться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форме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разнообразных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потерь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из-за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несоответствия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фактической</w:t>
      </w:r>
      <w:r>
        <w:rPr>
          <w:color w:val="231F20"/>
        </w:rPr>
        <w:t xml:space="preserve"> 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 xml:space="preserve">численности </w:t>
      </w:r>
      <w:r>
        <w:rPr>
          <w:color w:val="231F20"/>
          <w:spacing w:val="-3"/>
        </w:rPr>
        <w:t>сотрудников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текущим</w:t>
      </w:r>
      <w:r>
        <w:rPr>
          <w:color w:val="231F20"/>
        </w:rPr>
        <w:t xml:space="preserve"> 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потребностям</w:t>
      </w:r>
    </w:p>
    <w:p w:rsidR="00543515" w:rsidRDefault="00543515">
      <w:pPr>
        <w:pStyle w:val="a3"/>
        <w:kinsoku w:val="0"/>
        <w:overflowPunct w:val="0"/>
        <w:spacing w:before="1"/>
        <w:ind w:firstLine="0"/>
        <w:rPr>
          <w:color w:val="000000"/>
        </w:rPr>
      </w:pPr>
      <w:r>
        <w:rPr>
          <w:color w:val="231F20"/>
          <w:spacing w:val="-1"/>
        </w:rPr>
        <w:t>предприятия</w:t>
      </w:r>
      <w:r>
        <w:rPr>
          <w:color w:val="231F20"/>
        </w:rPr>
        <w:t xml:space="preserve"> и </w:t>
      </w:r>
      <w:r>
        <w:rPr>
          <w:color w:val="231F20"/>
          <w:spacing w:val="-2"/>
        </w:rPr>
        <w:t>включают</w:t>
      </w:r>
      <w:r>
        <w:rPr>
          <w:color w:val="231F20"/>
        </w:rPr>
        <w:t xml:space="preserve"> в </w:t>
      </w:r>
      <w:r>
        <w:rPr>
          <w:color w:val="231F20"/>
          <w:spacing w:val="-1"/>
        </w:rPr>
        <w:t>себя: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27" w:line="265" w:lineRule="auto"/>
        <w:ind w:right="118" w:firstLine="397"/>
        <w:jc w:val="both"/>
        <w:rPr>
          <w:color w:val="000000"/>
        </w:rPr>
      </w:pPr>
      <w:r>
        <w:rPr>
          <w:color w:val="231F20"/>
        </w:rPr>
        <w:t>риски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1"/>
        </w:rPr>
        <w:t>несвоевременного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замещения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вновь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созданных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высвободившихся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рабочих</w:t>
      </w:r>
      <w:r>
        <w:rPr>
          <w:color w:val="231F20"/>
        </w:rPr>
        <w:t xml:space="preserve"> </w:t>
      </w:r>
      <w:r>
        <w:rPr>
          <w:color w:val="231F20"/>
          <w:spacing w:val="1"/>
        </w:rPr>
        <w:t>мест;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1" w:line="265" w:lineRule="auto"/>
        <w:ind w:right="118" w:firstLine="397"/>
        <w:jc w:val="both"/>
        <w:rPr>
          <w:color w:val="000000"/>
        </w:rPr>
      </w:pPr>
      <w:r>
        <w:rPr>
          <w:color w:val="231F20"/>
        </w:rPr>
        <w:t>риски</w:t>
      </w:r>
      <w:r>
        <w:rPr>
          <w:color w:val="231F20"/>
          <w:spacing w:val="-1"/>
        </w:rPr>
        <w:t xml:space="preserve"> несвоевременного </w:t>
      </w:r>
      <w:r>
        <w:rPr>
          <w:color w:val="231F20"/>
        </w:rPr>
        <w:t>сокращения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численности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персона-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ла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полной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мере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загруженных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структурных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подразделений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пред-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 xml:space="preserve">приятия или </w:t>
      </w:r>
      <w:r>
        <w:rPr>
          <w:color w:val="231F20"/>
          <w:spacing w:val="-1"/>
        </w:rPr>
        <w:t>занимающего</w:t>
      </w:r>
      <w:r>
        <w:rPr>
          <w:color w:val="231F20"/>
        </w:rPr>
        <w:t xml:space="preserve"> ставшими </w:t>
      </w:r>
      <w:r>
        <w:rPr>
          <w:color w:val="231F20"/>
          <w:spacing w:val="-1"/>
        </w:rPr>
        <w:t>ненужными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рабочие</w:t>
      </w:r>
      <w:r>
        <w:rPr>
          <w:color w:val="231F20"/>
        </w:rPr>
        <w:t xml:space="preserve"> </w:t>
      </w:r>
      <w:r>
        <w:rPr>
          <w:color w:val="231F20"/>
          <w:spacing w:val="1"/>
        </w:rPr>
        <w:t>места;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1" w:line="265" w:lineRule="auto"/>
        <w:ind w:right="119" w:firstLine="397"/>
        <w:jc w:val="both"/>
        <w:rPr>
          <w:color w:val="000000"/>
        </w:rPr>
      </w:pPr>
      <w:r>
        <w:rPr>
          <w:color w:val="231F20"/>
        </w:rPr>
        <w:t>риски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диспропорций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численности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персонала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подразделений,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характеризующиеся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избыточной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численностью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персонала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одной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группы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отделов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наличием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вакантных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рабочих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1"/>
        </w:rPr>
        <w:t>мест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другой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(аналогично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корпораций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частности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регио-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lastRenderedPageBreak/>
        <w:t xml:space="preserve">нальных филиалов и </w:t>
      </w:r>
      <w:r>
        <w:rPr>
          <w:color w:val="231F20"/>
          <w:spacing w:val="-1"/>
        </w:rPr>
        <w:t>отделений).</w:t>
      </w:r>
    </w:p>
    <w:p w:rsidR="00543515" w:rsidRDefault="00543515">
      <w:pPr>
        <w:pStyle w:val="a3"/>
        <w:kinsoku w:val="0"/>
        <w:overflowPunct w:val="0"/>
        <w:spacing w:before="1" w:line="265" w:lineRule="auto"/>
        <w:ind w:right="117"/>
        <w:jc w:val="both"/>
        <w:rPr>
          <w:color w:val="000000"/>
        </w:rPr>
      </w:pPr>
      <w:r>
        <w:rPr>
          <w:color w:val="231F20"/>
          <w:spacing w:val="-2"/>
        </w:rPr>
        <w:t>Ко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5"/>
        </w:rPr>
        <w:t>второй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6"/>
        </w:rPr>
        <w:t>группе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7"/>
        </w:rPr>
        <w:t>относятся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6"/>
        </w:rPr>
        <w:t>риски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6"/>
        </w:rPr>
        <w:t>работе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7"/>
        </w:rPr>
        <w:t>персоналом</w:t>
      </w:r>
      <w:r>
        <w:rPr>
          <w:color w:val="231F20"/>
          <w:spacing w:val="28"/>
        </w:rPr>
        <w:t xml:space="preserve"> </w:t>
      </w:r>
      <w:r>
        <w:rPr>
          <w:i/>
          <w:iCs/>
          <w:color w:val="231F20"/>
          <w:spacing w:val="6"/>
        </w:rPr>
        <w:t>качественного</w:t>
      </w:r>
      <w:r>
        <w:rPr>
          <w:i/>
          <w:iCs/>
          <w:color w:val="231F20"/>
          <w:spacing w:val="33"/>
        </w:rPr>
        <w:t xml:space="preserve"> </w:t>
      </w:r>
      <w:r>
        <w:rPr>
          <w:i/>
          <w:iCs/>
          <w:color w:val="231F20"/>
          <w:spacing w:val="6"/>
        </w:rPr>
        <w:t>характера</w:t>
      </w:r>
      <w:r>
        <w:rPr>
          <w:color w:val="231F20"/>
          <w:spacing w:val="6"/>
        </w:rPr>
        <w:t>,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6"/>
        </w:rPr>
        <w:t>связанные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7"/>
        </w:rPr>
        <w:t>несоответствием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6"/>
        </w:rPr>
        <w:t>фак-</w:t>
      </w:r>
      <w:r>
        <w:rPr>
          <w:color w:val="231F20"/>
          <w:spacing w:val="64"/>
        </w:rPr>
        <w:t xml:space="preserve"> </w:t>
      </w:r>
      <w:r>
        <w:rPr>
          <w:color w:val="231F20"/>
          <w:spacing w:val="7"/>
        </w:rPr>
        <w:t>тических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6"/>
        </w:rPr>
        <w:t>характеристик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7"/>
        </w:rPr>
        <w:t>имеющегося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7"/>
        </w:rPr>
        <w:t>организации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7"/>
        </w:rPr>
        <w:t>персона-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4"/>
        </w:rPr>
        <w:t>ла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6"/>
        </w:rPr>
        <w:t>предъявляемым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6"/>
        </w:rPr>
        <w:t>нему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7"/>
        </w:rPr>
        <w:t>требованиям.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5"/>
        </w:rPr>
        <w:t>свою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5"/>
        </w:rPr>
        <w:t>очередь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5"/>
        </w:rPr>
        <w:t>они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5"/>
        </w:rPr>
        <w:t>включают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5"/>
        </w:rPr>
        <w:t>себя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1"/>
        <w:ind w:left="820" w:hanging="323"/>
        <w:rPr>
          <w:color w:val="000000"/>
        </w:rPr>
      </w:pPr>
      <w:r>
        <w:rPr>
          <w:color w:val="231F20"/>
        </w:rPr>
        <w:t xml:space="preserve">риски </w:t>
      </w:r>
      <w:r>
        <w:rPr>
          <w:color w:val="231F20"/>
          <w:spacing w:val="-1"/>
        </w:rPr>
        <w:t>недостаточной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квалификации</w:t>
      </w:r>
      <w:r>
        <w:rPr>
          <w:color w:val="231F20"/>
        </w:rPr>
        <w:t xml:space="preserve"> персонала;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27" w:line="265" w:lineRule="auto"/>
        <w:ind w:right="118" w:firstLine="397"/>
        <w:jc w:val="both"/>
        <w:rPr>
          <w:color w:val="000000"/>
        </w:rPr>
      </w:pPr>
      <w:r>
        <w:rPr>
          <w:color w:val="231F20"/>
        </w:rPr>
        <w:t>риски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отсутствия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конкретных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3"/>
        </w:rPr>
        <w:t>сотрудников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иных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3"/>
        </w:rPr>
        <w:t>необхо-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димых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-2"/>
        </w:rPr>
        <w:t xml:space="preserve"> качеств </w:t>
      </w:r>
      <w:r>
        <w:rPr>
          <w:color w:val="231F20"/>
          <w:spacing w:val="-1"/>
        </w:rPr>
        <w:t>(например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опыта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работы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дан-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ной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должности,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ответственности,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исполнительности,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2"/>
        </w:rPr>
        <w:t>творческого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потенциала,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деловой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интуиции</w:t>
      </w:r>
      <w:r>
        <w:rPr>
          <w:color w:val="231F20"/>
        </w:rPr>
        <w:t xml:space="preserve"> и </w:t>
      </w:r>
      <w:r>
        <w:rPr>
          <w:color w:val="231F20"/>
          <w:spacing w:val="-3"/>
        </w:rPr>
        <w:t>т.п.);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1"/>
        <w:ind w:left="820" w:hanging="323"/>
        <w:rPr>
          <w:color w:val="000000"/>
        </w:rPr>
      </w:pPr>
      <w:r>
        <w:rPr>
          <w:color w:val="231F20"/>
        </w:rPr>
        <w:t>риски нелояльности персонала;</w:t>
      </w:r>
    </w:p>
    <w:p w:rsidR="00543515" w:rsidRPr="00DC410E" w:rsidRDefault="00543515" w:rsidP="00FF4893">
      <w:pPr>
        <w:pStyle w:val="a3"/>
        <w:numPr>
          <w:ilvl w:val="0"/>
          <w:numId w:val="30"/>
        </w:numPr>
        <w:tabs>
          <w:tab w:val="left" w:pos="821"/>
        </w:tabs>
        <w:kinsoku w:val="0"/>
        <w:overflowPunct w:val="0"/>
        <w:spacing w:before="42" w:line="261" w:lineRule="auto"/>
        <w:ind w:right="117" w:firstLine="397"/>
        <w:jc w:val="both"/>
        <w:rPr>
          <w:color w:val="000000"/>
        </w:rPr>
      </w:pPr>
      <w:r w:rsidRPr="00DC410E">
        <w:rPr>
          <w:color w:val="231F20"/>
        </w:rPr>
        <w:t>риски</w:t>
      </w:r>
      <w:r w:rsidRPr="00DC410E">
        <w:rPr>
          <w:color w:val="231F20"/>
          <w:spacing w:val="26"/>
        </w:rPr>
        <w:t xml:space="preserve"> </w:t>
      </w:r>
      <w:r w:rsidRPr="00DC410E">
        <w:rPr>
          <w:color w:val="231F20"/>
          <w:spacing w:val="-1"/>
        </w:rPr>
        <w:t>отсутствия</w:t>
      </w:r>
      <w:r w:rsidRPr="00DC410E">
        <w:rPr>
          <w:color w:val="231F20"/>
          <w:spacing w:val="26"/>
        </w:rPr>
        <w:t xml:space="preserve"> </w:t>
      </w:r>
      <w:r w:rsidRPr="00DC410E">
        <w:rPr>
          <w:color w:val="231F20"/>
        </w:rPr>
        <w:t>у</w:t>
      </w:r>
      <w:r w:rsidRPr="00DC410E">
        <w:rPr>
          <w:color w:val="231F20"/>
          <w:spacing w:val="26"/>
        </w:rPr>
        <w:t xml:space="preserve"> </w:t>
      </w:r>
      <w:r w:rsidRPr="00DC410E">
        <w:rPr>
          <w:color w:val="231F20"/>
          <w:spacing w:val="-2"/>
        </w:rPr>
        <w:t>конкретных</w:t>
      </w:r>
      <w:r w:rsidRPr="00DC410E">
        <w:rPr>
          <w:color w:val="231F20"/>
          <w:spacing w:val="26"/>
        </w:rPr>
        <w:t xml:space="preserve"> </w:t>
      </w:r>
      <w:r w:rsidRPr="00DC410E">
        <w:rPr>
          <w:color w:val="231F20"/>
          <w:spacing w:val="-3"/>
        </w:rPr>
        <w:t>сотрудников</w:t>
      </w:r>
      <w:r w:rsidRPr="00DC410E">
        <w:rPr>
          <w:color w:val="231F20"/>
          <w:spacing w:val="26"/>
        </w:rPr>
        <w:t xml:space="preserve"> </w:t>
      </w:r>
      <w:r w:rsidRPr="00DC410E">
        <w:rPr>
          <w:color w:val="231F20"/>
          <w:spacing w:val="-3"/>
        </w:rPr>
        <w:t>необходимых</w:t>
      </w:r>
      <w:r w:rsidRPr="00DC410E">
        <w:rPr>
          <w:color w:val="231F20"/>
          <w:spacing w:val="55"/>
        </w:rPr>
        <w:t xml:space="preserve"> </w:t>
      </w:r>
      <w:r w:rsidRPr="00DC410E">
        <w:rPr>
          <w:color w:val="231F20"/>
        </w:rPr>
        <w:t>личностных</w:t>
      </w:r>
      <w:r w:rsidRPr="00DC410E">
        <w:rPr>
          <w:color w:val="231F20"/>
          <w:spacing w:val="42"/>
        </w:rPr>
        <w:t xml:space="preserve"> </w:t>
      </w:r>
      <w:r w:rsidRPr="00DC410E">
        <w:rPr>
          <w:color w:val="231F20"/>
          <w:spacing w:val="-2"/>
        </w:rPr>
        <w:t>качеств</w:t>
      </w:r>
      <w:r w:rsidRPr="00DC410E">
        <w:rPr>
          <w:color w:val="231F20"/>
          <w:spacing w:val="42"/>
        </w:rPr>
        <w:t xml:space="preserve"> </w:t>
      </w:r>
      <w:r w:rsidRPr="00DC410E">
        <w:rPr>
          <w:color w:val="231F20"/>
          <w:spacing w:val="-1"/>
        </w:rPr>
        <w:t>(например</w:t>
      </w:r>
      <w:r w:rsidR="00B82F26">
        <w:rPr>
          <w:color w:val="231F20"/>
          <w:spacing w:val="-1"/>
        </w:rPr>
        <w:t>,</w:t>
      </w:r>
      <w:r w:rsidRPr="00DC410E">
        <w:rPr>
          <w:color w:val="231F20"/>
          <w:spacing w:val="42"/>
        </w:rPr>
        <w:t xml:space="preserve"> </w:t>
      </w:r>
      <w:r w:rsidRPr="00DC410E">
        <w:rPr>
          <w:color w:val="231F20"/>
          <w:spacing w:val="-1"/>
        </w:rPr>
        <w:t>интеллектуального</w:t>
      </w:r>
      <w:r w:rsidRPr="00DC410E">
        <w:rPr>
          <w:color w:val="231F20"/>
          <w:spacing w:val="42"/>
        </w:rPr>
        <w:t xml:space="preserve"> </w:t>
      </w:r>
      <w:r w:rsidRPr="00DC410E">
        <w:rPr>
          <w:color w:val="231F20"/>
          <w:spacing w:val="-1"/>
        </w:rPr>
        <w:t>потенциала,</w:t>
      </w:r>
      <w:r w:rsidRPr="00DC410E">
        <w:rPr>
          <w:color w:val="231F20"/>
          <w:spacing w:val="59"/>
        </w:rPr>
        <w:t xml:space="preserve"> </w:t>
      </w:r>
      <w:r w:rsidRPr="00DC410E">
        <w:rPr>
          <w:color w:val="231F20"/>
          <w:spacing w:val="-2"/>
        </w:rPr>
        <w:t>психологической</w:t>
      </w:r>
      <w:r w:rsidRPr="00DC410E">
        <w:rPr>
          <w:color w:val="231F20"/>
          <w:spacing w:val="11"/>
        </w:rPr>
        <w:t xml:space="preserve"> </w:t>
      </w:r>
      <w:r w:rsidRPr="00DC410E">
        <w:rPr>
          <w:color w:val="231F20"/>
        </w:rPr>
        <w:t>устойчивости,</w:t>
      </w:r>
      <w:r w:rsidRPr="00DC410E">
        <w:rPr>
          <w:color w:val="231F20"/>
          <w:spacing w:val="11"/>
        </w:rPr>
        <w:t xml:space="preserve"> </w:t>
      </w:r>
      <w:r w:rsidRPr="00DC410E">
        <w:rPr>
          <w:color w:val="231F20"/>
          <w:spacing w:val="-2"/>
        </w:rPr>
        <w:t>коммуникабельности,</w:t>
      </w:r>
      <w:r w:rsidRPr="00DC410E">
        <w:rPr>
          <w:color w:val="231F20"/>
          <w:spacing w:val="11"/>
        </w:rPr>
        <w:t xml:space="preserve"> </w:t>
      </w:r>
      <w:r w:rsidRPr="00DC410E">
        <w:rPr>
          <w:color w:val="231F20"/>
        </w:rPr>
        <w:t>общей</w:t>
      </w:r>
      <w:r w:rsidRPr="00DC410E">
        <w:rPr>
          <w:color w:val="231F20"/>
          <w:spacing w:val="11"/>
        </w:rPr>
        <w:t xml:space="preserve"> </w:t>
      </w:r>
      <w:r w:rsidRPr="00DC410E">
        <w:rPr>
          <w:color w:val="231F20"/>
          <w:spacing w:val="-3"/>
        </w:rPr>
        <w:t>куль</w:t>
      </w:r>
      <w:r w:rsidRPr="00DC410E">
        <w:rPr>
          <w:color w:val="231F20"/>
          <w:spacing w:val="-1"/>
        </w:rPr>
        <w:t>туры</w:t>
      </w:r>
      <w:r w:rsidRPr="00DC410E">
        <w:rPr>
          <w:color w:val="231F20"/>
        </w:rPr>
        <w:t xml:space="preserve"> и </w:t>
      </w:r>
      <w:r w:rsidRPr="00DC410E">
        <w:rPr>
          <w:color w:val="231F20"/>
          <w:spacing w:val="-4"/>
        </w:rPr>
        <w:t>т.п.)</w:t>
      </w:r>
      <w:r w:rsidRPr="00DC410E">
        <w:rPr>
          <w:color w:val="231F20"/>
        </w:rPr>
        <w:t xml:space="preserve"> </w:t>
      </w:r>
      <w:r w:rsidRPr="00DC410E">
        <w:rPr>
          <w:color w:val="231F20"/>
          <w:spacing w:val="-1"/>
        </w:rPr>
        <w:t>помимо</w:t>
      </w:r>
      <w:r w:rsidRPr="00DC410E">
        <w:rPr>
          <w:color w:val="231F20"/>
        </w:rPr>
        <w:t xml:space="preserve"> лояльности интересам </w:t>
      </w:r>
      <w:r w:rsidRPr="00DC410E">
        <w:rPr>
          <w:color w:val="231F20"/>
          <w:spacing w:val="-2"/>
        </w:rPr>
        <w:t>работодателя.</w:t>
      </w:r>
      <w:r w:rsidR="00DC410E">
        <w:rPr>
          <w:color w:val="231F20"/>
          <w:spacing w:val="-2"/>
        </w:rPr>
        <w:t xml:space="preserve"> </w:t>
      </w:r>
      <w:r w:rsidRPr="00DC410E">
        <w:rPr>
          <w:color w:val="231F20"/>
          <w:spacing w:val="7"/>
        </w:rPr>
        <w:t>Негативное</w:t>
      </w:r>
      <w:r w:rsidRPr="00DC410E">
        <w:rPr>
          <w:color w:val="231F20"/>
          <w:spacing w:val="51"/>
        </w:rPr>
        <w:t xml:space="preserve"> </w:t>
      </w:r>
      <w:r w:rsidRPr="00DC410E">
        <w:rPr>
          <w:color w:val="231F20"/>
          <w:spacing w:val="7"/>
        </w:rPr>
        <w:t>развитие</w:t>
      </w:r>
      <w:r w:rsidRPr="00DC410E">
        <w:rPr>
          <w:color w:val="231F20"/>
          <w:spacing w:val="51"/>
        </w:rPr>
        <w:t xml:space="preserve"> </w:t>
      </w:r>
      <w:r w:rsidRPr="00DC410E">
        <w:rPr>
          <w:color w:val="231F20"/>
          <w:spacing w:val="4"/>
        </w:rPr>
        <w:t>рисков</w:t>
      </w:r>
      <w:r w:rsidRPr="00DC410E">
        <w:rPr>
          <w:color w:val="231F20"/>
          <w:spacing w:val="51"/>
        </w:rPr>
        <w:t xml:space="preserve"> </w:t>
      </w:r>
      <w:r w:rsidRPr="00DC410E">
        <w:rPr>
          <w:color w:val="231F20"/>
        </w:rPr>
        <w:t>в</w:t>
      </w:r>
      <w:r w:rsidRPr="00DC410E">
        <w:rPr>
          <w:color w:val="231F20"/>
          <w:spacing w:val="51"/>
        </w:rPr>
        <w:t xml:space="preserve"> </w:t>
      </w:r>
      <w:r w:rsidRPr="00DC410E">
        <w:rPr>
          <w:color w:val="231F20"/>
          <w:spacing w:val="6"/>
        </w:rPr>
        <w:t>работе</w:t>
      </w:r>
      <w:r w:rsidRPr="00DC410E">
        <w:rPr>
          <w:color w:val="231F20"/>
          <w:spacing w:val="51"/>
        </w:rPr>
        <w:t xml:space="preserve"> </w:t>
      </w:r>
      <w:r w:rsidRPr="00DC410E">
        <w:rPr>
          <w:color w:val="231F20"/>
        </w:rPr>
        <w:t>с</w:t>
      </w:r>
      <w:r w:rsidRPr="00DC410E">
        <w:rPr>
          <w:color w:val="231F20"/>
          <w:spacing w:val="51"/>
        </w:rPr>
        <w:t xml:space="preserve"> </w:t>
      </w:r>
      <w:r w:rsidRPr="00DC410E">
        <w:rPr>
          <w:color w:val="231F20"/>
          <w:spacing w:val="7"/>
        </w:rPr>
        <w:t>персоналом</w:t>
      </w:r>
      <w:r w:rsidRPr="00DC410E">
        <w:rPr>
          <w:color w:val="231F20"/>
          <w:spacing w:val="51"/>
        </w:rPr>
        <w:t xml:space="preserve"> </w:t>
      </w:r>
      <w:r w:rsidRPr="00DC410E">
        <w:rPr>
          <w:color w:val="231F20"/>
          <w:spacing w:val="6"/>
        </w:rPr>
        <w:t>пре</w:t>
      </w:r>
      <w:r w:rsidRPr="00DC410E">
        <w:rPr>
          <w:color w:val="231F20"/>
          <w:spacing w:val="5"/>
        </w:rPr>
        <w:t xml:space="preserve">жде всего </w:t>
      </w:r>
      <w:r w:rsidRPr="00DC410E">
        <w:rPr>
          <w:color w:val="231F20"/>
          <w:spacing w:val="7"/>
        </w:rPr>
        <w:t>отражается</w:t>
      </w:r>
      <w:r w:rsidRPr="00DC410E">
        <w:rPr>
          <w:color w:val="231F20"/>
          <w:spacing w:val="5"/>
        </w:rPr>
        <w:t xml:space="preserve"> </w:t>
      </w:r>
      <w:r w:rsidRPr="00DC410E">
        <w:rPr>
          <w:color w:val="231F20"/>
          <w:spacing w:val="4"/>
        </w:rPr>
        <w:t>на</w:t>
      </w:r>
      <w:r w:rsidRPr="00DC410E">
        <w:rPr>
          <w:color w:val="231F20"/>
          <w:spacing w:val="5"/>
        </w:rPr>
        <w:t xml:space="preserve"> </w:t>
      </w:r>
      <w:r w:rsidRPr="00DC410E">
        <w:rPr>
          <w:color w:val="231F20"/>
          <w:spacing w:val="6"/>
        </w:rPr>
        <w:t>производственном</w:t>
      </w:r>
      <w:r w:rsidRPr="00DC410E">
        <w:rPr>
          <w:color w:val="231F20"/>
          <w:spacing w:val="5"/>
        </w:rPr>
        <w:t xml:space="preserve"> </w:t>
      </w:r>
      <w:r w:rsidRPr="00DC410E">
        <w:rPr>
          <w:color w:val="231F20"/>
        </w:rPr>
        <w:t>и</w:t>
      </w:r>
      <w:r w:rsidRPr="00DC410E">
        <w:rPr>
          <w:color w:val="231F20"/>
          <w:spacing w:val="5"/>
        </w:rPr>
        <w:t xml:space="preserve"> </w:t>
      </w:r>
      <w:r w:rsidRPr="00DC410E">
        <w:rPr>
          <w:color w:val="231F20"/>
          <w:spacing w:val="6"/>
        </w:rPr>
        <w:t>технологическом</w:t>
      </w:r>
      <w:r w:rsidRPr="00DC410E">
        <w:rPr>
          <w:color w:val="231F20"/>
          <w:spacing w:val="58"/>
        </w:rPr>
        <w:t xml:space="preserve"> </w:t>
      </w:r>
      <w:r w:rsidRPr="00DC410E">
        <w:rPr>
          <w:color w:val="231F20"/>
          <w:spacing w:val="6"/>
        </w:rPr>
        <w:t>направлениях</w:t>
      </w:r>
      <w:r w:rsidRPr="00DC410E">
        <w:rPr>
          <w:color w:val="231F20"/>
          <w:spacing w:val="54"/>
        </w:rPr>
        <w:t xml:space="preserve"> </w:t>
      </w:r>
      <w:r w:rsidRPr="00DC410E">
        <w:rPr>
          <w:color w:val="231F20"/>
          <w:spacing w:val="7"/>
        </w:rPr>
        <w:t>деятельности</w:t>
      </w:r>
      <w:r w:rsidRPr="00DC410E">
        <w:rPr>
          <w:color w:val="231F20"/>
          <w:spacing w:val="54"/>
        </w:rPr>
        <w:t xml:space="preserve"> </w:t>
      </w:r>
      <w:r w:rsidRPr="00DC410E">
        <w:rPr>
          <w:color w:val="231F20"/>
          <w:spacing w:val="7"/>
        </w:rPr>
        <w:t>предприятия</w:t>
      </w:r>
      <w:r w:rsidRPr="00DC410E">
        <w:rPr>
          <w:color w:val="231F20"/>
          <w:spacing w:val="54"/>
        </w:rPr>
        <w:t xml:space="preserve"> </w:t>
      </w:r>
      <w:r w:rsidRPr="00DC410E">
        <w:rPr>
          <w:color w:val="231F20"/>
        </w:rPr>
        <w:t>и</w:t>
      </w:r>
      <w:r w:rsidRPr="00DC410E">
        <w:rPr>
          <w:color w:val="231F20"/>
          <w:spacing w:val="54"/>
        </w:rPr>
        <w:t xml:space="preserve"> </w:t>
      </w:r>
      <w:r w:rsidRPr="00DC410E">
        <w:rPr>
          <w:color w:val="231F20"/>
          <w:spacing w:val="4"/>
        </w:rPr>
        <w:t>как</w:t>
      </w:r>
      <w:r w:rsidRPr="00DC410E">
        <w:rPr>
          <w:color w:val="231F20"/>
          <w:spacing w:val="54"/>
        </w:rPr>
        <w:t xml:space="preserve"> </w:t>
      </w:r>
      <w:r w:rsidRPr="00DC410E">
        <w:rPr>
          <w:color w:val="231F20"/>
          <w:spacing w:val="6"/>
        </w:rPr>
        <w:t>следствие</w:t>
      </w:r>
      <w:r w:rsidRPr="00DC410E">
        <w:rPr>
          <w:color w:val="231F20"/>
          <w:spacing w:val="54"/>
        </w:rPr>
        <w:t xml:space="preserve"> </w:t>
      </w:r>
      <w:r w:rsidRPr="00DC410E">
        <w:rPr>
          <w:color w:val="231F20"/>
          <w:spacing w:val="4"/>
        </w:rPr>
        <w:t>на</w:t>
      </w:r>
      <w:r w:rsidRPr="00DC410E">
        <w:rPr>
          <w:color w:val="231F20"/>
          <w:spacing w:val="56"/>
        </w:rPr>
        <w:t xml:space="preserve"> </w:t>
      </w:r>
      <w:r w:rsidRPr="00DC410E">
        <w:rPr>
          <w:color w:val="231F20"/>
          <w:spacing w:val="3"/>
        </w:rPr>
        <w:t>его</w:t>
      </w:r>
      <w:r w:rsidRPr="00DC410E">
        <w:rPr>
          <w:color w:val="231F20"/>
          <w:spacing w:val="44"/>
        </w:rPr>
        <w:t xml:space="preserve"> </w:t>
      </w:r>
      <w:r w:rsidRPr="00DC410E">
        <w:rPr>
          <w:color w:val="231F20"/>
          <w:spacing w:val="7"/>
        </w:rPr>
        <w:t>финансовых</w:t>
      </w:r>
      <w:r w:rsidRPr="00DC410E">
        <w:rPr>
          <w:color w:val="231F20"/>
          <w:spacing w:val="44"/>
        </w:rPr>
        <w:t xml:space="preserve"> </w:t>
      </w:r>
      <w:r w:rsidRPr="00DC410E">
        <w:rPr>
          <w:color w:val="231F20"/>
          <w:spacing w:val="5"/>
        </w:rPr>
        <w:t>результатах.</w:t>
      </w:r>
      <w:r w:rsidRPr="00DC410E">
        <w:rPr>
          <w:color w:val="231F20"/>
          <w:spacing w:val="44"/>
        </w:rPr>
        <w:t xml:space="preserve"> </w:t>
      </w:r>
      <w:r w:rsidRPr="00DC410E">
        <w:rPr>
          <w:color w:val="231F20"/>
          <w:spacing w:val="5"/>
        </w:rPr>
        <w:t>Для</w:t>
      </w:r>
      <w:r w:rsidRPr="00DC410E">
        <w:rPr>
          <w:color w:val="231F20"/>
          <w:spacing w:val="44"/>
        </w:rPr>
        <w:t xml:space="preserve"> </w:t>
      </w:r>
      <w:r w:rsidRPr="00DC410E">
        <w:rPr>
          <w:color w:val="231F20"/>
          <w:spacing w:val="6"/>
        </w:rPr>
        <w:t>подтверждения</w:t>
      </w:r>
      <w:r w:rsidRPr="00DC410E">
        <w:rPr>
          <w:color w:val="231F20"/>
          <w:spacing w:val="44"/>
        </w:rPr>
        <w:t xml:space="preserve"> </w:t>
      </w:r>
      <w:r w:rsidRPr="00DC410E">
        <w:rPr>
          <w:color w:val="231F20"/>
          <w:spacing w:val="4"/>
        </w:rPr>
        <w:t>этого</w:t>
      </w:r>
      <w:r w:rsidRPr="00DC410E">
        <w:rPr>
          <w:color w:val="231F20"/>
          <w:spacing w:val="44"/>
        </w:rPr>
        <w:t xml:space="preserve"> </w:t>
      </w:r>
      <w:r w:rsidRPr="00DC410E">
        <w:rPr>
          <w:color w:val="231F20"/>
          <w:spacing w:val="7"/>
        </w:rPr>
        <w:t>тези</w:t>
      </w:r>
      <w:r w:rsidRPr="00DC410E">
        <w:rPr>
          <w:color w:val="231F20"/>
          <w:spacing w:val="5"/>
        </w:rPr>
        <w:t>са</w:t>
      </w:r>
      <w:r w:rsidRPr="00DC410E">
        <w:rPr>
          <w:color w:val="231F20"/>
          <w:spacing w:val="52"/>
        </w:rPr>
        <w:t xml:space="preserve"> </w:t>
      </w:r>
      <w:r w:rsidRPr="00DC410E">
        <w:rPr>
          <w:color w:val="231F20"/>
          <w:spacing w:val="6"/>
        </w:rPr>
        <w:t>достаточно</w:t>
      </w:r>
      <w:r w:rsidRPr="00DC410E">
        <w:rPr>
          <w:color w:val="231F20"/>
          <w:spacing w:val="52"/>
        </w:rPr>
        <w:t xml:space="preserve"> </w:t>
      </w:r>
      <w:r w:rsidRPr="00DC410E">
        <w:rPr>
          <w:color w:val="231F20"/>
          <w:spacing w:val="7"/>
        </w:rPr>
        <w:t>рассмотреть</w:t>
      </w:r>
      <w:r w:rsidRPr="00DC410E">
        <w:rPr>
          <w:color w:val="231F20"/>
          <w:spacing w:val="52"/>
        </w:rPr>
        <w:t xml:space="preserve"> </w:t>
      </w:r>
      <w:r w:rsidRPr="00DC410E">
        <w:rPr>
          <w:color w:val="231F20"/>
          <w:spacing w:val="6"/>
        </w:rPr>
        <w:t>типовые</w:t>
      </w:r>
      <w:r w:rsidRPr="00DC410E">
        <w:rPr>
          <w:color w:val="231F20"/>
          <w:spacing w:val="52"/>
        </w:rPr>
        <w:t xml:space="preserve"> </w:t>
      </w:r>
      <w:r w:rsidRPr="00DC410E">
        <w:rPr>
          <w:color w:val="231F20"/>
          <w:spacing w:val="5"/>
        </w:rPr>
        <w:t>для</w:t>
      </w:r>
      <w:r w:rsidRPr="00DC410E">
        <w:rPr>
          <w:color w:val="231F20"/>
          <w:spacing w:val="52"/>
        </w:rPr>
        <w:t xml:space="preserve"> </w:t>
      </w:r>
      <w:r w:rsidRPr="00DC410E">
        <w:rPr>
          <w:color w:val="231F20"/>
          <w:spacing w:val="6"/>
        </w:rPr>
        <w:t>большинства</w:t>
      </w:r>
      <w:r w:rsidRPr="00DC410E">
        <w:rPr>
          <w:color w:val="231F20"/>
          <w:spacing w:val="52"/>
        </w:rPr>
        <w:t xml:space="preserve"> </w:t>
      </w:r>
      <w:r w:rsidR="00B82F26">
        <w:rPr>
          <w:color w:val="231F20"/>
          <w:spacing w:val="6"/>
        </w:rPr>
        <w:t>отрас</w:t>
      </w:r>
      <w:r w:rsidRPr="00DC410E">
        <w:rPr>
          <w:color w:val="231F20"/>
          <w:spacing w:val="5"/>
        </w:rPr>
        <w:t>лей</w:t>
      </w:r>
      <w:r w:rsidRPr="00DC410E">
        <w:rPr>
          <w:color w:val="231F20"/>
          <w:spacing w:val="31"/>
        </w:rPr>
        <w:t xml:space="preserve"> </w:t>
      </w:r>
      <w:r w:rsidRPr="00DC410E">
        <w:rPr>
          <w:color w:val="231F20"/>
          <w:spacing w:val="7"/>
        </w:rPr>
        <w:t>разновидности</w:t>
      </w:r>
      <w:r w:rsidRPr="00DC410E">
        <w:rPr>
          <w:color w:val="231F20"/>
          <w:spacing w:val="31"/>
        </w:rPr>
        <w:t xml:space="preserve"> </w:t>
      </w:r>
      <w:r w:rsidRPr="00DC410E">
        <w:rPr>
          <w:color w:val="231F20"/>
          <w:spacing w:val="6"/>
        </w:rPr>
        <w:t>кадровых</w:t>
      </w:r>
      <w:r w:rsidRPr="00DC410E">
        <w:rPr>
          <w:color w:val="231F20"/>
          <w:spacing w:val="31"/>
        </w:rPr>
        <w:t xml:space="preserve"> </w:t>
      </w:r>
      <w:r w:rsidRPr="00DC410E">
        <w:rPr>
          <w:color w:val="231F20"/>
          <w:spacing w:val="4"/>
        </w:rPr>
        <w:t>рисков</w:t>
      </w:r>
      <w:r w:rsidRPr="00DC410E">
        <w:rPr>
          <w:color w:val="231F20"/>
          <w:spacing w:val="31"/>
        </w:rPr>
        <w:t xml:space="preserve"> </w:t>
      </w:r>
      <w:r w:rsidRPr="00DC410E">
        <w:rPr>
          <w:color w:val="231F20"/>
          <w:spacing w:val="6"/>
        </w:rPr>
        <w:t>качественного</w:t>
      </w:r>
      <w:r w:rsidRPr="00DC410E">
        <w:rPr>
          <w:color w:val="231F20"/>
          <w:spacing w:val="31"/>
        </w:rPr>
        <w:t xml:space="preserve"> </w:t>
      </w:r>
      <w:r w:rsidRPr="00DC410E">
        <w:rPr>
          <w:color w:val="231F20"/>
          <w:spacing w:val="6"/>
        </w:rPr>
        <w:t>характера</w:t>
      </w:r>
      <w:r w:rsidRPr="00DC410E">
        <w:rPr>
          <w:color w:val="231F20"/>
          <w:spacing w:val="66"/>
        </w:rPr>
        <w:t xml:space="preserve"> </w:t>
      </w:r>
      <w:r w:rsidRPr="00DC410E">
        <w:rPr>
          <w:color w:val="231F20"/>
        </w:rPr>
        <w:t>и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  <w:spacing w:val="4"/>
        </w:rPr>
        <w:t>их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  <w:spacing w:val="6"/>
        </w:rPr>
        <w:t>возможные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  <w:spacing w:val="7"/>
        </w:rPr>
        <w:t>последствия.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  <w:spacing w:val="7"/>
        </w:rPr>
        <w:t>Классификация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  <w:spacing w:val="4"/>
        </w:rPr>
        <w:t>рисков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</w:rPr>
        <w:t>в</w:t>
      </w:r>
      <w:r w:rsidRPr="00DC410E">
        <w:rPr>
          <w:color w:val="231F20"/>
          <w:spacing w:val="21"/>
        </w:rPr>
        <w:t xml:space="preserve"> </w:t>
      </w:r>
      <w:r w:rsidRPr="00DC410E">
        <w:rPr>
          <w:color w:val="231F20"/>
          <w:spacing w:val="6"/>
        </w:rPr>
        <w:t>работе</w:t>
      </w:r>
      <w:r w:rsidRPr="00DC410E">
        <w:rPr>
          <w:color w:val="231F20"/>
          <w:spacing w:val="32"/>
        </w:rPr>
        <w:t xml:space="preserve"> </w:t>
      </w:r>
      <w:r w:rsidRPr="00DC410E">
        <w:rPr>
          <w:color w:val="231F20"/>
        </w:rPr>
        <w:t>с</w:t>
      </w:r>
      <w:r w:rsidRPr="00DC410E">
        <w:rPr>
          <w:color w:val="231F20"/>
          <w:spacing w:val="35"/>
        </w:rPr>
        <w:t xml:space="preserve"> </w:t>
      </w:r>
      <w:r w:rsidRPr="00DC410E">
        <w:rPr>
          <w:color w:val="231F20"/>
          <w:spacing w:val="7"/>
        </w:rPr>
        <w:t>персоналом</w:t>
      </w:r>
      <w:r w:rsidRPr="00DC410E">
        <w:rPr>
          <w:color w:val="231F20"/>
          <w:spacing w:val="35"/>
        </w:rPr>
        <w:t xml:space="preserve"> </w:t>
      </w:r>
      <w:r w:rsidRPr="00DC410E">
        <w:rPr>
          <w:color w:val="231F20"/>
        </w:rPr>
        <w:t>и</w:t>
      </w:r>
      <w:r w:rsidRPr="00DC410E">
        <w:rPr>
          <w:color w:val="231F20"/>
          <w:spacing w:val="35"/>
        </w:rPr>
        <w:t xml:space="preserve"> </w:t>
      </w:r>
      <w:r w:rsidRPr="00DC410E">
        <w:rPr>
          <w:color w:val="231F20"/>
          <w:spacing w:val="6"/>
        </w:rPr>
        <w:t>возможные</w:t>
      </w:r>
      <w:r w:rsidRPr="00DC410E">
        <w:rPr>
          <w:color w:val="231F20"/>
          <w:spacing w:val="35"/>
        </w:rPr>
        <w:t xml:space="preserve"> </w:t>
      </w:r>
      <w:r w:rsidRPr="00DC410E">
        <w:rPr>
          <w:color w:val="231F20"/>
          <w:spacing w:val="7"/>
        </w:rPr>
        <w:t>последствия</w:t>
      </w:r>
      <w:r w:rsidRPr="00DC410E">
        <w:rPr>
          <w:color w:val="231F20"/>
          <w:spacing w:val="35"/>
        </w:rPr>
        <w:t xml:space="preserve"> </w:t>
      </w:r>
      <w:r w:rsidRPr="00DC410E">
        <w:rPr>
          <w:color w:val="231F20"/>
          <w:spacing w:val="4"/>
        </w:rPr>
        <w:t>их</w:t>
      </w:r>
      <w:r w:rsidRPr="00DC410E">
        <w:rPr>
          <w:color w:val="231F20"/>
          <w:spacing w:val="35"/>
        </w:rPr>
        <w:t xml:space="preserve"> </w:t>
      </w:r>
      <w:r w:rsidRPr="00DC410E">
        <w:rPr>
          <w:color w:val="231F20"/>
          <w:spacing w:val="6"/>
        </w:rPr>
        <w:t>проявления</w:t>
      </w:r>
      <w:r w:rsidRPr="00DC410E">
        <w:rPr>
          <w:color w:val="231F20"/>
          <w:spacing w:val="35"/>
        </w:rPr>
        <w:t xml:space="preserve"> </w:t>
      </w:r>
      <w:r w:rsidR="00B82F26">
        <w:rPr>
          <w:color w:val="231F20"/>
          <w:spacing w:val="5"/>
        </w:rPr>
        <w:t>пред</w:t>
      </w:r>
      <w:r w:rsidRPr="00DC410E">
        <w:rPr>
          <w:color w:val="231F20"/>
          <w:spacing w:val="8"/>
        </w:rPr>
        <w:t>с</w:t>
      </w:r>
      <w:r w:rsidRPr="00DC410E">
        <w:rPr>
          <w:color w:val="231F20"/>
          <w:spacing w:val="11"/>
        </w:rPr>
        <w:t>т</w:t>
      </w:r>
      <w:r w:rsidRPr="00DC410E">
        <w:rPr>
          <w:color w:val="231F20"/>
          <w:spacing w:val="8"/>
        </w:rPr>
        <w:t>а</w:t>
      </w:r>
      <w:r w:rsidRPr="00DC410E">
        <w:rPr>
          <w:color w:val="231F20"/>
          <w:spacing w:val="5"/>
        </w:rPr>
        <w:t>в</w:t>
      </w:r>
      <w:r w:rsidRPr="00DC410E">
        <w:rPr>
          <w:color w:val="231F20"/>
          <w:spacing w:val="8"/>
        </w:rPr>
        <w:t>лен</w:t>
      </w:r>
      <w:r w:rsidRPr="00DC410E">
        <w:rPr>
          <w:color w:val="231F20"/>
        </w:rPr>
        <w:t xml:space="preserve">ы </w:t>
      </w:r>
      <w:r w:rsidRPr="00DC410E">
        <w:rPr>
          <w:color w:val="231F20"/>
          <w:spacing w:val="11"/>
        </w:rPr>
        <w:t>т</w:t>
      </w:r>
      <w:r w:rsidRPr="00DC410E">
        <w:rPr>
          <w:color w:val="231F20"/>
          <w:spacing w:val="8"/>
        </w:rPr>
        <w:t>а</w:t>
      </w:r>
      <w:r w:rsidRPr="00DC410E">
        <w:rPr>
          <w:color w:val="231F20"/>
          <w:spacing w:val="3"/>
        </w:rPr>
        <w:t>б</w:t>
      </w:r>
      <w:r w:rsidRPr="00DC410E">
        <w:rPr>
          <w:color w:val="231F20"/>
          <w:spacing w:val="8"/>
        </w:rPr>
        <w:t>л</w:t>
      </w:r>
      <w:r w:rsidRPr="00DC410E">
        <w:rPr>
          <w:color w:val="231F20"/>
        </w:rPr>
        <w:t>.</w:t>
      </w:r>
      <w:r w:rsidRPr="00DC410E">
        <w:rPr>
          <w:color w:val="231F20"/>
          <w:spacing w:val="17"/>
        </w:rPr>
        <w:t xml:space="preserve"> </w:t>
      </w:r>
      <w:r w:rsidRPr="00DC410E">
        <w:rPr>
          <w:color w:val="231F20"/>
          <w:spacing w:val="8"/>
        </w:rPr>
        <w:t>2</w:t>
      </w:r>
      <w:r w:rsidRPr="00DC410E">
        <w:rPr>
          <w:color w:val="231F20"/>
        </w:rPr>
        <w:t>.</w:t>
      </w:r>
    </w:p>
    <w:p w:rsidR="00543515" w:rsidRDefault="00543515">
      <w:pPr>
        <w:pStyle w:val="a3"/>
        <w:kinsoku w:val="0"/>
        <w:overflowPunct w:val="0"/>
        <w:spacing w:before="1"/>
        <w:ind w:left="0" w:firstLine="0"/>
        <w:rPr>
          <w:sz w:val="15"/>
          <w:szCs w:val="15"/>
        </w:rPr>
        <w:sectPr w:rsidR="00543515" w:rsidSect="00A34DCC">
          <w:footerReference w:type="default" r:id="rId9"/>
          <w:pgSz w:w="8400" w:h="11910"/>
          <w:pgMar w:top="920" w:right="462" w:bottom="1120" w:left="920" w:header="0" w:footer="928" w:gutter="0"/>
          <w:pgNumType w:start="1"/>
          <w:cols w:space="720"/>
          <w:noEndnote/>
        </w:sectPr>
      </w:pPr>
    </w:p>
    <w:p w:rsidR="00543515" w:rsidRDefault="00543515">
      <w:pPr>
        <w:pStyle w:val="a3"/>
        <w:kinsoku w:val="0"/>
        <w:overflowPunct w:val="0"/>
        <w:spacing w:before="10"/>
        <w:ind w:left="0" w:firstLine="0"/>
        <w:rPr>
          <w:sz w:val="28"/>
          <w:szCs w:val="28"/>
        </w:rPr>
      </w:pPr>
    </w:p>
    <w:p w:rsidR="00543515" w:rsidRDefault="00543515">
      <w:pPr>
        <w:pStyle w:val="a3"/>
        <w:kinsoku w:val="0"/>
        <w:overflowPunct w:val="0"/>
        <w:ind w:left="1254" w:firstLine="0"/>
        <w:rPr>
          <w:color w:val="000000"/>
        </w:rPr>
      </w:pPr>
      <w:r>
        <w:rPr>
          <w:color w:val="231F20"/>
        </w:rPr>
        <w:t xml:space="preserve">Последствия </w:t>
      </w:r>
      <w:r>
        <w:rPr>
          <w:color w:val="231F20"/>
          <w:spacing w:val="-2"/>
        </w:rPr>
        <w:t>рисков</w:t>
      </w:r>
      <w:r>
        <w:rPr>
          <w:color w:val="231F20"/>
        </w:rPr>
        <w:t xml:space="preserve"> в </w:t>
      </w:r>
      <w:r>
        <w:rPr>
          <w:color w:val="231F20"/>
          <w:spacing w:val="-1"/>
        </w:rPr>
        <w:t>работе</w:t>
      </w:r>
      <w:r>
        <w:rPr>
          <w:color w:val="231F20"/>
        </w:rPr>
        <w:t xml:space="preserve"> с </w:t>
      </w:r>
      <w:r>
        <w:rPr>
          <w:color w:val="231F20"/>
          <w:spacing w:val="-1"/>
        </w:rPr>
        <w:t>персоналом</w:t>
      </w:r>
    </w:p>
    <w:p w:rsidR="00543515" w:rsidRDefault="00543515">
      <w:pPr>
        <w:pStyle w:val="a3"/>
        <w:kinsoku w:val="0"/>
        <w:overflowPunct w:val="0"/>
        <w:spacing w:before="71"/>
        <w:ind w:left="172" w:firstLine="0"/>
        <w:rPr>
          <w:color w:val="000000"/>
        </w:rPr>
      </w:pPr>
      <w:r>
        <w:rPr>
          <w:sz w:val="24"/>
          <w:szCs w:val="24"/>
        </w:rPr>
        <w:br w:type="column"/>
      </w:r>
      <w:r>
        <w:rPr>
          <w:color w:val="231F20"/>
          <w:spacing w:val="-2"/>
        </w:rPr>
        <w:lastRenderedPageBreak/>
        <w:t>Таблица</w:t>
      </w:r>
      <w:r>
        <w:rPr>
          <w:color w:val="231F20"/>
        </w:rPr>
        <w:t xml:space="preserve"> 2</w:t>
      </w:r>
    </w:p>
    <w:p w:rsidR="00543515" w:rsidRDefault="00543515">
      <w:pPr>
        <w:pStyle w:val="a3"/>
        <w:kinsoku w:val="0"/>
        <w:overflowPunct w:val="0"/>
        <w:spacing w:before="71"/>
        <w:ind w:left="172" w:firstLine="0"/>
        <w:rPr>
          <w:color w:val="000000"/>
        </w:rPr>
        <w:sectPr w:rsidR="00543515">
          <w:type w:val="continuous"/>
          <w:pgSz w:w="8400" w:h="11910"/>
          <w:pgMar w:top="920" w:right="900" w:bottom="280" w:left="920" w:header="720" w:footer="720" w:gutter="0"/>
          <w:cols w:num="2" w:space="720" w:equalWidth="0">
            <w:col w:w="5297" w:space="40"/>
            <w:col w:w="1243"/>
          </w:cols>
          <w:noEndnote/>
        </w:sectPr>
      </w:pPr>
    </w:p>
    <w:p w:rsidR="00543515" w:rsidRDefault="00543515">
      <w:pPr>
        <w:pStyle w:val="a3"/>
        <w:kinsoku w:val="0"/>
        <w:overflowPunct w:val="0"/>
        <w:spacing w:before="4"/>
        <w:ind w:left="0" w:firstLine="0"/>
        <w:rPr>
          <w:sz w:val="25"/>
          <w:szCs w:val="25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4170"/>
      </w:tblGrid>
      <w:tr w:rsidR="00543515" w:rsidRPr="00323B04">
        <w:trPr>
          <w:trHeight w:hRule="exact" w:val="559"/>
        </w:trPr>
        <w:tc>
          <w:tcPr>
            <w:tcW w:w="216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71" w:lineRule="auto"/>
              <w:ind w:left="69" w:right="67"/>
            </w:pPr>
            <w:r w:rsidRPr="00323B04">
              <w:rPr>
                <w:color w:val="231F20"/>
                <w:sz w:val="20"/>
                <w:szCs w:val="20"/>
              </w:rPr>
              <w:t xml:space="preserve">Разновидность  </w:t>
            </w:r>
            <w:r w:rsidRPr="00323B04">
              <w:rPr>
                <w:color w:val="231F20"/>
                <w:spacing w:val="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рисков</w:t>
            </w:r>
            <w:r w:rsidRPr="00323B04">
              <w:rPr>
                <w:color w:val="231F20"/>
                <w:spacing w:val="26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в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работе</w:t>
            </w:r>
            <w:r w:rsidRPr="00323B04">
              <w:rPr>
                <w:color w:val="231F20"/>
                <w:sz w:val="20"/>
                <w:szCs w:val="20"/>
              </w:rPr>
              <w:t xml:space="preserve"> с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персоналом</w:t>
            </w:r>
          </w:p>
        </w:tc>
        <w:tc>
          <w:tcPr>
            <w:tcW w:w="417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71" w:lineRule="auto"/>
              <w:ind w:left="69" w:right="67"/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Форма</w:t>
            </w:r>
            <w:r w:rsidRPr="00323B04">
              <w:rPr>
                <w:color w:val="231F20"/>
                <w:spacing w:val="3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негативного</w:t>
            </w:r>
            <w:r w:rsidRPr="00323B04">
              <w:rPr>
                <w:color w:val="231F20"/>
                <w:spacing w:val="3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проявления</w:t>
            </w:r>
            <w:r w:rsidRPr="00323B04">
              <w:rPr>
                <w:color w:val="231F20"/>
                <w:spacing w:val="3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и</w:t>
            </w:r>
            <w:r w:rsidRPr="00323B04">
              <w:rPr>
                <w:color w:val="231F20"/>
                <w:spacing w:val="3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возможные</w:t>
            </w:r>
            <w:r w:rsidRPr="00323B04">
              <w:rPr>
                <w:color w:val="231F20"/>
                <w:spacing w:val="2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последствия</w:t>
            </w:r>
          </w:p>
        </w:tc>
      </w:tr>
      <w:tr w:rsidR="00543515" w:rsidRPr="00323B04">
        <w:trPr>
          <w:trHeight w:hRule="exact" w:val="465"/>
        </w:trPr>
        <w:tc>
          <w:tcPr>
            <w:tcW w:w="6330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104"/>
              <w:ind w:left="1579"/>
            </w:pPr>
            <w:r w:rsidRPr="00323B04">
              <w:rPr>
                <w:i/>
                <w:iCs/>
                <w:color w:val="231F20"/>
                <w:sz w:val="20"/>
                <w:szCs w:val="20"/>
              </w:rPr>
              <w:t xml:space="preserve">1. Риски </w:t>
            </w:r>
            <w:r w:rsidRPr="00323B04">
              <w:rPr>
                <w:i/>
                <w:iCs/>
                <w:color w:val="231F20"/>
                <w:spacing w:val="-2"/>
                <w:sz w:val="20"/>
                <w:szCs w:val="20"/>
              </w:rPr>
              <w:t>количественного</w:t>
            </w:r>
            <w:r w:rsidRPr="00323B04">
              <w:rPr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i/>
                <w:iCs/>
                <w:color w:val="231F20"/>
                <w:spacing w:val="-1"/>
                <w:sz w:val="20"/>
                <w:szCs w:val="20"/>
              </w:rPr>
              <w:t>характера</w:t>
            </w:r>
          </w:p>
        </w:tc>
      </w:tr>
      <w:tr w:rsidR="00543515" w:rsidRPr="00323B04">
        <w:trPr>
          <w:trHeight w:hRule="exact" w:val="1339"/>
        </w:trPr>
        <w:tc>
          <w:tcPr>
            <w:tcW w:w="216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71" w:lineRule="auto"/>
              <w:ind w:left="69" w:right="163"/>
            </w:pPr>
            <w:r w:rsidRPr="00323B04">
              <w:rPr>
                <w:color w:val="231F20"/>
                <w:spacing w:val="-1"/>
                <w:sz w:val="20"/>
                <w:szCs w:val="20"/>
              </w:rPr>
              <w:lastRenderedPageBreak/>
              <w:t>Избыток</w:t>
            </w:r>
            <w:r w:rsidRPr="00323B04">
              <w:rPr>
                <w:color w:val="231F20"/>
                <w:sz w:val="20"/>
                <w:szCs w:val="20"/>
              </w:rPr>
              <w:t xml:space="preserve"> персонала</w:t>
            </w:r>
            <w:r w:rsidRPr="00323B04">
              <w:rPr>
                <w:color w:val="231F20"/>
                <w:spacing w:val="2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Недостаток</w:t>
            </w:r>
            <w:r w:rsidRPr="00323B04">
              <w:rPr>
                <w:color w:val="231F20"/>
                <w:sz w:val="20"/>
                <w:szCs w:val="20"/>
              </w:rPr>
              <w:t xml:space="preserve"> персонала</w:t>
            </w:r>
          </w:p>
        </w:tc>
        <w:tc>
          <w:tcPr>
            <w:tcW w:w="417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71" w:lineRule="auto"/>
              <w:ind w:left="69" w:right="68"/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Дополнительные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затраты</w:t>
            </w:r>
            <w:r w:rsidRPr="00323B04">
              <w:rPr>
                <w:color w:val="231F20"/>
                <w:sz w:val="20"/>
                <w:szCs w:val="20"/>
              </w:rPr>
              <w:t xml:space="preserve"> по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его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содержанию</w:t>
            </w:r>
            <w:r w:rsidRPr="00323B04">
              <w:rPr>
                <w:color w:val="231F20"/>
                <w:spacing w:val="41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Невозможность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полномасштабного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обслужи-</w:t>
            </w:r>
            <w:r w:rsidRPr="00323B04">
              <w:rPr>
                <w:color w:val="231F20"/>
                <w:spacing w:val="3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вания</w:t>
            </w:r>
            <w:r w:rsidRPr="00323B04">
              <w:rPr>
                <w:color w:val="231F20"/>
                <w:spacing w:val="4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клиентуры,</w:t>
            </w:r>
            <w:r w:rsidRPr="00323B04">
              <w:rPr>
                <w:color w:val="231F20"/>
                <w:spacing w:val="4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соответственно</w:t>
            </w:r>
            <w:r w:rsidRPr="00323B04">
              <w:rPr>
                <w:color w:val="231F20"/>
                <w:spacing w:val="4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упущенная</w:t>
            </w:r>
            <w:r w:rsidRPr="00323B04">
              <w:rPr>
                <w:color w:val="231F20"/>
                <w:spacing w:val="3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прибыль</w:t>
            </w:r>
            <w:r w:rsidRPr="00323B04">
              <w:rPr>
                <w:color w:val="231F20"/>
                <w:spacing w:val="2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и</w:t>
            </w:r>
            <w:r w:rsidRPr="00323B04">
              <w:rPr>
                <w:color w:val="231F20"/>
                <w:spacing w:val="2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3"/>
                <w:sz w:val="20"/>
                <w:szCs w:val="20"/>
              </w:rPr>
              <w:t>ухудшение</w:t>
            </w:r>
            <w:r w:rsidRPr="00323B04">
              <w:rPr>
                <w:color w:val="231F20"/>
                <w:spacing w:val="2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конкурентных</w:t>
            </w:r>
            <w:r w:rsidRPr="00323B04">
              <w:rPr>
                <w:color w:val="231F20"/>
                <w:spacing w:val="2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позиций</w:t>
            </w:r>
            <w:r w:rsidRPr="00323B04">
              <w:rPr>
                <w:color w:val="231F20"/>
                <w:spacing w:val="3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на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данном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сегменте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рынка</w:t>
            </w:r>
          </w:p>
        </w:tc>
      </w:tr>
      <w:tr w:rsidR="00543515" w:rsidRPr="00323B04">
        <w:trPr>
          <w:trHeight w:hRule="exact" w:val="465"/>
        </w:trPr>
        <w:tc>
          <w:tcPr>
            <w:tcW w:w="6330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104"/>
              <w:ind w:left="1670"/>
            </w:pPr>
            <w:r w:rsidRPr="00323B04">
              <w:rPr>
                <w:i/>
                <w:iCs/>
                <w:color w:val="231F20"/>
                <w:sz w:val="20"/>
                <w:szCs w:val="20"/>
              </w:rPr>
              <w:t xml:space="preserve">2. Риски </w:t>
            </w:r>
            <w:r w:rsidRPr="00323B04">
              <w:rPr>
                <w:i/>
                <w:iCs/>
                <w:color w:val="231F20"/>
                <w:spacing w:val="-1"/>
                <w:sz w:val="20"/>
                <w:szCs w:val="20"/>
              </w:rPr>
              <w:t>качественного</w:t>
            </w:r>
            <w:r w:rsidRPr="00323B04">
              <w:rPr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i/>
                <w:iCs/>
                <w:color w:val="231F20"/>
                <w:spacing w:val="-1"/>
                <w:sz w:val="20"/>
                <w:szCs w:val="20"/>
              </w:rPr>
              <w:t>характера</w:t>
            </w:r>
          </w:p>
        </w:tc>
      </w:tr>
      <w:tr w:rsidR="00543515" w:rsidRPr="00323B04">
        <w:trPr>
          <w:trHeight w:hRule="exact" w:val="3159"/>
        </w:trPr>
        <w:tc>
          <w:tcPr>
            <w:tcW w:w="216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71" w:lineRule="auto"/>
              <w:ind w:left="69" w:right="66"/>
              <w:jc w:val="both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Недостаточная</w:t>
            </w:r>
            <w:r w:rsidRPr="00323B04">
              <w:rPr>
                <w:color w:val="231F20"/>
                <w:spacing w:val="28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квали-</w:t>
            </w:r>
            <w:r w:rsidRPr="00323B04">
              <w:rPr>
                <w:color w:val="231F20"/>
                <w:spacing w:val="2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фикация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1"/>
              <w:ind w:left="69"/>
              <w:jc w:val="both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z w:val="20"/>
                <w:szCs w:val="20"/>
              </w:rPr>
              <w:t>Н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3"/>
              <w:rPr>
                <w:sz w:val="25"/>
                <w:szCs w:val="25"/>
              </w:rPr>
            </w:pPr>
          </w:p>
          <w:p w:rsidR="00543515" w:rsidRPr="00323B04" w:rsidRDefault="00543515">
            <w:pPr>
              <w:pStyle w:val="TableParagraph"/>
              <w:kinsoku w:val="0"/>
              <w:overflowPunct w:val="0"/>
              <w:spacing w:line="271" w:lineRule="auto"/>
              <w:ind w:left="69" w:right="66"/>
              <w:jc w:val="both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z w:val="20"/>
                <w:szCs w:val="20"/>
              </w:rPr>
              <w:t>Нелояльность</w:t>
            </w:r>
            <w:r w:rsidRPr="00323B04">
              <w:rPr>
                <w:color w:val="231F20"/>
                <w:spacing w:val="3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в</w:t>
            </w:r>
            <w:r w:rsidRPr="00323B04">
              <w:rPr>
                <w:color w:val="231F20"/>
                <w:spacing w:val="3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форме</w:t>
            </w:r>
            <w:r w:rsidRPr="00323B04">
              <w:rPr>
                <w:color w:val="231F20"/>
                <w:spacing w:val="24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разглашения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информа-</w:t>
            </w:r>
            <w:r w:rsidRPr="00323B04">
              <w:rPr>
                <w:color w:val="231F20"/>
                <w:spacing w:val="24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ции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1" w:line="271" w:lineRule="auto"/>
              <w:ind w:left="69" w:right="66"/>
              <w:jc w:val="both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z w:val="20"/>
                <w:szCs w:val="20"/>
              </w:rPr>
              <w:t>Нелояльность</w:t>
            </w:r>
            <w:r w:rsidRPr="00323B04">
              <w:rPr>
                <w:color w:val="231F20"/>
                <w:spacing w:val="3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в</w:t>
            </w:r>
            <w:r w:rsidRPr="00323B04">
              <w:rPr>
                <w:color w:val="231F20"/>
                <w:spacing w:val="3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форме</w:t>
            </w:r>
            <w:r w:rsidRPr="00323B04">
              <w:rPr>
                <w:color w:val="231F20"/>
                <w:spacing w:val="24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коррупции</w:t>
            </w:r>
            <w:r w:rsidRPr="00323B04">
              <w:rPr>
                <w:color w:val="231F20"/>
                <w:spacing w:val="28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или</w:t>
            </w:r>
            <w:r w:rsidRPr="00323B04">
              <w:rPr>
                <w:color w:val="231F20"/>
                <w:spacing w:val="28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хище-</w:t>
            </w:r>
            <w:r w:rsidRPr="00323B04">
              <w:rPr>
                <w:color w:val="231F20"/>
                <w:spacing w:val="24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ний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1"/>
              <w:ind w:left="69"/>
              <w:jc w:val="both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z w:val="20"/>
                <w:szCs w:val="20"/>
              </w:rPr>
              <w:t>Н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30"/>
              <w:ind w:left="69"/>
              <w:jc w:val="both"/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формах</w:t>
            </w:r>
          </w:p>
        </w:tc>
        <w:tc>
          <w:tcPr>
            <w:tcW w:w="417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71" w:lineRule="auto"/>
              <w:ind w:left="69" w:right="68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z w:val="20"/>
                <w:szCs w:val="20"/>
              </w:rPr>
              <w:t>Ошибки</w:t>
            </w:r>
            <w:r w:rsidRPr="00323B04">
              <w:rPr>
                <w:color w:val="231F20"/>
                <w:spacing w:val="34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в</w:t>
            </w:r>
            <w:r w:rsidRPr="00323B04">
              <w:rPr>
                <w:color w:val="231F20"/>
                <w:spacing w:val="34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осуществляемых</w:t>
            </w:r>
            <w:r w:rsidRPr="00323B04">
              <w:rPr>
                <w:color w:val="231F20"/>
                <w:spacing w:val="34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финансовых</w:t>
            </w:r>
            <w:r w:rsidRPr="00323B04">
              <w:rPr>
                <w:color w:val="231F20"/>
                <w:spacing w:val="34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опе-</w:t>
            </w:r>
            <w:r w:rsidRPr="00323B04">
              <w:rPr>
                <w:color w:val="231F20"/>
                <w:spacing w:val="2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рациях с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соответствующими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потерями</w:t>
            </w:r>
            <w:r w:rsidRPr="00323B04">
              <w:rPr>
                <w:color w:val="231F20"/>
                <w:spacing w:val="2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Нарушения</w:t>
            </w:r>
            <w:r w:rsidRPr="00323B04">
              <w:rPr>
                <w:color w:val="231F20"/>
                <w:spacing w:val="4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в</w:t>
            </w:r>
            <w:r w:rsidRPr="00323B04">
              <w:rPr>
                <w:color w:val="231F20"/>
                <w:spacing w:val="4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процессе</w:t>
            </w:r>
            <w:r w:rsidRPr="00323B04">
              <w:rPr>
                <w:color w:val="231F20"/>
                <w:spacing w:val="4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выполнения</w:t>
            </w:r>
            <w:r w:rsidRPr="00323B04">
              <w:rPr>
                <w:color w:val="231F20"/>
                <w:spacing w:val="4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конкрет-</w:t>
            </w:r>
            <w:r w:rsidRPr="00323B04">
              <w:rPr>
                <w:color w:val="231F20"/>
                <w:spacing w:val="51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ных операций с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сопутствующими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потерями</w:t>
            </w:r>
            <w:r w:rsidRPr="00323B04">
              <w:rPr>
                <w:color w:val="231F20"/>
                <w:spacing w:val="2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Разглашение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3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промышленной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36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или </w:t>
            </w:r>
            <w:r w:rsidRPr="00323B04">
              <w:rPr>
                <w:color w:val="231F20"/>
                <w:spacing w:val="36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3"/>
                <w:sz w:val="20"/>
                <w:szCs w:val="20"/>
              </w:rPr>
              <w:t>коммерче-</w:t>
            </w:r>
            <w:r w:rsidRPr="00323B04">
              <w:rPr>
                <w:color w:val="231F20"/>
                <w:spacing w:val="31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3"/>
                <w:sz w:val="20"/>
                <w:szCs w:val="20"/>
              </w:rPr>
              <w:t>ской</w:t>
            </w:r>
            <w:r w:rsidRPr="00323B04">
              <w:rPr>
                <w:color w:val="231F20"/>
                <w:spacing w:val="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тайны,</w:t>
            </w:r>
            <w:r w:rsidRPr="00323B04">
              <w:rPr>
                <w:color w:val="231F20"/>
                <w:spacing w:val="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связанные</w:t>
            </w:r>
            <w:r w:rsidRPr="00323B04">
              <w:rPr>
                <w:color w:val="231F20"/>
                <w:spacing w:val="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с</w:t>
            </w:r>
            <w:r w:rsidRPr="00323B04">
              <w:rPr>
                <w:color w:val="231F20"/>
                <w:spacing w:val="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этим</w:t>
            </w:r>
            <w:r w:rsidRPr="00323B04">
              <w:rPr>
                <w:color w:val="231F20"/>
                <w:spacing w:val="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финансовые</w:t>
            </w:r>
            <w:r w:rsidRPr="00323B04">
              <w:rPr>
                <w:color w:val="231F20"/>
                <w:spacing w:val="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по-</w:t>
            </w:r>
            <w:r w:rsidRPr="00323B04">
              <w:rPr>
                <w:color w:val="231F20"/>
                <w:spacing w:val="2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тери и </w:t>
            </w:r>
            <w:r w:rsidRPr="00323B04">
              <w:rPr>
                <w:color w:val="231F20"/>
                <w:spacing w:val="-3"/>
                <w:sz w:val="20"/>
                <w:szCs w:val="20"/>
              </w:rPr>
              <w:t>ухудшение</w:t>
            </w:r>
            <w:r w:rsidRPr="00323B04">
              <w:rPr>
                <w:color w:val="231F20"/>
                <w:sz w:val="20"/>
                <w:szCs w:val="20"/>
              </w:rPr>
              <w:t xml:space="preserve"> имиджа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1"/>
              <w:ind w:left="69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z w:val="20"/>
                <w:szCs w:val="20"/>
              </w:rPr>
              <w:t xml:space="preserve">Прямые финансовые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потери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rPr>
                <w:sz w:val="20"/>
                <w:szCs w:val="20"/>
              </w:rPr>
            </w:pP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10"/>
              <w:rPr>
                <w:sz w:val="27"/>
                <w:szCs w:val="27"/>
              </w:rPr>
            </w:pPr>
          </w:p>
          <w:p w:rsidR="00543515" w:rsidRPr="00323B04" w:rsidRDefault="00543515">
            <w:pPr>
              <w:pStyle w:val="TableParagraph"/>
              <w:kinsoku w:val="0"/>
              <w:overflowPunct w:val="0"/>
              <w:spacing w:line="271" w:lineRule="auto"/>
              <w:ind w:left="69" w:right="68"/>
            </w:pPr>
            <w:r w:rsidRPr="00323B04">
              <w:rPr>
                <w:color w:val="231F20"/>
                <w:sz w:val="20"/>
                <w:szCs w:val="20"/>
              </w:rPr>
              <w:t>Реализация</w:t>
            </w:r>
            <w:r w:rsidRPr="00323B04">
              <w:rPr>
                <w:color w:val="231F20"/>
                <w:spacing w:val="2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других</w:t>
            </w:r>
            <w:r w:rsidRPr="00323B04">
              <w:rPr>
                <w:color w:val="231F20"/>
                <w:spacing w:val="2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угроз</w:t>
            </w:r>
            <w:r w:rsidRPr="00323B04">
              <w:rPr>
                <w:color w:val="231F20"/>
                <w:spacing w:val="2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3"/>
                <w:sz w:val="20"/>
                <w:szCs w:val="20"/>
              </w:rPr>
              <w:t>банковской</w:t>
            </w:r>
            <w:r w:rsidRPr="00323B04">
              <w:rPr>
                <w:color w:val="231F20"/>
                <w:spacing w:val="2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безопас-</w:t>
            </w:r>
            <w:r w:rsidRPr="00323B04">
              <w:rPr>
                <w:color w:val="231F20"/>
                <w:spacing w:val="2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ности,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потери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нефинансового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характера</w:t>
            </w:r>
          </w:p>
        </w:tc>
      </w:tr>
    </w:tbl>
    <w:p w:rsidR="00543515" w:rsidRDefault="00543515">
      <w:pPr>
        <w:sectPr w:rsidR="00543515">
          <w:type w:val="continuous"/>
          <w:pgSz w:w="8400" w:h="11910"/>
          <w:pgMar w:top="920" w:right="900" w:bottom="280" w:left="920" w:header="720" w:footer="720" w:gutter="0"/>
          <w:cols w:space="720" w:equalWidth="0">
            <w:col w:w="6580"/>
          </w:cols>
          <w:noEndnote/>
        </w:sectPr>
      </w:pPr>
    </w:p>
    <w:p w:rsidR="00543515" w:rsidRPr="00DC410E" w:rsidRDefault="00543515">
      <w:pPr>
        <w:pStyle w:val="1"/>
        <w:kinsoku w:val="0"/>
        <w:overflowPunct w:val="0"/>
        <w:spacing w:before="38"/>
        <w:ind w:left="0" w:right="168"/>
        <w:jc w:val="right"/>
        <w:rPr>
          <w:rFonts w:ascii="Times New Roman" w:hAnsi="Times New Roman" w:cs="Times New Roman"/>
          <w:b w:val="0"/>
          <w:bCs w:val="0"/>
          <w:color w:val="000000"/>
        </w:rPr>
      </w:pPr>
      <w:r w:rsidRPr="00DC410E">
        <w:rPr>
          <w:rFonts w:ascii="Times New Roman" w:hAnsi="Times New Roman" w:cs="Times New Roman"/>
          <w:color w:val="231F20"/>
        </w:rPr>
        <w:lastRenderedPageBreak/>
        <w:t>Лекция</w:t>
      </w:r>
      <w:r w:rsidRPr="00DC410E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DC410E">
        <w:rPr>
          <w:rFonts w:ascii="Times New Roman" w:hAnsi="Times New Roman" w:cs="Times New Roman"/>
          <w:color w:val="231F20"/>
        </w:rPr>
        <w:t>5. УПРАВЛЕНИЕ РИСКАМИ ПРЕДПРИЯТИЙ</w:t>
      </w:r>
    </w:p>
    <w:p w:rsidR="00543515" w:rsidRDefault="00543515">
      <w:pPr>
        <w:pStyle w:val="2"/>
        <w:numPr>
          <w:ilvl w:val="1"/>
          <w:numId w:val="15"/>
        </w:numPr>
        <w:tabs>
          <w:tab w:val="left" w:pos="1916"/>
        </w:tabs>
        <w:kinsoku w:val="0"/>
        <w:overflowPunct w:val="0"/>
        <w:spacing w:before="118"/>
        <w:rPr>
          <w:b w:val="0"/>
          <w:bCs w:val="0"/>
          <w:color w:val="000000"/>
        </w:rPr>
      </w:pPr>
      <w:r>
        <w:rPr>
          <w:color w:val="231F20"/>
          <w:spacing w:val="-2"/>
        </w:rPr>
        <w:t>Концепция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приемлемого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</w:t>
      </w:r>
    </w:p>
    <w:p w:rsidR="00543515" w:rsidRDefault="00543515">
      <w:pPr>
        <w:pStyle w:val="a3"/>
        <w:kinsoku w:val="0"/>
        <w:overflowPunct w:val="0"/>
        <w:spacing w:before="120" w:line="246" w:lineRule="auto"/>
        <w:ind w:right="118"/>
        <w:jc w:val="both"/>
        <w:rPr>
          <w:color w:val="000000"/>
        </w:rPr>
      </w:pPr>
      <w:r>
        <w:rPr>
          <w:color w:val="231F20"/>
          <w:spacing w:val="-2"/>
        </w:rPr>
        <w:t>Концепция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приемлемого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является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весьма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продуктивной,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4"/>
        </w:rPr>
        <w:t>будучи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примененной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производственных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предпри</w:t>
      </w:r>
      <w:r>
        <w:rPr>
          <w:color w:val="231F20"/>
        </w:rPr>
        <w:t>ятий,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постулирующей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рационального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воздействия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уровень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</w:rPr>
        <w:t xml:space="preserve"> и </w:t>
      </w:r>
      <w:r>
        <w:rPr>
          <w:color w:val="231F20"/>
          <w:spacing w:val="-1"/>
        </w:rPr>
        <w:t>доведения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</w:rPr>
        <w:t xml:space="preserve"> до </w:t>
      </w:r>
      <w:r>
        <w:rPr>
          <w:color w:val="231F20"/>
          <w:spacing w:val="-1"/>
        </w:rPr>
        <w:t>приемлемого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значения</w:t>
      </w:r>
      <w:r w:rsidR="00B82F26">
        <w:rPr>
          <w:color w:val="231F20"/>
          <w:spacing w:val="-2"/>
        </w:rPr>
        <w:t>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i/>
          <w:iCs/>
          <w:color w:val="231F20"/>
          <w:spacing w:val="-1"/>
        </w:rPr>
        <w:t>Концепция</w:t>
      </w:r>
      <w:r>
        <w:rPr>
          <w:i/>
          <w:iCs/>
          <w:color w:val="231F20"/>
          <w:spacing w:val="24"/>
        </w:rPr>
        <w:t xml:space="preserve"> </w:t>
      </w:r>
      <w:r>
        <w:rPr>
          <w:i/>
          <w:iCs/>
          <w:color w:val="231F20"/>
          <w:spacing w:val="-1"/>
        </w:rPr>
        <w:t>приемлемого</w:t>
      </w:r>
      <w:r>
        <w:rPr>
          <w:i/>
          <w:iCs/>
          <w:color w:val="231F20"/>
          <w:spacing w:val="25"/>
        </w:rPr>
        <w:t xml:space="preserve"> </w:t>
      </w:r>
      <w:r>
        <w:rPr>
          <w:i/>
          <w:iCs/>
          <w:color w:val="231F20"/>
          <w:spacing w:val="-2"/>
        </w:rPr>
        <w:t>риска</w:t>
      </w:r>
      <w:r>
        <w:rPr>
          <w:i/>
          <w:iCs/>
          <w:color w:val="231F20"/>
          <w:spacing w:val="25"/>
        </w:rPr>
        <w:t xml:space="preserve"> </w:t>
      </w:r>
      <w:r>
        <w:rPr>
          <w:color w:val="231F20"/>
        </w:rPr>
        <w:t>основывается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двух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подтвер</w:t>
      </w:r>
      <w:r>
        <w:rPr>
          <w:color w:val="231F20"/>
        </w:rPr>
        <w:t>жденных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практикой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здравым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смыслом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утверждениях: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признании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невозможности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полного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устранения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факторов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2"/>
        </w:rPr>
        <w:t xml:space="preserve"> </w:t>
      </w:r>
      <w:r w:rsidR="00B82F26">
        <w:rPr>
          <w:color w:val="231F20"/>
          <w:spacing w:val="-1"/>
        </w:rPr>
        <w:t>существова</w:t>
      </w:r>
      <w:r>
        <w:rPr>
          <w:color w:val="231F20"/>
        </w:rPr>
        <w:t>нии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возможности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2"/>
        </w:rPr>
        <w:t>всегда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найти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меры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снижения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воздействия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факторов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промышленного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13"/>
        </w:rPr>
        <w:t xml:space="preserve"> </w:t>
      </w:r>
      <w:r w:rsidR="00B82F26">
        <w:rPr>
          <w:color w:val="231F20"/>
        </w:rPr>
        <w:t>прием</w:t>
      </w:r>
      <w:r>
        <w:rPr>
          <w:color w:val="231F20"/>
          <w:spacing w:val="-1"/>
        </w:rPr>
        <w:t>лемого</w:t>
      </w:r>
      <w:r>
        <w:rPr>
          <w:color w:val="231F20"/>
        </w:rPr>
        <w:t xml:space="preserve"> уровня.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3"/>
        </w:rPr>
        <w:t>Руководствуясь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этой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2"/>
        </w:rPr>
        <w:t>концепцией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достижения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выбранной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цели,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правило,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удается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найти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решение,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обеспечивающее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3"/>
        </w:rPr>
        <w:t>неко-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торый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компромиссный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уровень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соответствующий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балансу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 xml:space="preserve">между </w:t>
      </w:r>
      <w:r>
        <w:rPr>
          <w:color w:val="231F20"/>
          <w:spacing w:val="-1"/>
        </w:rPr>
        <w:t>ожидаемой</w:t>
      </w:r>
      <w:r>
        <w:rPr>
          <w:color w:val="231F20"/>
        </w:rPr>
        <w:t xml:space="preserve"> прибылью и </w:t>
      </w:r>
      <w:r>
        <w:rPr>
          <w:color w:val="231F20"/>
          <w:spacing w:val="-1"/>
        </w:rPr>
        <w:t>угрозой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возможных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потерь.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</w:rPr>
        <w:t>Применение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концепции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приемлемого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направляет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ре-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шения,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обоснованные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сбором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анализом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информации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возможных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2"/>
        </w:rPr>
        <w:t>рисковых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событиях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реализацией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3"/>
        </w:rPr>
        <w:t>комплекса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мероприятий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пре-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дотвращению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возникновения,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смягчению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нейтрализации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1"/>
        </w:rPr>
        <w:t>пос-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ледствий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проявления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возникших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факторов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right"/>
        <w:rPr>
          <w:color w:val="000000"/>
        </w:rPr>
      </w:pPr>
      <w:r>
        <w:rPr>
          <w:color w:val="231F20"/>
          <w:spacing w:val="-6"/>
        </w:rPr>
        <w:t>Согласно</w:t>
      </w:r>
      <w:r>
        <w:rPr>
          <w:color w:val="231F20"/>
          <w:spacing w:val="-9"/>
        </w:rPr>
        <w:t xml:space="preserve"> </w:t>
      </w:r>
      <w:r>
        <w:rPr>
          <w:i/>
          <w:iCs/>
          <w:color w:val="231F20"/>
          <w:spacing w:val="-5"/>
        </w:rPr>
        <w:t>концепции</w:t>
      </w:r>
      <w:r>
        <w:rPr>
          <w:i/>
          <w:iCs/>
          <w:color w:val="231F20"/>
          <w:spacing w:val="-9"/>
        </w:rPr>
        <w:t xml:space="preserve"> </w:t>
      </w:r>
      <w:r>
        <w:rPr>
          <w:i/>
          <w:iCs/>
          <w:color w:val="231F20"/>
          <w:spacing w:val="-5"/>
        </w:rPr>
        <w:t>приемлемого</w:t>
      </w:r>
      <w:r>
        <w:rPr>
          <w:i/>
          <w:iCs/>
          <w:color w:val="231F20"/>
          <w:spacing w:val="-9"/>
        </w:rPr>
        <w:t xml:space="preserve"> </w:t>
      </w:r>
      <w:r>
        <w:rPr>
          <w:i/>
          <w:iCs/>
          <w:color w:val="231F20"/>
          <w:spacing w:val="-5"/>
        </w:rPr>
        <w:t>риска</w:t>
      </w:r>
      <w:r>
        <w:rPr>
          <w:color w:val="231F20"/>
          <w:spacing w:val="-5"/>
        </w:rPr>
        <w:t>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3"/>
        </w:rPr>
        <w:t>он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состоит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следующем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Во-первых,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статистическая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характеристика,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уп-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равляемый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параметр,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уровень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оказывать</w:t>
      </w:r>
    </w:p>
    <w:p w:rsidR="00543515" w:rsidRDefault="00543515">
      <w:pPr>
        <w:pStyle w:val="a3"/>
        <w:kinsoku w:val="0"/>
        <w:overflowPunct w:val="0"/>
        <w:ind w:firstLine="0"/>
        <w:rPr>
          <w:color w:val="000000"/>
        </w:rPr>
      </w:pPr>
      <w:r>
        <w:rPr>
          <w:color w:val="231F20"/>
          <w:spacing w:val="-1"/>
        </w:rPr>
        <w:t>воздействие.</w:t>
      </w:r>
    </w:p>
    <w:p w:rsidR="00543515" w:rsidRDefault="00543515" w:rsidP="00B82F26">
      <w:pPr>
        <w:pStyle w:val="a3"/>
        <w:kinsoku w:val="0"/>
        <w:overflowPunct w:val="0"/>
        <w:spacing w:before="7" w:line="246" w:lineRule="auto"/>
        <w:ind w:right="119"/>
        <w:jc w:val="both"/>
        <w:rPr>
          <w:color w:val="000000"/>
        </w:rPr>
      </w:pPr>
      <w:r>
        <w:rPr>
          <w:color w:val="231F20"/>
          <w:spacing w:val="-1"/>
        </w:rPr>
        <w:t>Во-вторых,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воздействие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оказывать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только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из-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вестный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риск,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нему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следует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относиться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рационально,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1"/>
        </w:rPr>
        <w:t>есть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надо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изучать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анализировать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ситуацию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среды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хозяйствования,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1"/>
        </w:rPr>
        <w:t>пос-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тоянно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собирать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изучать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информацию,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выявлять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идентифици-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2"/>
        </w:rPr>
        <w:t>ровать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факторы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оценивать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последствия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разрабатывать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 xml:space="preserve">меры </w:t>
      </w:r>
      <w:r>
        <w:rPr>
          <w:color w:val="231F20"/>
          <w:spacing w:val="-1"/>
        </w:rPr>
        <w:t>предотвращения</w:t>
      </w:r>
      <w:r>
        <w:rPr>
          <w:color w:val="231F20"/>
        </w:rPr>
        <w:t xml:space="preserve"> и </w:t>
      </w:r>
      <w:r>
        <w:rPr>
          <w:color w:val="231F20"/>
          <w:spacing w:val="-1"/>
        </w:rPr>
        <w:t>снижения</w:t>
      </w:r>
      <w:r>
        <w:rPr>
          <w:color w:val="231F20"/>
        </w:rPr>
        <w:t xml:space="preserve"> их </w:t>
      </w:r>
      <w:r>
        <w:rPr>
          <w:color w:val="231F20"/>
          <w:spacing w:val="-1"/>
        </w:rPr>
        <w:t>воздействий</w:t>
      </w:r>
      <w:r>
        <w:rPr>
          <w:color w:val="231F20"/>
        </w:rPr>
        <w:t xml:space="preserve"> на </w:t>
      </w:r>
      <w:r>
        <w:rPr>
          <w:color w:val="231F20"/>
          <w:spacing w:val="-1"/>
        </w:rPr>
        <w:t>предприятие.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В-третьих,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корректного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учета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произ-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водственного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"/>
        </w:rPr>
        <w:t>полезно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"/>
        </w:rPr>
        <w:t>различать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"/>
        </w:rPr>
        <w:t>стартовый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"/>
        </w:rPr>
        <w:t>уровень</w:t>
      </w:r>
      <w:r>
        <w:rPr>
          <w:color w:val="231F20"/>
          <w:spacing w:val="69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замысла,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первоначальной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идеи,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решения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варианта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стратегии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финальный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уровень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про-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lastRenderedPageBreak/>
        <w:t>работанного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варианта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решения.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Проработанное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решение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дополненоанализом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разработанным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3"/>
        </w:rPr>
        <w:t>комплексом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мероприятий,</w:t>
      </w:r>
      <w:r>
        <w:rPr>
          <w:color w:val="231F20"/>
          <w:spacing w:val="10"/>
        </w:rPr>
        <w:t xml:space="preserve"> </w:t>
      </w:r>
      <w:r w:rsidR="00B82F26">
        <w:rPr>
          <w:color w:val="231F20"/>
          <w:spacing w:val="-1"/>
        </w:rPr>
        <w:t>позво</w:t>
      </w:r>
      <w:r>
        <w:rPr>
          <w:color w:val="231F20"/>
        </w:rPr>
        <w:t>ляющих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минимизировать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воздействие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факторов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деяте</w:t>
      </w:r>
      <w:r w:rsidR="00B82F26">
        <w:rPr>
          <w:color w:val="231F20"/>
        </w:rPr>
        <w:t>ль</w:t>
      </w:r>
      <w:r>
        <w:rPr>
          <w:color w:val="231F20"/>
          <w:spacing w:val="1"/>
        </w:rPr>
        <w:t>ность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промышленного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предприятия</w:t>
      </w:r>
    </w:p>
    <w:p w:rsidR="00543515" w:rsidRDefault="00543515" w:rsidP="00B82F26">
      <w:pPr>
        <w:pStyle w:val="a3"/>
        <w:kinsoku w:val="0"/>
        <w:overflowPunct w:val="0"/>
        <w:spacing w:before="1"/>
        <w:ind w:right="118"/>
        <w:jc w:val="both"/>
        <w:rPr>
          <w:color w:val="000000"/>
        </w:rPr>
      </w:pPr>
      <w:r>
        <w:rPr>
          <w:color w:val="231F20"/>
        </w:rPr>
        <w:t>Для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каждого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отдельно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взятого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предприятия,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вида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предпринима</w:t>
      </w:r>
      <w:r>
        <w:rPr>
          <w:color w:val="231F20"/>
          <w:spacing w:val="-2"/>
        </w:rPr>
        <w:t>тельской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отрасли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уровень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приемлемого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5"/>
        </w:rPr>
        <w:t>будет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 xml:space="preserve">различным. </w:t>
      </w:r>
      <w:r>
        <w:rPr>
          <w:color w:val="231F20"/>
          <w:spacing w:val="-27"/>
        </w:rPr>
        <w:t>У</w:t>
      </w:r>
      <w:r>
        <w:rPr>
          <w:color w:val="231F20"/>
        </w:rPr>
        <w:t>с</w:t>
      </w:r>
      <w:r>
        <w:rPr>
          <w:color w:val="231F20"/>
          <w:spacing w:val="2"/>
        </w:rPr>
        <w:t>т</w:t>
      </w:r>
      <w:r>
        <w:rPr>
          <w:color w:val="231F20"/>
        </w:rPr>
        <w:t>ано</w:t>
      </w:r>
      <w:r>
        <w:rPr>
          <w:color w:val="231F20"/>
          <w:spacing w:val="-3"/>
        </w:rPr>
        <w:t>в</w:t>
      </w:r>
      <w:r>
        <w:rPr>
          <w:color w:val="231F20"/>
        </w:rPr>
        <w:t>ленный на пр</w:t>
      </w:r>
      <w:r>
        <w:rPr>
          <w:color w:val="231F20"/>
          <w:spacing w:val="-3"/>
        </w:rPr>
        <w:t>е</w:t>
      </w:r>
      <w:r>
        <w:rPr>
          <w:color w:val="231F20"/>
        </w:rPr>
        <w:t>дприятии но</w:t>
      </w:r>
      <w:r>
        <w:rPr>
          <w:color w:val="231F20"/>
          <w:spacing w:val="-4"/>
        </w:rPr>
        <w:t>р</w:t>
      </w:r>
      <w:r>
        <w:rPr>
          <w:color w:val="231F20"/>
          <w:spacing w:val="-2"/>
        </w:rPr>
        <w:t>м</w:t>
      </w:r>
      <w:r>
        <w:rPr>
          <w:color w:val="231F20"/>
          <w:spacing w:val="-6"/>
        </w:rPr>
        <w:t>а</w:t>
      </w:r>
      <w:r w:rsidR="00B82F26">
        <w:rPr>
          <w:color w:val="231F20"/>
        </w:rPr>
        <w:t>тивный и прием</w:t>
      </w:r>
      <w:r>
        <w:rPr>
          <w:color w:val="231F20"/>
        </w:rPr>
        <w:t>лемый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уровень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меняться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зависимости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состояний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внешней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внутренней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среды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функционирования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момент</w:t>
      </w:r>
      <w:r>
        <w:rPr>
          <w:color w:val="231F20"/>
        </w:rPr>
        <w:t xml:space="preserve"> принятия решения.</w:t>
      </w:r>
    </w:p>
    <w:p w:rsidR="00543515" w:rsidRDefault="00543515" w:rsidP="00B82F26">
      <w:pPr>
        <w:pStyle w:val="a3"/>
        <w:kinsoku w:val="0"/>
        <w:overflowPunct w:val="0"/>
        <w:spacing w:before="1"/>
        <w:ind w:right="118"/>
        <w:jc w:val="both"/>
        <w:rPr>
          <w:color w:val="000000"/>
        </w:rPr>
      </w:pPr>
      <w:r>
        <w:rPr>
          <w:color w:val="231F20"/>
          <w:spacing w:val="-1"/>
        </w:rPr>
        <w:t>Использование</w:t>
      </w:r>
      <w:r>
        <w:rPr>
          <w:color w:val="231F20"/>
          <w:spacing w:val="40"/>
        </w:rPr>
        <w:t xml:space="preserve"> </w:t>
      </w:r>
      <w:r>
        <w:rPr>
          <w:i/>
          <w:iCs/>
          <w:color w:val="231F20"/>
          <w:spacing w:val="-1"/>
        </w:rPr>
        <w:t>концепции</w:t>
      </w:r>
      <w:r>
        <w:rPr>
          <w:i/>
          <w:iCs/>
          <w:color w:val="231F20"/>
          <w:spacing w:val="40"/>
        </w:rPr>
        <w:t xml:space="preserve"> </w:t>
      </w:r>
      <w:r>
        <w:rPr>
          <w:i/>
          <w:iCs/>
          <w:color w:val="231F20"/>
          <w:spacing w:val="-1"/>
        </w:rPr>
        <w:t>приемлемого</w:t>
      </w:r>
      <w:r>
        <w:rPr>
          <w:i/>
          <w:iCs/>
          <w:color w:val="231F20"/>
          <w:spacing w:val="40"/>
        </w:rPr>
        <w:t xml:space="preserve"> </w:t>
      </w:r>
      <w:r>
        <w:rPr>
          <w:i/>
          <w:iCs/>
          <w:color w:val="231F20"/>
          <w:spacing w:val="-2"/>
        </w:rPr>
        <w:t>риска</w:t>
      </w:r>
      <w:r>
        <w:rPr>
          <w:i/>
          <w:iCs/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позволяет</w:t>
      </w:r>
    </w:p>
    <w:p w:rsidR="00543515" w:rsidRDefault="00543515" w:rsidP="00B82F26">
      <w:pPr>
        <w:pStyle w:val="a3"/>
        <w:numPr>
          <w:ilvl w:val="0"/>
          <w:numId w:val="14"/>
        </w:numPr>
        <w:tabs>
          <w:tab w:val="left" w:pos="739"/>
        </w:tabs>
        <w:kinsoku w:val="0"/>
        <w:overflowPunct w:val="0"/>
        <w:spacing w:before="1"/>
        <w:ind w:right="118" w:firstLine="397"/>
        <w:jc w:val="both"/>
        <w:rPr>
          <w:color w:val="000000"/>
        </w:rPr>
      </w:pPr>
      <w:r>
        <w:rPr>
          <w:color w:val="231F20"/>
          <w:spacing w:val="-1"/>
        </w:rPr>
        <w:t>Принимая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хозяйственные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решения,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учитывать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снижения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уровня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«стартового»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приемлемого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«финально-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го»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значения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</w:t>
      </w:r>
    </w:p>
    <w:p w:rsidR="00543515" w:rsidRDefault="00543515" w:rsidP="00B82F26">
      <w:pPr>
        <w:pStyle w:val="a3"/>
        <w:numPr>
          <w:ilvl w:val="0"/>
          <w:numId w:val="14"/>
        </w:numPr>
        <w:tabs>
          <w:tab w:val="left" w:pos="762"/>
        </w:tabs>
        <w:kinsoku w:val="0"/>
        <w:overflowPunct w:val="0"/>
        <w:spacing w:before="1"/>
        <w:ind w:right="118" w:firstLine="397"/>
        <w:jc w:val="both"/>
        <w:rPr>
          <w:color w:val="000000"/>
        </w:rPr>
      </w:pPr>
      <w:r>
        <w:rPr>
          <w:color w:val="231F20"/>
          <w:spacing w:val="-1"/>
        </w:rPr>
        <w:t>Выявлять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потенциально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2"/>
        </w:rPr>
        <w:t>возможные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данного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предпри-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ятия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ситуации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факторы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3"/>
        </w:rPr>
        <w:t>которые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явиться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причиной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нежелательного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событий,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итоге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недостижения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1"/>
        </w:rPr>
        <w:t>пос-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1"/>
        </w:rPr>
        <w:t>тавленных</w:t>
      </w:r>
      <w:r>
        <w:rPr>
          <w:color w:val="231F20"/>
        </w:rPr>
        <w:t xml:space="preserve"> стратегических целей.</w:t>
      </w:r>
    </w:p>
    <w:p w:rsidR="00543515" w:rsidRDefault="00543515" w:rsidP="00B82F26">
      <w:pPr>
        <w:pStyle w:val="a3"/>
        <w:numPr>
          <w:ilvl w:val="0"/>
          <w:numId w:val="14"/>
        </w:numPr>
        <w:tabs>
          <w:tab w:val="left" w:pos="724"/>
        </w:tabs>
        <w:kinsoku w:val="0"/>
        <w:overflowPunct w:val="0"/>
        <w:spacing w:before="1"/>
        <w:ind w:right="118" w:firstLine="397"/>
        <w:jc w:val="both"/>
        <w:rPr>
          <w:color w:val="000000"/>
        </w:rPr>
      </w:pPr>
      <w:r>
        <w:rPr>
          <w:color w:val="231F20"/>
          <w:spacing w:val="-1"/>
        </w:rPr>
        <w:t>Оценивать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характеристики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возможного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ущерба,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обусловлен-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2"/>
        </w:rPr>
        <w:t>ного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проявлением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факторов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последующим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нежелательным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развитием событий.</w:t>
      </w:r>
    </w:p>
    <w:p w:rsidR="00543515" w:rsidRDefault="00543515" w:rsidP="00B82F26">
      <w:pPr>
        <w:pStyle w:val="a3"/>
        <w:numPr>
          <w:ilvl w:val="0"/>
          <w:numId w:val="14"/>
        </w:numPr>
        <w:tabs>
          <w:tab w:val="left" w:pos="741"/>
        </w:tabs>
        <w:kinsoku w:val="0"/>
        <w:overflowPunct w:val="0"/>
        <w:spacing w:before="1"/>
        <w:ind w:right="118" w:firstLine="397"/>
        <w:jc w:val="both"/>
        <w:rPr>
          <w:color w:val="000000"/>
        </w:rPr>
      </w:pPr>
      <w:r>
        <w:rPr>
          <w:color w:val="231F20"/>
          <w:spacing w:val="-1"/>
        </w:rPr>
        <w:t>Планировать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заблаговременно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меры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снижению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стадии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подготовки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хозяйственных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решений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необходимости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 xml:space="preserve">осуществлять их с целью </w:t>
      </w:r>
      <w:r>
        <w:rPr>
          <w:color w:val="231F20"/>
          <w:spacing w:val="-1"/>
        </w:rPr>
        <w:t>снижения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</w:rPr>
        <w:t xml:space="preserve"> до </w:t>
      </w:r>
      <w:r>
        <w:rPr>
          <w:color w:val="231F20"/>
          <w:spacing w:val="-1"/>
        </w:rPr>
        <w:t>приемлемого</w:t>
      </w:r>
      <w:r>
        <w:rPr>
          <w:color w:val="231F20"/>
        </w:rPr>
        <w:t xml:space="preserve"> уровня</w:t>
      </w:r>
    </w:p>
    <w:p w:rsidR="00543515" w:rsidRDefault="00543515" w:rsidP="00B82F26">
      <w:pPr>
        <w:pStyle w:val="a3"/>
        <w:numPr>
          <w:ilvl w:val="0"/>
          <w:numId w:val="14"/>
        </w:numPr>
        <w:tabs>
          <w:tab w:val="left" w:pos="701"/>
        </w:tabs>
        <w:kinsoku w:val="0"/>
        <w:overflowPunct w:val="0"/>
        <w:spacing w:before="1"/>
        <w:ind w:right="118" w:firstLine="397"/>
        <w:jc w:val="both"/>
        <w:rPr>
          <w:color w:val="000000"/>
        </w:rPr>
      </w:pPr>
      <w:r>
        <w:rPr>
          <w:color w:val="231F20"/>
          <w:spacing w:val="-1"/>
        </w:rPr>
        <w:t>Учитывать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принятии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решений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расходы,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связанные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пред-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варительным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анализом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оценкой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3"/>
        </w:rPr>
        <w:t>подготовкой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мероприятий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 xml:space="preserve">по достижению </w:t>
      </w:r>
      <w:r>
        <w:rPr>
          <w:color w:val="231F20"/>
          <w:spacing w:val="-1"/>
        </w:rPr>
        <w:t>приемлемого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«финального»</w:t>
      </w:r>
      <w:r>
        <w:rPr>
          <w:color w:val="231F20"/>
        </w:rPr>
        <w:t xml:space="preserve"> уровня </w:t>
      </w:r>
      <w:r>
        <w:rPr>
          <w:color w:val="231F20"/>
          <w:spacing w:val="-1"/>
        </w:rPr>
        <w:t>риска.</w:t>
      </w:r>
    </w:p>
    <w:p w:rsidR="00543515" w:rsidRDefault="00543515" w:rsidP="00B82F26">
      <w:pPr>
        <w:pStyle w:val="a3"/>
        <w:kinsoku w:val="0"/>
        <w:overflowPunct w:val="0"/>
        <w:spacing w:before="1"/>
        <w:ind w:right="119"/>
        <w:jc w:val="both"/>
        <w:rPr>
          <w:color w:val="000000"/>
        </w:rPr>
      </w:pPr>
      <w:r>
        <w:rPr>
          <w:color w:val="231F20"/>
          <w:spacing w:val="-3"/>
        </w:rPr>
        <w:t>Управление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опирается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3"/>
        </w:rPr>
        <w:t>результаты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рисков,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технологический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экономический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анализ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потенциала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среды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фун-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1"/>
        </w:rPr>
        <w:t>кционирования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предприятия,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действующую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прогнозируемую</w:t>
      </w:r>
      <w:r>
        <w:rPr>
          <w:color w:val="231F20"/>
          <w:spacing w:val="61"/>
        </w:rPr>
        <w:t xml:space="preserve"> </w:t>
      </w:r>
      <w:r>
        <w:rPr>
          <w:color w:val="231F20"/>
          <w:spacing w:val="-2"/>
        </w:rPr>
        <w:t>нормативную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</w:rPr>
        <w:t>базу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хозяйствования,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</w:rPr>
        <w:t>экономико-математические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ме-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2"/>
        </w:rPr>
        <w:t>тоды,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маркетинговые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другие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исследования.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Следовательно,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4"/>
        </w:rPr>
        <w:t>ходе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разработки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стратегии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концепция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приемлемого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1"/>
        </w:rPr>
        <w:t>реализуется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виде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комплекса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двусторонних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процедур: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уп-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равления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риском</w:t>
      </w:r>
    </w:p>
    <w:p w:rsidR="00543515" w:rsidRDefault="00543515" w:rsidP="00B82F26">
      <w:pPr>
        <w:pStyle w:val="a3"/>
        <w:kinsoku w:val="0"/>
        <w:overflowPunct w:val="0"/>
        <w:spacing w:before="1" w:line="243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Оценка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совокупность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регулярных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процедур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lastRenderedPageBreak/>
        <w:t>риска,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9"/>
        </w:rPr>
        <w:t>т.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е.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сбор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информации,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идентификация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3"/>
        </w:rPr>
        <w:t>источников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возкновения,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определение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возможных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масштабов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последствий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появ</w:t>
      </w:r>
      <w:r w:rsidR="00B82F26">
        <w:rPr>
          <w:color w:val="231F20"/>
          <w:spacing w:val="-1"/>
        </w:rPr>
        <w:t xml:space="preserve">ления </w:t>
      </w:r>
      <w:r>
        <w:rPr>
          <w:color w:val="231F20"/>
          <w:spacing w:val="-1"/>
        </w:rPr>
        <w:t>факторов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роли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каждого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источника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общем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профиле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данного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целью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определения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величины.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Оценка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стратегии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строится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всестороннем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2"/>
        </w:rPr>
        <w:t xml:space="preserve">(научном, техническом, технологическом, маркетинговом, </w:t>
      </w:r>
      <w:r w:rsidR="00B82F26">
        <w:rPr>
          <w:color w:val="231F20"/>
          <w:spacing w:val="-1"/>
        </w:rPr>
        <w:t>социоло</w:t>
      </w:r>
      <w:r>
        <w:rPr>
          <w:color w:val="231F20"/>
          <w:spacing w:val="-2"/>
        </w:rPr>
        <w:t>гическом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4"/>
        </w:rPr>
        <w:t>т.д.)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изучении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среды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21"/>
        </w:rPr>
        <w:t xml:space="preserve"> </w:t>
      </w:r>
      <w:r w:rsidR="00B82F26">
        <w:rPr>
          <w:color w:val="231F20"/>
          <w:spacing w:val="-1"/>
        </w:rPr>
        <w:t>функциониро</w:t>
      </w:r>
      <w:r>
        <w:rPr>
          <w:color w:val="231F20"/>
          <w:spacing w:val="-1"/>
        </w:rPr>
        <w:t>вания,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3"/>
        </w:rPr>
        <w:t>источников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анализе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внешних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внутренних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факторов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прогнозировании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показателей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уровня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рисков,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также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установлении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механизмов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моделей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взаимосвязи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показателей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факторов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риска.</w:t>
      </w:r>
    </w:p>
    <w:p w:rsidR="00543515" w:rsidRDefault="00543515" w:rsidP="00B82F26">
      <w:pPr>
        <w:pStyle w:val="a3"/>
        <w:kinsoku w:val="0"/>
        <w:overflowPunct w:val="0"/>
        <w:ind w:right="117"/>
        <w:jc w:val="both"/>
        <w:rPr>
          <w:color w:val="000000"/>
        </w:rPr>
      </w:pPr>
      <w:r>
        <w:rPr>
          <w:color w:val="231F20"/>
          <w:spacing w:val="-3"/>
        </w:rPr>
        <w:t>Объектом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предприятии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яв</w:t>
      </w:r>
      <w:r w:rsidR="00B82F26">
        <w:rPr>
          <w:color w:val="231F20"/>
        </w:rPr>
        <w:t xml:space="preserve">ляются 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4"/>
        </w:rPr>
        <w:t>стратегическое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3"/>
        </w:rPr>
        <w:t>решение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3"/>
        </w:rPr>
        <w:t>предприятия,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3"/>
        </w:rPr>
        <w:t>стратегический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3"/>
        </w:rPr>
        <w:t>план,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4"/>
        </w:rPr>
        <w:t>содержащий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ряд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утверждений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относительно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6"/>
        </w:rPr>
        <w:t>будущего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развития</w:t>
      </w:r>
      <w:r>
        <w:rPr>
          <w:color w:val="231F20"/>
          <w:spacing w:val="1"/>
        </w:rPr>
        <w:t xml:space="preserve"> </w:t>
      </w:r>
      <w:r w:rsidR="00B82F26">
        <w:rPr>
          <w:color w:val="231F20"/>
          <w:spacing w:val="-3"/>
        </w:rPr>
        <w:t>вне</w:t>
      </w:r>
      <w:r>
        <w:rPr>
          <w:color w:val="231F20"/>
          <w:spacing w:val="-3"/>
        </w:rPr>
        <w:t>шней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по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отношению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предприятию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среды,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4"/>
        </w:rPr>
        <w:t>рекомендаций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по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4"/>
        </w:rPr>
        <w:t>образу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3"/>
        </w:rPr>
        <w:t>действия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5"/>
        </w:rPr>
        <w:t>руководства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5"/>
        </w:rPr>
        <w:t>коллектива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предприятия,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прогнозных</w:t>
      </w:r>
      <w:r>
        <w:rPr>
          <w:color w:val="231F20"/>
          <w:spacing w:val="1"/>
        </w:rPr>
        <w:t xml:space="preserve"> </w:t>
      </w:r>
      <w:r w:rsidR="00B82F26">
        <w:rPr>
          <w:color w:val="231F20"/>
          <w:spacing w:val="-3"/>
        </w:rPr>
        <w:t>выска</w:t>
      </w:r>
      <w:r>
        <w:rPr>
          <w:color w:val="231F20"/>
          <w:spacing w:val="-3"/>
        </w:rPr>
        <w:t>зываний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3"/>
        </w:rPr>
        <w:t>реакциях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на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4"/>
        </w:rPr>
        <w:t>планируемые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3"/>
        </w:rPr>
        <w:t>стратегические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3"/>
        </w:rPr>
        <w:t>мероприятия</w:t>
      </w:r>
      <w:r w:rsidR="00B82F26">
        <w:rPr>
          <w:color w:val="231F20"/>
          <w:spacing w:val="-3"/>
        </w:rPr>
        <w:t xml:space="preserve"> </w:t>
      </w:r>
      <w:r>
        <w:rPr>
          <w:color w:val="231F20"/>
          <w:spacing w:val="-3"/>
        </w:rPr>
        <w:t>потребителей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продукции,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поставщиков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сырья,</w:t>
      </w:r>
      <w:r>
        <w:rPr>
          <w:color w:val="231F20"/>
          <w:spacing w:val="-5"/>
        </w:rPr>
        <w:t xml:space="preserve"> конкурентов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7"/>
        </w:rPr>
        <w:t>т.д.</w:t>
      </w:r>
    </w:p>
    <w:p w:rsidR="00543515" w:rsidRDefault="00543515" w:rsidP="00B82F26">
      <w:pPr>
        <w:pStyle w:val="a3"/>
        <w:kinsoku w:val="0"/>
        <w:overflowPunct w:val="0"/>
        <w:ind w:right="118"/>
        <w:jc w:val="both"/>
        <w:rPr>
          <w:color w:val="000000"/>
        </w:rPr>
      </w:pPr>
      <w:r>
        <w:rPr>
          <w:color w:val="231F20"/>
          <w:spacing w:val="1"/>
        </w:rPr>
        <w:t>После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того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оценен,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разработать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методиче-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ские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подходы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управлению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предприятии,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этой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целью,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определим,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что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такое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управление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</w:t>
      </w:r>
    </w:p>
    <w:p w:rsidR="00543515" w:rsidRDefault="00543515">
      <w:pPr>
        <w:pStyle w:val="2"/>
        <w:numPr>
          <w:ilvl w:val="1"/>
          <w:numId w:val="15"/>
        </w:numPr>
        <w:tabs>
          <w:tab w:val="left" w:pos="1966"/>
        </w:tabs>
        <w:kinsoku w:val="0"/>
        <w:overflowPunct w:val="0"/>
        <w:ind w:left="1965"/>
        <w:rPr>
          <w:b w:val="0"/>
          <w:bCs w:val="0"/>
          <w:color w:val="000000"/>
        </w:rPr>
      </w:pPr>
      <w:r>
        <w:rPr>
          <w:color w:val="231F20"/>
        </w:rPr>
        <w:t xml:space="preserve">Понятие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</w:t>
      </w:r>
    </w:p>
    <w:p w:rsidR="00543515" w:rsidRDefault="00543515">
      <w:pPr>
        <w:pStyle w:val="a3"/>
        <w:kinsoku w:val="0"/>
        <w:overflowPunct w:val="0"/>
        <w:spacing w:before="112"/>
        <w:ind w:right="118"/>
        <w:jc w:val="both"/>
        <w:rPr>
          <w:color w:val="000000"/>
        </w:rPr>
      </w:pPr>
      <w:r>
        <w:rPr>
          <w:color w:val="231F20"/>
        </w:rPr>
        <w:t xml:space="preserve">В </w:t>
      </w:r>
      <w:r>
        <w:rPr>
          <w:color w:val="231F20"/>
          <w:spacing w:val="-1"/>
        </w:rPr>
        <w:t>общепринятом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понимании</w:t>
      </w:r>
      <w:r>
        <w:rPr>
          <w:color w:val="231F20"/>
        </w:rPr>
        <w:t xml:space="preserve"> </w:t>
      </w:r>
      <w:r>
        <w:rPr>
          <w:i/>
          <w:iCs/>
          <w:color w:val="231F20"/>
        </w:rPr>
        <w:t xml:space="preserve">управление </w:t>
      </w:r>
      <w:r>
        <w:rPr>
          <w:i/>
          <w:iCs/>
          <w:color w:val="231F20"/>
          <w:spacing w:val="-1"/>
        </w:rPr>
        <w:t>рисками</w:t>
      </w:r>
      <w:r>
        <w:rPr>
          <w:i/>
          <w:iCs/>
          <w:color w:val="231F20"/>
        </w:rPr>
        <w:t xml:space="preserve"> </w:t>
      </w:r>
      <w:r>
        <w:rPr>
          <w:color w:val="231F20"/>
        </w:rPr>
        <w:t xml:space="preserve">– </w:t>
      </w:r>
      <w:r>
        <w:rPr>
          <w:color w:val="231F20"/>
          <w:spacing w:val="-1"/>
        </w:rPr>
        <w:t>это</w:t>
      </w:r>
      <w:r>
        <w:rPr>
          <w:color w:val="231F20"/>
        </w:rPr>
        <w:t xml:space="preserve"> процесс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2"/>
        </w:rPr>
        <w:t>подготовки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мероприятий,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цель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3"/>
        </w:rPr>
        <w:t>которых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снижение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опасности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принятия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ошибочного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решения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уменьшения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возмож-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ных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негативных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последствий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нежелательного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4"/>
        </w:rPr>
        <w:t>ходе</w:t>
      </w:r>
      <w:r>
        <w:rPr>
          <w:color w:val="231F20"/>
        </w:rPr>
        <w:t xml:space="preserve"> реализации принятых решений.</w:t>
      </w:r>
    </w:p>
    <w:p w:rsidR="00543515" w:rsidRDefault="00543515">
      <w:pPr>
        <w:pStyle w:val="a3"/>
        <w:kinsoku w:val="0"/>
        <w:overflowPunct w:val="0"/>
        <w:ind w:right="118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теории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экономики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известно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множество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опреде-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 xml:space="preserve">ленных понятий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рисками.</w:t>
      </w:r>
    </w:p>
    <w:p w:rsidR="00543515" w:rsidRDefault="00543515">
      <w:pPr>
        <w:pStyle w:val="a3"/>
        <w:kinsoku w:val="0"/>
        <w:overflowPunct w:val="0"/>
        <w:ind w:right="117"/>
        <w:jc w:val="both"/>
        <w:rPr>
          <w:color w:val="000000"/>
        </w:rPr>
      </w:pPr>
      <w:r>
        <w:rPr>
          <w:color w:val="231F20"/>
        </w:rPr>
        <w:t>Н.В.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Хохлов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определяет</w:t>
      </w:r>
      <w:r>
        <w:rPr>
          <w:color w:val="231F20"/>
          <w:spacing w:val="-6"/>
        </w:rPr>
        <w:t xml:space="preserve"> </w:t>
      </w:r>
      <w:r>
        <w:rPr>
          <w:i/>
          <w:iCs/>
          <w:color w:val="231F20"/>
        </w:rPr>
        <w:t>управление</w:t>
      </w:r>
      <w:r>
        <w:rPr>
          <w:i/>
          <w:iCs/>
          <w:color w:val="231F20"/>
          <w:spacing w:val="-6"/>
        </w:rPr>
        <w:t xml:space="preserve"> </w:t>
      </w:r>
      <w:r>
        <w:rPr>
          <w:i/>
          <w:iCs/>
          <w:color w:val="231F20"/>
          <w:spacing w:val="-1"/>
        </w:rPr>
        <w:t>рисками</w:t>
      </w:r>
      <w:r>
        <w:rPr>
          <w:i/>
          <w:iCs/>
          <w:color w:val="231F20"/>
          <w:spacing w:val="-6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«многоступен-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2"/>
        </w:rPr>
        <w:t>чатый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процесс,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3"/>
        </w:rPr>
        <w:t>который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имеет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своей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целью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уменьшить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5"/>
        </w:rPr>
        <w:t>ком-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пенсировать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ущерб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объекта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наступлении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неблагоприятных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событий.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Важно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понимать,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минимизация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ущерба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снижение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неадекватные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понятия.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Второе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означает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либо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уменьшение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2"/>
        </w:rPr>
        <w:t>возможного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ущерба,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либо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понижение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вероятности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наступления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не-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благоприятных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событий.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же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существуют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различные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фи-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нансовые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механизмы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управления,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например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страхование,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3"/>
        </w:rPr>
        <w:t>которые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lastRenderedPageBreak/>
        <w:t>обеспечивают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компенсацию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ущерба,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никак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влияя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ни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раз-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 xml:space="preserve">мер, ни на </w:t>
      </w:r>
      <w:r>
        <w:rPr>
          <w:color w:val="231F20"/>
          <w:spacing w:val="-1"/>
        </w:rPr>
        <w:t>вероятность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наступле</w:t>
      </w:r>
    </w:p>
    <w:p w:rsidR="00543515" w:rsidRDefault="00543515">
      <w:pPr>
        <w:pStyle w:val="a3"/>
        <w:kinsoku w:val="0"/>
        <w:overflowPunct w:val="0"/>
        <w:spacing w:before="42" w:line="246" w:lineRule="auto"/>
        <w:ind w:right="118"/>
        <w:jc w:val="both"/>
        <w:rPr>
          <w:color w:val="000000"/>
        </w:rPr>
      </w:pPr>
      <w:r>
        <w:rPr>
          <w:color w:val="231F20"/>
        </w:rPr>
        <w:t>По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мнению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8"/>
        </w:rPr>
        <w:t>Р</w:t>
      </w:r>
      <w:r>
        <w:rPr>
          <w:color w:val="231F20"/>
        </w:rPr>
        <w:t>.М.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К</w:t>
      </w:r>
      <w:r>
        <w:rPr>
          <w:color w:val="231F20"/>
          <w:spacing w:val="-9"/>
        </w:rPr>
        <w:t>а</w:t>
      </w:r>
      <w:r>
        <w:rPr>
          <w:color w:val="231F20"/>
        </w:rPr>
        <w:t>ч</w:t>
      </w:r>
      <w:r>
        <w:rPr>
          <w:color w:val="231F20"/>
          <w:spacing w:val="1"/>
        </w:rPr>
        <w:t>а</w:t>
      </w:r>
      <w:r>
        <w:rPr>
          <w:color w:val="231F20"/>
        </w:rPr>
        <w:t>ло</w:t>
      </w:r>
      <w:r>
        <w:rPr>
          <w:color w:val="231F20"/>
          <w:spacing w:val="-3"/>
        </w:rPr>
        <w:t>в</w:t>
      </w:r>
      <w:r>
        <w:rPr>
          <w:color w:val="231F20"/>
        </w:rPr>
        <w:t>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«</w:t>
      </w:r>
      <w:r>
        <w:rPr>
          <w:i/>
          <w:iCs/>
          <w:color w:val="231F20"/>
        </w:rPr>
        <w:t>управ</w:t>
      </w:r>
      <w:r>
        <w:rPr>
          <w:i/>
          <w:iCs/>
          <w:color w:val="231F20"/>
          <w:spacing w:val="5"/>
        </w:rPr>
        <w:t>л</w:t>
      </w:r>
      <w:r>
        <w:rPr>
          <w:i/>
          <w:iCs/>
          <w:color w:val="231F20"/>
        </w:rPr>
        <w:t>ение</w:t>
      </w:r>
      <w:r>
        <w:rPr>
          <w:i/>
          <w:iCs/>
          <w:color w:val="231F20"/>
          <w:spacing w:val="7"/>
        </w:rPr>
        <w:t xml:space="preserve"> </w:t>
      </w:r>
      <w:r>
        <w:rPr>
          <w:i/>
          <w:iCs/>
          <w:color w:val="231F20"/>
        </w:rPr>
        <w:t>рис</w:t>
      </w:r>
      <w:r>
        <w:rPr>
          <w:i/>
          <w:iCs/>
          <w:color w:val="231F20"/>
          <w:spacing w:val="-9"/>
        </w:rPr>
        <w:t>ко</w:t>
      </w:r>
      <w:r>
        <w:rPr>
          <w:i/>
          <w:iCs/>
          <w:color w:val="231F20"/>
        </w:rPr>
        <w:t>м</w:t>
      </w:r>
      <w:r>
        <w:rPr>
          <w:i/>
          <w:iCs/>
          <w:color w:val="231F20"/>
          <w:spacing w:val="7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"/>
        </w:rPr>
        <w:t>т</w:t>
      </w:r>
      <w:r>
        <w:rPr>
          <w:color w:val="231F20"/>
        </w:rPr>
        <w:t>р</w:t>
      </w:r>
      <w:r>
        <w:rPr>
          <w:color w:val="231F20"/>
          <w:spacing w:val="-6"/>
        </w:rPr>
        <w:t>а</w:t>
      </w:r>
      <w:r>
        <w:rPr>
          <w:color w:val="231F20"/>
        </w:rPr>
        <w:t xml:space="preserve">тегиче- </w:t>
      </w:r>
      <w:r>
        <w:rPr>
          <w:color w:val="231F20"/>
          <w:spacing w:val="-5"/>
        </w:rPr>
        <w:t>ском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планировании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включает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себя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разработку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реализацию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3"/>
        </w:rPr>
        <w:t>эко-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номически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обоснованных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данного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рекомендаций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мероприятий,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направленных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уменьшение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исходного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уровня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рис-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ка</w:t>
      </w:r>
      <w:r>
        <w:rPr>
          <w:color w:val="231F20"/>
        </w:rPr>
        <w:t xml:space="preserve"> до </w:t>
      </w:r>
      <w:r>
        <w:rPr>
          <w:color w:val="231F20"/>
          <w:spacing w:val="-1"/>
        </w:rPr>
        <w:t>приемлемого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финального</w:t>
      </w:r>
      <w:r>
        <w:rPr>
          <w:color w:val="231F20"/>
        </w:rPr>
        <w:t xml:space="preserve"> уровня».</w:t>
      </w:r>
    </w:p>
    <w:p w:rsidR="00543515" w:rsidRDefault="00543515">
      <w:pPr>
        <w:pStyle w:val="a3"/>
        <w:kinsoku w:val="0"/>
        <w:overflowPunct w:val="0"/>
        <w:ind w:left="497" w:firstLine="0"/>
        <w:rPr>
          <w:color w:val="000000"/>
        </w:rPr>
      </w:pPr>
      <w:r>
        <w:rPr>
          <w:color w:val="231F20"/>
          <w:spacing w:val="-2"/>
        </w:rPr>
        <w:t>Автором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предлагается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определить</w:t>
      </w:r>
      <w:r>
        <w:rPr>
          <w:color w:val="231F20"/>
          <w:spacing w:val="1"/>
        </w:rPr>
        <w:t xml:space="preserve"> </w:t>
      </w:r>
      <w:r>
        <w:rPr>
          <w:i/>
          <w:iCs/>
          <w:color w:val="231F20"/>
        </w:rPr>
        <w:t>управление</w:t>
      </w:r>
      <w:r>
        <w:rPr>
          <w:i/>
          <w:iCs/>
          <w:color w:val="231F20"/>
          <w:spacing w:val="1"/>
        </w:rPr>
        <w:t xml:space="preserve"> </w:t>
      </w:r>
      <w:r>
        <w:rPr>
          <w:i/>
          <w:iCs/>
          <w:color w:val="231F20"/>
          <w:spacing w:val="-1"/>
        </w:rPr>
        <w:t>рисками</w:t>
      </w:r>
    </w:p>
    <w:p w:rsidR="00543515" w:rsidRDefault="00543515">
      <w:pPr>
        <w:pStyle w:val="a3"/>
        <w:kinsoku w:val="0"/>
        <w:overflowPunct w:val="0"/>
        <w:spacing w:before="7" w:line="246" w:lineRule="auto"/>
        <w:ind w:right="118" w:firstLine="0"/>
        <w:jc w:val="both"/>
        <w:rPr>
          <w:color w:val="000000"/>
        </w:rPr>
      </w:pPr>
      <w:r>
        <w:rPr>
          <w:color w:val="231F20"/>
        </w:rPr>
        <w:t>тему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экономических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отношений,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направленную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снижение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неоп-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ределенности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ситуации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конкретного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выбора.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такой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ситуации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имеется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оценить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вероятности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достижения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желаемого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3"/>
        </w:rPr>
        <w:t>результата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(добавочной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прибыли),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5"/>
        </w:rPr>
        <w:t>неудачи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(потери)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отклонения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цели,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содержащиеся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выбранных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альтернативах,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также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прове-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дение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мероприятий,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направленных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понижение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вероятности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на-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ступления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рисковых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уменьшение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возможного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ущерба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наступивших</w:t>
      </w:r>
      <w:r>
        <w:rPr>
          <w:color w:val="231F20"/>
        </w:rPr>
        <w:t xml:space="preserve"> событий.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3"/>
        </w:rPr>
        <w:t>Управлять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проводить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меры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обеспечению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безопасности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должны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только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руководители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организаций,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также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государствен-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 xml:space="preserve">ные и местные органы </w:t>
      </w:r>
      <w:r>
        <w:rPr>
          <w:color w:val="231F20"/>
          <w:spacing w:val="-1"/>
        </w:rPr>
        <w:t>власти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Повлиять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органы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власти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заставить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обратить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внимание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проблему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необходимость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промышлен-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ных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-1"/>
        </w:rPr>
        <w:t>предприятиях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-1"/>
        </w:rPr>
        <w:t>предприниматели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-1"/>
        </w:rPr>
        <w:t>имеют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-1"/>
        </w:rPr>
        <w:t>возможности,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минимизировать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пределах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своего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помощью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1"/>
        </w:rPr>
        <w:t>пос-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2"/>
        </w:rPr>
        <w:t>тоянного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систематизированного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5"/>
        </w:rPr>
        <w:t>ком-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петенции</w:t>
      </w:r>
    </w:p>
    <w:p w:rsidR="00543515" w:rsidRDefault="00543515">
      <w:pPr>
        <w:pStyle w:val="2"/>
        <w:numPr>
          <w:ilvl w:val="1"/>
          <w:numId w:val="15"/>
        </w:numPr>
        <w:tabs>
          <w:tab w:val="left" w:pos="1143"/>
        </w:tabs>
        <w:kinsoku w:val="0"/>
        <w:overflowPunct w:val="0"/>
        <w:ind w:left="1142"/>
        <w:rPr>
          <w:b w:val="0"/>
          <w:bCs w:val="0"/>
          <w:color w:val="000000"/>
        </w:rPr>
      </w:pPr>
      <w:r>
        <w:rPr>
          <w:color w:val="231F20"/>
          <w:spacing w:val="-1"/>
        </w:rPr>
        <w:t>Система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</w:rPr>
        <w:t xml:space="preserve"> на </w:t>
      </w:r>
      <w:r>
        <w:rPr>
          <w:color w:val="231F20"/>
          <w:spacing w:val="-1"/>
        </w:rPr>
        <w:t>предприятии</w:t>
      </w:r>
    </w:p>
    <w:p w:rsidR="00543515" w:rsidRDefault="00543515">
      <w:pPr>
        <w:pStyle w:val="a3"/>
        <w:kinsoku w:val="0"/>
        <w:overflowPunct w:val="0"/>
        <w:spacing w:before="120" w:line="246" w:lineRule="auto"/>
        <w:ind w:right="119"/>
        <w:jc w:val="both"/>
        <w:rPr>
          <w:color w:val="000000"/>
        </w:rPr>
      </w:pPr>
      <w:r>
        <w:rPr>
          <w:color w:val="231F20"/>
        </w:rPr>
        <w:t>Для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эффективной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успешного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предприятии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формирование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рис-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ками,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без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систематизации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действий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формализации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3"/>
        </w:rPr>
        <w:t>подходов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5"/>
        </w:rPr>
        <w:t>будет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весьма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затратным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смо-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жет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гарантировать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максимального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эффекта.</w:t>
      </w:r>
    </w:p>
    <w:p w:rsidR="00543515" w:rsidRDefault="00543515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color w:val="231F20"/>
          <w:spacing w:val="-1"/>
        </w:rPr>
        <w:t>Система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рисками,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всякая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система,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состоит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объекта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субъекта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управления.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качестве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управляемого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объекта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здесь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1"/>
        </w:rPr>
        <w:t>выступает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1"/>
        </w:rPr>
        <w:t>промышленное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1"/>
        </w:rPr>
        <w:t>предприятие,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1"/>
        </w:rPr>
        <w:t>экономические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1"/>
        </w:rPr>
        <w:t>от-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ношения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другими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хозяйствующими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агентами,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рабочие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служащие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1"/>
        </w:rPr>
        <w:t>предприятия,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действующие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производственные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технологичес-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кие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процессы,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информационные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потоки.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3"/>
        </w:rPr>
        <w:t>Управляемой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переменной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lastRenderedPageBreak/>
        <w:t>считается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расчетная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величина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уровень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риска.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Управляющая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часть</w:t>
      </w:r>
    </w:p>
    <w:p w:rsidR="00543515" w:rsidRDefault="00543515" w:rsidP="00DC410E">
      <w:pPr>
        <w:pStyle w:val="a3"/>
        <w:kinsoku w:val="0"/>
        <w:overflowPunct w:val="0"/>
        <w:spacing w:before="42"/>
        <w:ind w:right="98" w:firstLine="0"/>
        <w:jc w:val="both"/>
        <w:rPr>
          <w:color w:val="000000"/>
        </w:rPr>
      </w:pPr>
      <w:r>
        <w:rPr>
          <w:color w:val="231F20"/>
        </w:rPr>
        <w:t>или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3"/>
        </w:rPr>
        <w:t>субъект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этой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подсистеме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специальная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группа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3"/>
        </w:rPr>
        <w:t>людей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(подразделение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сотрудник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предприятия,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пользующийся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услугами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консультантов),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которая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по-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лученной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информации,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используя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различные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теории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разрабатывает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мероприятия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управляющие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воздействия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сниже-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 xml:space="preserve">ния уровня </w:t>
      </w:r>
      <w:r>
        <w:rPr>
          <w:color w:val="231F20"/>
          <w:spacing w:val="-1"/>
        </w:rPr>
        <w:t>риска</w:t>
      </w:r>
      <w:r>
        <w:rPr>
          <w:color w:val="231F20"/>
        </w:rPr>
        <w:t xml:space="preserve"> или </w:t>
      </w:r>
      <w:r>
        <w:rPr>
          <w:color w:val="231F20"/>
          <w:spacing w:val="-2"/>
        </w:rPr>
        <w:t>удержания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</w:rPr>
        <w:t xml:space="preserve"> в допустимых </w:t>
      </w:r>
      <w:r>
        <w:rPr>
          <w:color w:val="231F20"/>
          <w:spacing w:val="-1"/>
        </w:rPr>
        <w:t>пределах</w:t>
      </w:r>
      <w:r w:rsidR="00DC410E">
        <w:rPr>
          <w:color w:val="231F20"/>
          <w:spacing w:val="-1"/>
        </w:rPr>
        <w:t xml:space="preserve">. </w:t>
      </w:r>
      <w:r>
        <w:rPr>
          <w:color w:val="231F20"/>
        </w:rPr>
        <w:t>Для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формирования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1"/>
        </w:rPr>
        <w:t>основ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2"/>
        </w:rPr>
        <w:t>эффективного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предприятии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целесообразно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построить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системе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1"/>
        </w:rPr>
        <w:t>предприятием,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обеспечивающей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реализацию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функций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управления: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630"/>
        </w:tabs>
        <w:kinsoku w:val="0"/>
        <w:overflowPunct w:val="0"/>
        <w:spacing w:before="1"/>
        <w:ind w:left="629" w:hanging="132"/>
        <w:rPr>
          <w:color w:val="000000"/>
        </w:rPr>
      </w:pPr>
      <w:r>
        <w:rPr>
          <w:color w:val="231F20"/>
          <w:spacing w:val="-1"/>
        </w:rPr>
        <w:t>планирование</w:t>
      </w:r>
      <w:r>
        <w:rPr>
          <w:color w:val="231F20"/>
        </w:rPr>
        <w:t xml:space="preserve"> и принятие решений;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630"/>
        </w:tabs>
        <w:kinsoku w:val="0"/>
        <w:overflowPunct w:val="0"/>
        <w:spacing w:before="1"/>
        <w:ind w:left="629" w:hanging="132"/>
        <w:rPr>
          <w:color w:val="000000"/>
        </w:rPr>
      </w:pPr>
      <w:r>
        <w:rPr>
          <w:color w:val="231F20"/>
        </w:rPr>
        <w:t>организация;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630"/>
        </w:tabs>
        <w:kinsoku w:val="0"/>
        <w:overflowPunct w:val="0"/>
        <w:spacing w:before="1"/>
        <w:ind w:left="629" w:hanging="132"/>
        <w:rPr>
          <w:color w:val="000000"/>
        </w:rPr>
      </w:pPr>
      <w:r>
        <w:rPr>
          <w:color w:val="231F20"/>
          <w:spacing w:val="-3"/>
        </w:rPr>
        <w:t>руководство;</w:t>
      </w:r>
    </w:p>
    <w:p w:rsidR="00543515" w:rsidRDefault="00543515">
      <w:pPr>
        <w:pStyle w:val="a3"/>
        <w:numPr>
          <w:ilvl w:val="0"/>
          <w:numId w:val="30"/>
        </w:numPr>
        <w:tabs>
          <w:tab w:val="left" w:pos="630"/>
        </w:tabs>
        <w:kinsoku w:val="0"/>
        <w:overflowPunct w:val="0"/>
        <w:spacing w:before="1"/>
        <w:ind w:left="629" w:hanging="132"/>
        <w:rPr>
          <w:color w:val="000000"/>
        </w:rPr>
      </w:pPr>
      <w:r>
        <w:rPr>
          <w:color w:val="231F20"/>
          <w:spacing w:val="-2"/>
        </w:rPr>
        <w:t>контроль</w:t>
      </w:r>
    </w:p>
    <w:p w:rsidR="00543515" w:rsidRDefault="00543515">
      <w:pPr>
        <w:pStyle w:val="a3"/>
        <w:kinsoku w:val="0"/>
        <w:overflowPunct w:val="0"/>
        <w:spacing w:before="1"/>
        <w:ind w:right="98"/>
        <w:jc w:val="both"/>
        <w:rPr>
          <w:color w:val="000000"/>
        </w:rPr>
      </w:pPr>
      <w:r>
        <w:rPr>
          <w:color w:val="231F20"/>
        </w:rPr>
        <w:t>Процесс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формирования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-2"/>
        </w:rPr>
        <w:t xml:space="preserve"> как </w:t>
      </w:r>
      <w:r>
        <w:rPr>
          <w:color w:val="231F20"/>
          <w:spacing w:val="-1"/>
        </w:rPr>
        <w:t>пока-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 xml:space="preserve">зала </w:t>
      </w:r>
      <w:r>
        <w:rPr>
          <w:color w:val="231F20"/>
          <w:spacing w:val="-1"/>
        </w:rPr>
        <w:t>мировая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практика</w:t>
      </w:r>
      <w:r>
        <w:rPr>
          <w:color w:val="231F20"/>
        </w:rPr>
        <w:t xml:space="preserve"> обычно осуществляется в </w:t>
      </w:r>
      <w:r>
        <w:rPr>
          <w:color w:val="231F20"/>
          <w:spacing w:val="-1"/>
        </w:rPr>
        <w:t>два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этапа:</w:t>
      </w:r>
    </w:p>
    <w:p w:rsidR="00543515" w:rsidRDefault="00543515">
      <w:pPr>
        <w:pStyle w:val="a3"/>
        <w:numPr>
          <w:ilvl w:val="0"/>
          <w:numId w:val="13"/>
        </w:numPr>
        <w:tabs>
          <w:tab w:val="left" w:pos="715"/>
        </w:tabs>
        <w:kinsoku w:val="0"/>
        <w:overflowPunct w:val="0"/>
        <w:spacing w:before="1"/>
        <w:ind w:right="98" w:firstLine="397"/>
        <w:jc w:val="both"/>
        <w:rPr>
          <w:color w:val="000000"/>
        </w:rPr>
      </w:pPr>
      <w:r>
        <w:rPr>
          <w:color w:val="231F20"/>
        </w:rPr>
        <w:t>Функция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осуществляется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каждом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под-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разделении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предприятия</w:t>
      </w:r>
    </w:p>
    <w:p w:rsidR="00543515" w:rsidRDefault="00543515">
      <w:pPr>
        <w:pStyle w:val="a3"/>
        <w:numPr>
          <w:ilvl w:val="0"/>
          <w:numId w:val="13"/>
        </w:numPr>
        <w:tabs>
          <w:tab w:val="left" w:pos="748"/>
        </w:tabs>
        <w:kinsoku w:val="0"/>
        <w:overflowPunct w:val="0"/>
        <w:spacing w:before="1"/>
        <w:ind w:right="98" w:firstLine="397"/>
        <w:jc w:val="both"/>
        <w:rPr>
          <w:color w:val="000000"/>
        </w:rPr>
      </w:pPr>
      <w:r>
        <w:rPr>
          <w:color w:val="231F20"/>
        </w:rPr>
        <w:t>Выделение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функции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отдельное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под-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разделение,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координирующее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управление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масштабе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все-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3"/>
        </w:rPr>
        <w:t>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предприятия</w:t>
      </w:r>
    </w:p>
    <w:p w:rsidR="00543515" w:rsidRDefault="00543515">
      <w:pPr>
        <w:pStyle w:val="a3"/>
        <w:kinsoku w:val="0"/>
        <w:overflowPunct w:val="0"/>
        <w:spacing w:before="1"/>
        <w:ind w:right="98"/>
        <w:jc w:val="both"/>
        <w:rPr>
          <w:color w:val="000000"/>
        </w:rPr>
      </w:pPr>
      <w:r>
        <w:rPr>
          <w:color w:val="231F20"/>
        </w:rPr>
        <w:t>На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2"/>
        </w:rPr>
        <w:t>первом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1"/>
        </w:rPr>
        <w:t>этапе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формируется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система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сбора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1"/>
        </w:rPr>
        <w:t>информации,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3"/>
        </w:rPr>
        <w:t>втором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управление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осуществляется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общей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стратегии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предприятия</w:t>
      </w:r>
    </w:p>
    <w:p w:rsidR="00543515" w:rsidRDefault="00543515">
      <w:pPr>
        <w:pStyle w:val="a3"/>
        <w:kinsoku w:val="0"/>
        <w:overflowPunct w:val="0"/>
        <w:spacing w:before="1"/>
        <w:ind w:right="98"/>
        <w:jc w:val="both"/>
        <w:rPr>
          <w:color w:val="000000"/>
        </w:rPr>
      </w:pPr>
      <w:r>
        <w:rPr>
          <w:color w:val="231F20"/>
        </w:rPr>
        <w:t>Все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крупные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</w:rPr>
        <w:t>создают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систему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</w:rPr>
        <w:t>качес-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2"/>
        </w:rPr>
        <w:t>твом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3"/>
        </w:rPr>
        <w:t>проходят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сертификацию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соответствие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международным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стандартам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качества,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согласно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3"/>
        </w:rPr>
        <w:t>которым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вся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рассмат-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ривается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совокупность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бизнес-процессов.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3"/>
        </w:rPr>
        <w:t>Однако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биз-</w:t>
      </w:r>
      <w:r>
        <w:rPr>
          <w:color w:val="231F20"/>
          <w:spacing w:val="67"/>
        </w:rPr>
        <w:t xml:space="preserve"> </w:t>
      </w:r>
      <w:r>
        <w:rPr>
          <w:color w:val="231F20"/>
        </w:rPr>
        <w:t>нес-процессах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детализируются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7"/>
        </w:rPr>
        <w:t xml:space="preserve"> </w:t>
      </w:r>
      <w:r>
        <w:rPr>
          <w:color w:val="231F20"/>
          <w:spacing w:val="-1"/>
        </w:rPr>
        <w:t>даже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ставится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такая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задача,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основное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внимание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акцентируется</w:t>
      </w:r>
      <w:r>
        <w:rPr>
          <w:color w:val="231F20"/>
          <w:spacing w:val="6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управлении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2"/>
        </w:rPr>
        <w:t>качеством.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Следовательно,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процессы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должны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1"/>
        </w:rPr>
        <w:t>оптимизированы.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оптимизации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внести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бизнес-процессы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работы,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обеспечивающие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снижение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 xml:space="preserve">уровня </w:t>
      </w:r>
      <w:r>
        <w:rPr>
          <w:color w:val="231F20"/>
          <w:spacing w:val="-1"/>
        </w:rPr>
        <w:t>риска</w:t>
      </w:r>
      <w:r>
        <w:rPr>
          <w:color w:val="231F20"/>
        </w:rPr>
        <w:t xml:space="preserve"> до </w:t>
      </w:r>
      <w:r>
        <w:rPr>
          <w:color w:val="231F20"/>
          <w:spacing w:val="-1"/>
        </w:rPr>
        <w:t>допустимого.</w:t>
      </w:r>
    </w:p>
    <w:p w:rsidR="00543515" w:rsidRDefault="00543515" w:rsidP="00DC410E">
      <w:pPr>
        <w:pStyle w:val="a3"/>
        <w:kinsoku w:val="0"/>
        <w:overflowPunct w:val="0"/>
        <w:spacing w:before="1" w:line="242" w:lineRule="auto"/>
        <w:ind w:right="98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-1"/>
        </w:rPr>
        <w:t xml:space="preserve"> области управления факторами риска функция планирования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 xml:space="preserve">и принятия решения </w:t>
      </w:r>
      <w:r>
        <w:rPr>
          <w:color w:val="231F20"/>
          <w:spacing w:val="-1"/>
        </w:rPr>
        <w:t>заключается</w:t>
      </w:r>
      <w:r>
        <w:rPr>
          <w:color w:val="231F20"/>
        </w:rPr>
        <w:t xml:space="preserve"> в </w:t>
      </w:r>
      <w:r>
        <w:rPr>
          <w:color w:val="231F20"/>
          <w:spacing w:val="-2"/>
        </w:rPr>
        <w:t>необходимости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определения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1"/>
        </w:rPr>
        <w:t>есть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осознания,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обусловленного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принятием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решения.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lastRenderedPageBreak/>
        <w:t xml:space="preserve">На </w:t>
      </w:r>
      <w:r>
        <w:rPr>
          <w:color w:val="231F20"/>
          <w:spacing w:val="-1"/>
        </w:rPr>
        <w:t>этой</w:t>
      </w:r>
      <w:r>
        <w:rPr>
          <w:color w:val="231F20"/>
        </w:rPr>
        <w:t xml:space="preserve"> стадии </w:t>
      </w:r>
      <w:r>
        <w:rPr>
          <w:color w:val="231F20"/>
          <w:spacing w:val="-1"/>
        </w:rPr>
        <w:t>также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определяются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</w:rPr>
        <w:t>Организацию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целесообразно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проводить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целью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распределения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работ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ресурсов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предприятии.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Здесь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>реко-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1"/>
        </w:rPr>
        <w:t>мендуется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использовать</w:t>
      </w:r>
      <w:r>
        <w:rPr>
          <w:color w:val="231F20"/>
        </w:rPr>
        <w:t xml:space="preserve"> процессный </w:t>
      </w:r>
      <w:r>
        <w:rPr>
          <w:color w:val="231F20"/>
          <w:spacing w:val="-4"/>
        </w:rPr>
        <w:t>подход.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Необходимо</w:t>
      </w:r>
      <w:r>
        <w:rPr>
          <w:color w:val="231F20"/>
        </w:rPr>
        <w:t xml:space="preserve"> в </w:t>
      </w:r>
      <w:r>
        <w:rPr>
          <w:color w:val="231F20"/>
          <w:spacing w:val="-2"/>
        </w:rPr>
        <w:t>каждом</w:t>
      </w:r>
      <w:r>
        <w:rPr>
          <w:color w:val="231F20"/>
          <w:spacing w:val="71"/>
        </w:rPr>
        <w:t xml:space="preserve"> </w:t>
      </w:r>
      <w:r>
        <w:rPr>
          <w:color w:val="231F20"/>
          <w:spacing w:val="-2"/>
        </w:rPr>
        <w:t>структурном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подразделении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назначить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работника,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отвечающего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 xml:space="preserve">управление </w:t>
      </w:r>
      <w:r>
        <w:rPr>
          <w:color w:val="231F20"/>
          <w:spacing w:val="-3"/>
        </w:rPr>
        <w:t>риском,</w:t>
      </w:r>
      <w:r>
        <w:rPr>
          <w:color w:val="231F20"/>
          <w:spacing w:val="-1"/>
        </w:rPr>
        <w:t xml:space="preserve"> подчиняющегося административно </w:t>
      </w:r>
      <w:r>
        <w:rPr>
          <w:color w:val="231F20"/>
          <w:spacing w:val="-2"/>
        </w:rPr>
        <w:t>начальнику</w:t>
      </w:r>
      <w:r>
        <w:rPr>
          <w:color w:val="231F20"/>
          <w:spacing w:val="73"/>
        </w:rPr>
        <w:t xml:space="preserve"> </w:t>
      </w:r>
      <w:r>
        <w:rPr>
          <w:color w:val="231F20"/>
          <w:spacing w:val="-1"/>
        </w:rPr>
        <w:t>подразделения,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функционально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начальнику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отдела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управле-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нию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рисками.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Далее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эффективным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также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5"/>
        </w:rPr>
        <w:t>будет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введение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элемента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матричной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структуры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организационную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структуру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предприятия,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1"/>
        </w:rPr>
        <w:t>есть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создание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подразделения,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отслеживающего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координирую-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2"/>
        </w:rPr>
        <w:t>щего</w:t>
      </w:r>
      <w:r>
        <w:rPr>
          <w:color w:val="231F20"/>
        </w:rPr>
        <w:t xml:space="preserve"> организацию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</w:rPr>
        <w:t xml:space="preserve"> в </w:t>
      </w:r>
      <w:r>
        <w:rPr>
          <w:color w:val="231F20"/>
          <w:spacing w:val="-1"/>
        </w:rPr>
        <w:t>стратегии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предприятия.</w:t>
      </w:r>
    </w:p>
    <w:p w:rsidR="00543515" w:rsidRDefault="00543515">
      <w:pPr>
        <w:pStyle w:val="a3"/>
        <w:kinsoku w:val="0"/>
        <w:overflowPunct w:val="0"/>
        <w:spacing w:line="254" w:lineRule="auto"/>
        <w:ind w:right="118"/>
        <w:jc w:val="both"/>
        <w:rPr>
          <w:color w:val="000000"/>
        </w:rPr>
      </w:pPr>
      <w:r>
        <w:rPr>
          <w:color w:val="231F20"/>
        </w:rPr>
        <w:t>При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осуществлении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3"/>
        </w:rPr>
        <w:t>руководства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пред-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приятии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повышать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мотивацию.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Менеджер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определе-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нию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амбициозный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человек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и,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следовательно,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стремится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решению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новых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задач.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Работа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2"/>
        </w:rPr>
        <w:t>один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видов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3"/>
        </w:rPr>
        <w:t>который</w:t>
      </w:r>
      <w:r>
        <w:rPr>
          <w:color w:val="231F20"/>
          <w:spacing w:val="-5"/>
        </w:rPr>
        <w:t xml:space="preserve"> будет </w:t>
      </w:r>
      <w:r>
        <w:rPr>
          <w:color w:val="231F20"/>
          <w:spacing w:val="-2"/>
        </w:rPr>
        <w:t>поднимать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статус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менеджера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даже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собственных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глазах,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что</w:t>
      </w:r>
      <w:r>
        <w:rPr>
          <w:color w:val="231F20"/>
        </w:rPr>
        <w:t xml:space="preserve"> он смог разрешить </w:t>
      </w:r>
      <w:r>
        <w:rPr>
          <w:color w:val="231F20"/>
          <w:spacing w:val="-1"/>
        </w:rPr>
        <w:t>какую-либо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рисковую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ситуацию.</w:t>
      </w:r>
    </w:p>
    <w:p w:rsidR="00543515" w:rsidRDefault="00543515">
      <w:pPr>
        <w:pStyle w:val="a3"/>
        <w:kinsoku w:val="0"/>
        <w:overflowPunct w:val="0"/>
        <w:spacing w:line="254" w:lineRule="auto"/>
        <w:ind w:right="118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наших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менеджеры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среднего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низшего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звена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стара-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ются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избегать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принятия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решений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дисайдофобия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(боязнь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принять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себя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ответственность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принятие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решения).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преодоления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дисайдофобии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естественно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нужно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обучение: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предметное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сфере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</w:rPr>
        <w:t xml:space="preserve"> и </w:t>
      </w:r>
      <w:r>
        <w:rPr>
          <w:color w:val="231F20"/>
          <w:spacing w:val="-1"/>
        </w:rPr>
        <w:t>психологические</w:t>
      </w:r>
      <w:r>
        <w:rPr>
          <w:color w:val="231F20"/>
        </w:rPr>
        <w:t xml:space="preserve"> тренинги</w:t>
      </w:r>
    </w:p>
    <w:p w:rsidR="00543515" w:rsidRDefault="00543515">
      <w:pPr>
        <w:pStyle w:val="a3"/>
        <w:kinsoku w:val="0"/>
        <w:overflowPunct w:val="0"/>
        <w:spacing w:line="254" w:lineRule="auto"/>
        <w:ind w:right="118"/>
        <w:jc w:val="both"/>
        <w:rPr>
          <w:color w:val="000000"/>
        </w:rPr>
      </w:pPr>
      <w:r>
        <w:rPr>
          <w:color w:val="231F20"/>
          <w:spacing w:val="-2"/>
        </w:rPr>
        <w:t>Контроль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процесса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предприятии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пред-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1"/>
        </w:rPr>
        <w:t>полагает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также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наличие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мониторинга.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3"/>
        </w:rPr>
        <w:t>того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чтобы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реально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уп-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равлять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рисками,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необходима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статистика.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Сбор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ценной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информации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предлагается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осуществлять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посредством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2"/>
        </w:rPr>
        <w:t>контроля,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создавая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2"/>
        </w:rPr>
        <w:t>базу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данных,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3"/>
        </w:rPr>
        <w:t>которая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5"/>
        </w:rPr>
        <w:t>будет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1"/>
        </w:rPr>
        <w:t>являться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основой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1"/>
        </w:rPr>
        <w:t>вероятности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возникновения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принятия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4"/>
        </w:rPr>
        <w:t>будущих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решений.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Имея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какую-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либо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базу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данных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(статистику),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мы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можем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контролировать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процес-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сы,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функции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>результат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контроля.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Следовательно,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основными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фун-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 xml:space="preserve">кциями </w:t>
      </w:r>
      <w:r>
        <w:rPr>
          <w:color w:val="231F20"/>
          <w:spacing w:val="-2"/>
        </w:rPr>
        <w:t>контроля</w:t>
      </w:r>
      <w:r>
        <w:rPr>
          <w:color w:val="231F20"/>
        </w:rPr>
        <w:t xml:space="preserve"> при </w:t>
      </w:r>
      <w:r>
        <w:rPr>
          <w:color w:val="231F20"/>
          <w:spacing w:val="-1"/>
        </w:rPr>
        <w:t>управлении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будут:</w:t>
      </w:r>
    </w:p>
    <w:p w:rsidR="00543515" w:rsidRDefault="00543515">
      <w:pPr>
        <w:pStyle w:val="a3"/>
        <w:numPr>
          <w:ilvl w:val="0"/>
          <w:numId w:val="12"/>
        </w:numPr>
        <w:tabs>
          <w:tab w:val="left" w:pos="626"/>
        </w:tabs>
        <w:kinsoku w:val="0"/>
        <w:overflowPunct w:val="0"/>
        <w:ind w:hanging="128"/>
        <w:rPr>
          <w:color w:val="000000"/>
        </w:rPr>
      </w:pPr>
      <w:r>
        <w:rPr>
          <w:color w:val="231F20"/>
          <w:spacing w:val="-1"/>
        </w:rPr>
        <w:t>выявление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отклонений</w:t>
      </w:r>
      <w:r>
        <w:rPr>
          <w:color w:val="231F20"/>
        </w:rPr>
        <w:t xml:space="preserve"> (нашли причину и устранили);</w:t>
      </w:r>
    </w:p>
    <w:p w:rsidR="00543515" w:rsidRDefault="00543515">
      <w:pPr>
        <w:pStyle w:val="a3"/>
        <w:numPr>
          <w:ilvl w:val="0"/>
          <w:numId w:val="12"/>
        </w:numPr>
        <w:tabs>
          <w:tab w:val="left" w:pos="626"/>
        </w:tabs>
        <w:kinsoku w:val="0"/>
        <w:overflowPunct w:val="0"/>
        <w:spacing w:before="15"/>
        <w:ind w:hanging="128"/>
        <w:rPr>
          <w:color w:val="000000"/>
        </w:rPr>
      </w:pPr>
      <w:r>
        <w:rPr>
          <w:color w:val="231F20"/>
        </w:rPr>
        <w:t xml:space="preserve">сбор </w:t>
      </w:r>
      <w:r>
        <w:rPr>
          <w:color w:val="231F20"/>
          <w:spacing w:val="-1"/>
        </w:rPr>
        <w:t>информации</w:t>
      </w:r>
      <w:r>
        <w:rPr>
          <w:color w:val="231F20"/>
        </w:rPr>
        <w:t xml:space="preserve"> с целью </w:t>
      </w:r>
      <w:r>
        <w:rPr>
          <w:color w:val="231F20"/>
          <w:spacing w:val="-1"/>
        </w:rPr>
        <w:t>создания</w:t>
      </w:r>
      <w:r>
        <w:rPr>
          <w:color w:val="231F20"/>
        </w:rPr>
        <w:t xml:space="preserve"> базы данных.</w:t>
      </w:r>
    </w:p>
    <w:p w:rsidR="00543515" w:rsidRDefault="00543515">
      <w:pPr>
        <w:pStyle w:val="a3"/>
        <w:kinsoku w:val="0"/>
        <w:overflowPunct w:val="0"/>
        <w:spacing w:before="15" w:line="254" w:lineRule="auto"/>
        <w:ind w:right="118"/>
        <w:jc w:val="both"/>
        <w:rPr>
          <w:color w:val="000000"/>
        </w:rPr>
      </w:pPr>
      <w:r>
        <w:rPr>
          <w:color w:val="231F20"/>
        </w:rPr>
        <w:t>С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целью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создания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эффективной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предприятии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определить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понятие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управле-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ния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промышленного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предприятия.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Автором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предлагается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lastRenderedPageBreak/>
        <w:t>следующее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определение</w:t>
      </w:r>
      <w:r w:rsidR="00DC410E">
        <w:rPr>
          <w:color w:val="231F20"/>
          <w:spacing w:val="-1"/>
        </w:rPr>
        <w:t>.</w:t>
      </w:r>
    </w:p>
    <w:p w:rsidR="00543515" w:rsidRDefault="00DC410E">
      <w:pPr>
        <w:pStyle w:val="a3"/>
        <w:kinsoku w:val="0"/>
        <w:overflowPunct w:val="0"/>
        <w:spacing w:before="42" w:line="265" w:lineRule="auto"/>
        <w:ind w:right="118"/>
        <w:jc w:val="both"/>
        <w:rPr>
          <w:color w:val="000000"/>
        </w:rPr>
      </w:pPr>
      <w:r>
        <w:rPr>
          <w:i/>
          <w:iCs/>
          <w:color w:val="231F20"/>
          <w:spacing w:val="-1"/>
        </w:rPr>
        <w:t>.</w:t>
      </w:r>
      <w:r w:rsidR="00543515">
        <w:rPr>
          <w:i/>
          <w:iCs/>
          <w:color w:val="231F20"/>
          <w:spacing w:val="-1"/>
        </w:rPr>
        <w:t>Система</w:t>
      </w:r>
      <w:r w:rsidR="00543515">
        <w:rPr>
          <w:i/>
          <w:iCs/>
          <w:color w:val="231F20"/>
          <w:spacing w:val="33"/>
        </w:rPr>
        <w:t xml:space="preserve"> </w:t>
      </w:r>
      <w:r w:rsidR="00543515">
        <w:rPr>
          <w:i/>
          <w:iCs/>
          <w:color w:val="231F20"/>
        </w:rPr>
        <w:t>управления</w:t>
      </w:r>
      <w:r w:rsidR="00543515">
        <w:rPr>
          <w:i/>
          <w:iCs/>
          <w:color w:val="231F20"/>
          <w:spacing w:val="33"/>
        </w:rPr>
        <w:t xml:space="preserve"> </w:t>
      </w:r>
      <w:r w:rsidR="00543515">
        <w:rPr>
          <w:i/>
          <w:iCs/>
          <w:color w:val="231F20"/>
          <w:spacing w:val="-1"/>
        </w:rPr>
        <w:t>рисками</w:t>
      </w:r>
      <w:r w:rsidR="00543515">
        <w:rPr>
          <w:i/>
          <w:iCs/>
          <w:color w:val="231F20"/>
          <w:spacing w:val="33"/>
        </w:rPr>
        <w:t xml:space="preserve"> </w:t>
      </w:r>
      <w:r w:rsidR="00543515">
        <w:rPr>
          <w:color w:val="231F20"/>
        </w:rPr>
        <w:t>на</w:t>
      </w:r>
      <w:r w:rsidR="00543515">
        <w:rPr>
          <w:color w:val="231F20"/>
          <w:spacing w:val="33"/>
        </w:rPr>
        <w:t xml:space="preserve"> </w:t>
      </w:r>
      <w:r w:rsidR="00543515">
        <w:rPr>
          <w:color w:val="231F20"/>
          <w:spacing w:val="-1"/>
        </w:rPr>
        <w:t>предприятии</w:t>
      </w:r>
      <w:r w:rsidR="00543515">
        <w:rPr>
          <w:color w:val="231F20"/>
          <w:spacing w:val="33"/>
        </w:rPr>
        <w:t xml:space="preserve"> </w:t>
      </w:r>
      <w:r w:rsidR="00543515">
        <w:rPr>
          <w:color w:val="231F20"/>
        </w:rPr>
        <w:t>–</w:t>
      </w:r>
      <w:r w:rsidR="00543515">
        <w:rPr>
          <w:color w:val="231F20"/>
          <w:spacing w:val="33"/>
        </w:rPr>
        <w:t xml:space="preserve"> </w:t>
      </w:r>
      <w:r w:rsidR="00543515">
        <w:rPr>
          <w:color w:val="231F20"/>
          <w:spacing w:val="-1"/>
        </w:rPr>
        <w:t>это</w:t>
      </w:r>
      <w:r w:rsidR="00543515">
        <w:rPr>
          <w:color w:val="231F20"/>
          <w:spacing w:val="33"/>
        </w:rPr>
        <w:t xml:space="preserve"> </w:t>
      </w:r>
      <w:r w:rsidR="00543515">
        <w:rPr>
          <w:color w:val="231F20"/>
          <w:spacing w:val="-1"/>
        </w:rPr>
        <w:t>совокуп-</w:t>
      </w:r>
      <w:r w:rsidR="00543515">
        <w:rPr>
          <w:color w:val="231F20"/>
          <w:spacing w:val="35"/>
        </w:rPr>
        <w:t xml:space="preserve"> </w:t>
      </w:r>
      <w:r w:rsidR="00543515">
        <w:rPr>
          <w:color w:val="231F20"/>
          <w:spacing w:val="1"/>
        </w:rPr>
        <w:t>ность</w:t>
      </w:r>
      <w:r w:rsidR="00543515">
        <w:rPr>
          <w:color w:val="231F20"/>
          <w:spacing w:val="48"/>
        </w:rPr>
        <w:t xml:space="preserve"> </w:t>
      </w:r>
      <w:r w:rsidR="00543515">
        <w:rPr>
          <w:color w:val="231F20"/>
          <w:spacing w:val="-1"/>
        </w:rPr>
        <w:t>элементов</w:t>
      </w:r>
      <w:r w:rsidR="00543515">
        <w:rPr>
          <w:color w:val="231F20"/>
          <w:spacing w:val="48"/>
        </w:rPr>
        <w:t xml:space="preserve"> </w:t>
      </w:r>
      <w:r w:rsidR="00543515">
        <w:rPr>
          <w:color w:val="231F20"/>
        </w:rPr>
        <w:t>организационной</w:t>
      </w:r>
      <w:r w:rsidR="00543515">
        <w:rPr>
          <w:color w:val="231F20"/>
          <w:spacing w:val="48"/>
        </w:rPr>
        <w:t xml:space="preserve"> </w:t>
      </w:r>
      <w:r w:rsidR="00543515">
        <w:rPr>
          <w:color w:val="231F20"/>
          <w:spacing w:val="-1"/>
        </w:rPr>
        <w:t>структуры</w:t>
      </w:r>
      <w:r w:rsidR="00543515">
        <w:rPr>
          <w:color w:val="231F20"/>
          <w:spacing w:val="48"/>
        </w:rPr>
        <w:t xml:space="preserve"> </w:t>
      </w:r>
      <w:r w:rsidR="00543515">
        <w:rPr>
          <w:color w:val="231F20"/>
          <w:spacing w:val="-1"/>
        </w:rPr>
        <w:t>предприятия,</w:t>
      </w:r>
      <w:r w:rsidR="00543515">
        <w:rPr>
          <w:color w:val="231F20"/>
          <w:spacing w:val="48"/>
        </w:rPr>
        <w:t xml:space="preserve"> </w:t>
      </w:r>
      <w:r w:rsidR="00543515">
        <w:rPr>
          <w:color w:val="231F20"/>
        </w:rPr>
        <w:t>взаи-</w:t>
      </w:r>
      <w:r w:rsidR="00543515">
        <w:rPr>
          <w:color w:val="231F20"/>
          <w:spacing w:val="27"/>
        </w:rPr>
        <w:t xml:space="preserve"> </w:t>
      </w:r>
      <w:r w:rsidR="00543515">
        <w:rPr>
          <w:color w:val="231F20"/>
        </w:rPr>
        <w:t>мосвязанных</w:t>
      </w:r>
      <w:r w:rsidR="00543515">
        <w:rPr>
          <w:color w:val="231F20"/>
          <w:spacing w:val="18"/>
        </w:rPr>
        <w:t xml:space="preserve"> </w:t>
      </w:r>
      <w:r w:rsidR="00543515">
        <w:rPr>
          <w:color w:val="231F20"/>
          <w:spacing w:val="-1"/>
        </w:rPr>
        <w:t>функциями</w:t>
      </w:r>
      <w:r w:rsidR="00543515">
        <w:rPr>
          <w:color w:val="231F20"/>
          <w:spacing w:val="18"/>
        </w:rPr>
        <w:t xml:space="preserve"> </w:t>
      </w:r>
      <w:r w:rsidR="00543515">
        <w:rPr>
          <w:color w:val="231F20"/>
          <w:spacing w:val="-1"/>
        </w:rPr>
        <w:t>управления</w:t>
      </w:r>
      <w:r w:rsidR="00543515">
        <w:rPr>
          <w:color w:val="231F20"/>
          <w:spacing w:val="18"/>
        </w:rPr>
        <w:t xml:space="preserve"> </w:t>
      </w:r>
      <w:r w:rsidR="00543515">
        <w:rPr>
          <w:color w:val="231F20"/>
          <w:spacing w:val="-1"/>
        </w:rPr>
        <w:t>рисками,</w:t>
      </w:r>
      <w:r w:rsidR="00543515">
        <w:rPr>
          <w:color w:val="231F20"/>
          <w:spacing w:val="18"/>
        </w:rPr>
        <w:t xml:space="preserve"> </w:t>
      </w:r>
      <w:r w:rsidR="00543515">
        <w:rPr>
          <w:color w:val="231F20"/>
          <w:spacing w:val="-1"/>
        </w:rPr>
        <w:t>обеспечивающих</w:t>
      </w:r>
      <w:r w:rsidR="00543515">
        <w:rPr>
          <w:color w:val="231F20"/>
          <w:spacing w:val="47"/>
        </w:rPr>
        <w:t xml:space="preserve"> </w:t>
      </w:r>
      <w:r w:rsidR="00543515">
        <w:rPr>
          <w:color w:val="231F20"/>
        </w:rPr>
        <w:t>реализацию</w:t>
      </w:r>
      <w:r w:rsidR="00543515">
        <w:rPr>
          <w:color w:val="231F20"/>
          <w:spacing w:val="7"/>
        </w:rPr>
        <w:t xml:space="preserve"> </w:t>
      </w:r>
      <w:r w:rsidR="00543515">
        <w:rPr>
          <w:color w:val="231F20"/>
          <w:spacing w:val="-1"/>
        </w:rPr>
        <w:t>процедур</w:t>
      </w:r>
      <w:r w:rsidR="00543515">
        <w:rPr>
          <w:color w:val="231F20"/>
          <w:spacing w:val="7"/>
        </w:rPr>
        <w:t xml:space="preserve"> </w:t>
      </w:r>
      <w:r w:rsidR="00543515">
        <w:rPr>
          <w:color w:val="231F20"/>
          <w:spacing w:val="-1"/>
        </w:rPr>
        <w:t>управления</w:t>
      </w:r>
      <w:r w:rsidR="00543515">
        <w:rPr>
          <w:color w:val="231F20"/>
          <w:spacing w:val="7"/>
        </w:rPr>
        <w:t xml:space="preserve"> </w:t>
      </w:r>
      <w:r w:rsidR="00543515">
        <w:rPr>
          <w:color w:val="231F20"/>
          <w:spacing w:val="-1"/>
        </w:rPr>
        <w:t>рисками</w:t>
      </w:r>
      <w:r w:rsidR="00543515">
        <w:rPr>
          <w:color w:val="231F20"/>
          <w:spacing w:val="7"/>
        </w:rPr>
        <w:t xml:space="preserve"> </w:t>
      </w:r>
      <w:r w:rsidR="00543515">
        <w:rPr>
          <w:color w:val="231F20"/>
        </w:rPr>
        <w:t>техническим,</w:t>
      </w:r>
      <w:r w:rsidR="00543515">
        <w:rPr>
          <w:color w:val="231F20"/>
          <w:spacing w:val="7"/>
        </w:rPr>
        <w:t xml:space="preserve"> </w:t>
      </w:r>
      <w:r w:rsidR="00543515">
        <w:rPr>
          <w:color w:val="231F20"/>
          <w:spacing w:val="-1"/>
        </w:rPr>
        <w:t>информа-</w:t>
      </w:r>
      <w:r w:rsidR="00543515">
        <w:rPr>
          <w:color w:val="231F20"/>
          <w:spacing w:val="47"/>
        </w:rPr>
        <w:t xml:space="preserve"> </w:t>
      </w:r>
      <w:r w:rsidR="00543515">
        <w:rPr>
          <w:color w:val="231F20"/>
        </w:rPr>
        <w:t xml:space="preserve">ционным, </w:t>
      </w:r>
      <w:r w:rsidR="00543515">
        <w:rPr>
          <w:color w:val="231F20"/>
          <w:spacing w:val="-1"/>
        </w:rPr>
        <w:t>кадровым</w:t>
      </w:r>
      <w:r w:rsidR="00543515">
        <w:rPr>
          <w:color w:val="231F20"/>
        </w:rPr>
        <w:t xml:space="preserve"> и </w:t>
      </w:r>
      <w:r w:rsidR="00543515">
        <w:rPr>
          <w:color w:val="231F20"/>
          <w:spacing w:val="-1"/>
        </w:rPr>
        <w:t>методическим</w:t>
      </w:r>
      <w:r w:rsidR="00543515">
        <w:rPr>
          <w:color w:val="231F20"/>
        </w:rPr>
        <w:t xml:space="preserve"> </w:t>
      </w:r>
      <w:r w:rsidR="00543515">
        <w:rPr>
          <w:color w:val="231F20"/>
          <w:spacing w:val="-1"/>
        </w:rPr>
        <w:t>обеспечением.</w:t>
      </w:r>
    </w:p>
    <w:p w:rsidR="00543515" w:rsidRDefault="00543515">
      <w:pPr>
        <w:pStyle w:val="a3"/>
        <w:kinsoku w:val="0"/>
        <w:overflowPunct w:val="0"/>
        <w:spacing w:before="1" w:line="265" w:lineRule="auto"/>
        <w:ind w:right="117"/>
        <w:jc w:val="both"/>
        <w:rPr>
          <w:color w:val="000000"/>
        </w:rPr>
      </w:pPr>
      <w:r>
        <w:rPr>
          <w:color w:val="231F20"/>
          <w:spacing w:val="5"/>
        </w:rPr>
        <w:t>Таким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6"/>
        </w:rPr>
        <w:t>образом,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7"/>
        </w:rPr>
        <w:t>основываясь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4"/>
        </w:rPr>
        <w:t>на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7"/>
        </w:rPr>
        <w:t>рассмотренном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6"/>
        </w:rPr>
        <w:t>данной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4"/>
        </w:rPr>
        <w:t>главе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6"/>
        </w:rPr>
        <w:t>материале,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5"/>
        </w:rPr>
        <w:t>можно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6"/>
        </w:rPr>
        <w:t>сделать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5"/>
        </w:rPr>
        <w:t>вывод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4"/>
        </w:rPr>
        <w:t>том,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4"/>
        </w:rPr>
        <w:t>что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5"/>
        </w:rPr>
        <w:t>для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6"/>
        </w:rPr>
        <w:t>успеш-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4"/>
        </w:rPr>
        <w:t>ного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6"/>
        </w:rPr>
        <w:t>управления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6"/>
        </w:rPr>
        <w:t>рисками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4"/>
        </w:rPr>
        <w:t>на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7"/>
        </w:rPr>
        <w:t>предприятии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5"/>
        </w:rPr>
        <w:t>необходимо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6"/>
        </w:rPr>
        <w:t>иметь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5"/>
        </w:rPr>
        <w:t>четкое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7"/>
        </w:rPr>
        <w:t>понимание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8"/>
        </w:rPr>
        <w:t>процесса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6"/>
        </w:rPr>
        <w:t>оценки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6"/>
        </w:rPr>
        <w:t>управления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6"/>
        </w:rPr>
        <w:t>рисками,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6"/>
        </w:rPr>
        <w:t>также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6"/>
        </w:rPr>
        <w:t>системы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6"/>
        </w:rPr>
        <w:t>управления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6"/>
        </w:rPr>
        <w:t>рисками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4"/>
        </w:rPr>
        <w:t>на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7"/>
        </w:rPr>
        <w:t>предприятии.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4"/>
        </w:rPr>
        <w:t>Управле-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5"/>
        </w:rPr>
        <w:t>ние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6"/>
        </w:rPr>
        <w:t>рисками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4"/>
        </w:rPr>
        <w:t>на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7"/>
        </w:rPr>
        <w:t>предприятии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7"/>
        </w:rPr>
        <w:t>станет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6"/>
        </w:rPr>
        <w:t>эффективным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6"/>
        </w:rPr>
        <w:t>лишь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3"/>
        </w:rPr>
        <w:t>том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6"/>
        </w:rPr>
        <w:t>случае,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7"/>
        </w:rPr>
        <w:t>если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5"/>
        </w:rPr>
        <w:t>оно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2"/>
        </w:rPr>
        <w:t>будет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7"/>
        </w:rPr>
        <w:t>осуществляться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6"/>
        </w:rPr>
        <w:t>системе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6"/>
        </w:rPr>
        <w:t>менеджмен-</w:t>
      </w:r>
      <w:r>
        <w:rPr>
          <w:color w:val="231F20"/>
          <w:spacing w:val="72"/>
        </w:rPr>
        <w:t xml:space="preserve"> </w:t>
      </w:r>
      <w:r>
        <w:rPr>
          <w:color w:val="231F20"/>
          <w:spacing w:val="5"/>
        </w:rPr>
        <w:t>та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7"/>
        </w:rPr>
        <w:t>предприятия</w:t>
      </w:r>
    </w:p>
    <w:p w:rsidR="00543515" w:rsidRPr="00DC410E" w:rsidRDefault="00543515">
      <w:pPr>
        <w:pStyle w:val="1"/>
        <w:kinsoku w:val="0"/>
        <w:overflowPunct w:val="0"/>
        <w:ind w:left="528"/>
        <w:rPr>
          <w:rFonts w:ascii="Times New Roman" w:hAnsi="Times New Roman" w:cs="Times New Roman"/>
          <w:b w:val="0"/>
          <w:bCs w:val="0"/>
          <w:color w:val="000000"/>
        </w:rPr>
      </w:pPr>
      <w:r w:rsidRPr="00DC410E">
        <w:rPr>
          <w:rFonts w:ascii="Times New Roman" w:hAnsi="Times New Roman" w:cs="Times New Roman"/>
          <w:color w:val="231F20"/>
        </w:rPr>
        <w:t xml:space="preserve">Лекция </w:t>
      </w:r>
      <w:r w:rsidRPr="00DC410E">
        <w:rPr>
          <w:rFonts w:ascii="Times New Roman" w:hAnsi="Times New Roman" w:cs="Times New Roman"/>
          <w:color w:val="231F20"/>
          <w:spacing w:val="-1"/>
        </w:rPr>
        <w:t>6.</w:t>
      </w:r>
      <w:r w:rsidRPr="00DC410E">
        <w:rPr>
          <w:rFonts w:ascii="Times New Roman" w:hAnsi="Times New Roman" w:cs="Times New Roman"/>
          <w:color w:val="231F20"/>
        </w:rPr>
        <w:t xml:space="preserve"> МЕТОДЫ УПРАВЛЕНИЯ РИСКАМИ</w:t>
      </w:r>
    </w:p>
    <w:p w:rsidR="00543515" w:rsidRDefault="00543515">
      <w:pPr>
        <w:pStyle w:val="2"/>
        <w:numPr>
          <w:ilvl w:val="1"/>
          <w:numId w:val="11"/>
        </w:numPr>
        <w:tabs>
          <w:tab w:val="left" w:pos="799"/>
        </w:tabs>
        <w:kinsoku w:val="0"/>
        <w:overflowPunct w:val="0"/>
        <w:spacing w:before="138"/>
        <w:rPr>
          <w:b w:val="0"/>
          <w:bCs w:val="0"/>
          <w:color w:val="000000"/>
        </w:rPr>
      </w:pPr>
      <w:r>
        <w:rPr>
          <w:color w:val="231F20"/>
        </w:rPr>
        <w:t xml:space="preserve">Общая </w:t>
      </w:r>
      <w:r>
        <w:rPr>
          <w:color w:val="231F20"/>
          <w:spacing w:val="-1"/>
        </w:rPr>
        <w:t>характеристика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методов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</w:t>
      </w:r>
    </w:p>
    <w:p w:rsidR="00543515" w:rsidRDefault="00543515">
      <w:pPr>
        <w:pStyle w:val="a3"/>
        <w:kinsoku w:val="0"/>
        <w:overflowPunct w:val="0"/>
        <w:spacing w:before="140" w:line="265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Эффективность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факторами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промышленного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во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многом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зависит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того,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какие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используются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намеченных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целей.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Очевидно,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методом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экономическим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3"/>
        </w:rPr>
        <w:t>риском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считать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способ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воздействия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ис-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2"/>
        </w:rPr>
        <w:t>точники,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факторы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целью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минимизации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 xml:space="preserve">или </w:t>
      </w:r>
      <w:r>
        <w:rPr>
          <w:color w:val="231F20"/>
          <w:spacing w:val="-2"/>
        </w:rPr>
        <w:t>же</w:t>
      </w:r>
      <w:r>
        <w:rPr>
          <w:color w:val="231F20"/>
        </w:rPr>
        <w:t xml:space="preserve"> нейтрализации.</w:t>
      </w:r>
    </w:p>
    <w:p w:rsidR="00543515" w:rsidRDefault="00543515">
      <w:pPr>
        <w:pStyle w:val="a3"/>
        <w:kinsoku w:val="0"/>
        <w:overflowPunct w:val="0"/>
        <w:spacing w:before="1" w:line="265" w:lineRule="auto"/>
        <w:ind w:right="119"/>
        <w:jc w:val="both"/>
        <w:rPr>
          <w:color w:val="000000"/>
        </w:rPr>
      </w:pPr>
      <w:r>
        <w:rPr>
          <w:color w:val="231F20"/>
        </w:rPr>
        <w:t xml:space="preserve">В </w:t>
      </w:r>
      <w:r>
        <w:rPr>
          <w:color w:val="231F20"/>
          <w:spacing w:val="7"/>
        </w:rPr>
        <w:t>реальных</w:t>
      </w:r>
      <w:r>
        <w:rPr>
          <w:color w:val="231F20"/>
        </w:rPr>
        <w:t xml:space="preserve"> </w:t>
      </w:r>
      <w:r>
        <w:rPr>
          <w:color w:val="231F20"/>
          <w:spacing w:val="6"/>
        </w:rPr>
        <w:t>экономических</w:t>
      </w:r>
      <w:r>
        <w:rPr>
          <w:color w:val="231F20"/>
        </w:rPr>
        <w:t xml:space="preserve"> </w:t>
      </w:r>
      <w:r>
        <w:rPr>
          <w:color w:val="231F20"/>
          <w:spacing w:val="6"/>
        </w:rPr>
        <w:t>ситуациях,</w:t>
      </w:r>
      <w:r>
        <w:rPr>
          <w:color w:val="231F20"/>
        </w:rPr>
        <w:t xml:space="preserve"> в </w:t>
      </w:r>
      <w:r>
        <w:rPr>
          <w:color w:val="231F20"/>
          <w:spacing w:val="7"/>
        </w:rPr>
        <w:t>условиях</w:t>
      </w:r>
      <w:r>
        <w:rPr>
          <w:color w:val="231F20"/>
        </w:rPr>
        <w:t xml:space="preserve"> </w:t>
      </w:r>
      <w:r>
        <w:rPr>
          <w:color w:val="231F20"/>
          <w:spacing w:val="6"/>
        </w:rPr>
        <w:t>дейс-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6"/>
        </w:rPr>
        <w:t>твия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7"/>
        </w:rPr>
        <w:t>разнообразных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6"/>
        </w:rPr>
        <w:t>факторов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5"/>
        </w:rPr>
        <w:t>риска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6"/>
        </w:rPr>
        <w:t>могут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6"/>
        </w:rPr>
        <w:t>использоваться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6"/>
        </w:rPr>
        <w:t>конкретные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7"/>
        </w:rPr>
        <w:t>различные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7"/>
        </w:rPr>
        <w:t>способы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6"/>
        </w:rPr>
        <w:t>снижения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6"/>
        </w:rPr>
        <w:t>уровня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6"/>
        </w:rPr>
        <w:t>риска,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5"/>
        </w:rPr>
        <w:t>воз-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6"/>
        </w:rPr>
        <w:t>действующие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4"/>
        </w:rPr>
        <w:t>на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4"/>
        </w:rPr>
        <w:t>те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5"/>
        </w:rPr>
        <w:t>или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6"/>
        </w:rPr>
        <w:t>иные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6"/>
        </w:rPr>
        <w:t>стороны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7"/>
        </w:rPr>
        <w:t>деятельности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5"/>
        </w:rPr>
        <w:t>экономи-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5"/>
        </w:rPr>
        <w:t>ческого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6"/>
        </w:rPr>
        <w:t>агента.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6"/>
        </w:rPr>
        <w:t>Многообразие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7"/>
        </w:rPr>
        <w:t>применяемых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5"/>
        </w:rPr>
        <w:t>методов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6"/>
        </w:rPr>
        <w:t>управле-</w:t>
      </w:r>
      <w:r>
        <w:rPr>
          <w:color w:val="231F20"/>
          <w:spacing w:val="64"/>
        </w:rPr>
        <w:t xml:space="preserve"> </w:t>
      </w:r>
      <w:r>
        <w:rPr>
          <w:color w:val="231F20"/>
          <w:spacing w:val="5"/>
        </w:rPr>
        <w:t>ния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6"/>
        </w:rPr>
        <w:t>хозяйственным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4"/>
        </w:rPr>
        <w:t>риском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6"/>
        </w:rPr>
        <w:t>общем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6"/>
        </w:rPr>
        <w:t>виде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5"/>
        </w:rPr>
        <w:t>можно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6"/>
        </w:rPr>
        <w:t>разделить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4"/>
        </w:rPr>
        <w:t>на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6"/>
        </w:rPr>
        <w:t>четыре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6"/>
        </w:rPr>
        <w:t>типа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6"/>
        </w:rPr>
        <w:t>(табл.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5"/>
        </w:rPr>
        <w:t>3):</w:t>
      </w:r>
    </w:p>
    <w:p w:rsidR="00543515" w:rsidRDefault="00543515">
      <w:pPr>
        <w:pStyle w:val="a3"/>
        <w:numPr>
          <w:ilvl w:val="2"/>
          <w:numId w:val="11"/>
        </w:numPr>
        <w:tabs>
          <w:tab w:val="left" w:pos="630"/>
        </w:tabs>
        <w:kinsoku w:val="0"/>
        <w:overflowPunct w:val="0"/>
        <w:spacing w:before="1"/>
        <w:rPr>
          <w:color w:val="000000"/>
        </w:rPr>
      </w:pPr>
      <w:r>
        <w:rPr>
          <w:color w:val="231F20"/>
          <w:spacing w:val="-2"/>
        </w:rPr>
        <w:t>методы</w:t>
      </w:r>
      <w:r>
        <w:rPr>
          <w:color w:val="231F20"/>
        </w:rPr>
        <w:t xml:space="preserve"> уклонения </w:t>
      </w:r>
      <w:r>
        <w:rPr>
          <w:color w:val="231F20"/>
          <w:spacing w:val="-2"/>
        </w:rPr>
        <w:t>от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риска;</w:t>
      </w:r>
    </w:p>
    <w:p w:rsidR="00543515" w:rsidRDefault="00543515">
      <w:pPr>
        <w:pStyle w:val="a3"/>
        <w:numPr>
          <w:ilvl w:val="2"/>
          <w:numId w:val="11"/>
        </w:numPr>
        <w:tabs>
          <w:tab w:val="left" w:pos="630"/>
        </w:tabs>
        <w:kinsoku w:val="0"/>
        <w:overflowPunct w:val="0"/>
        <w:spacing w:before="27"/>
        <w:rPr>
          <w:color w:val="000000"/>
        </w:rPr>
      </w:pPr>
      <w:r>
        <w:rPr>
          <w:color w:val="231F20"/>
          <w:spacing w:val="-2"/>
        </w:rPr>
        <w:t>методы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локализации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риска;</w:t>
      </w:r>
    </w:p>
    <w:p w:rsidR="00543515" w:rsidRDefault="00543515">
      <w:pPr>
        <w:pStyle w:val="a3"/>
        <w:numPr>
          <w:ilvl w:val="2"/>
          <w:numId w:val="11"/>
        </w:numPr>
        <w:tabs>
          <w:tab w:val="left" w:pos="630"/>
        </w:tabs>
        <w:kinsoku w:val="0"/>
        <w:overflowPunct w:val="0"/>
        <w:spacing w:before="27"/>
        <w:rPr>
          <w:color w:val="000000"/>
        </w:rPr>
      </w:pPr>
      <w:r>
        <w:rPr>
          <w:color w:val="231F20"/>
          <w:spacing w:val="-2"/>
        </w:rPr>
        <w:t>методы</w:t>
      </w:r>
      <w:r>
        <w:rPr>
          <w:color w:val="231F20"/>
        </w:rPr>
        <w:t xml:space="preserve"> диссипации </w:t>
      </w:r>
      <w:r>
        <w:rPr>
          <w:color w:val="231F20"/>
          <w:spacing w:val="-1"/>
        </w:rPr>
        <w:t>риска;</w:t>
      </w:r>
    </w:p>
    <w:p w:rsidR="00543515" w:rsidRPr="00DC410E" w:rsidRDefault="00543515" w:rsidP="00FF4893">
      <w:pPr>
        <w:pStyle w:val="a3"/>
        <w:numPr>
          <w:ilvl w:val="2"/>
          <w:numId w:val="11"/>
        </w:numPr>
        <w:tabs>
          <w:tab w:val="left" w:pos="630"/>
        </w:tabs>
        <w:kinsoku w:val="0"/>
        <w:overflowPunct w:val="0"/>
        <w:spacing w:before="27"/>
        <w:rPr>
          <w:color w:val="000000"/>
        </w:rPr>
        <w:sectPr w:rsidR="00543515" w:rsidRPr="00DC410E">
          <w:footerReference w:type="default" r:id="rId10"/>
          <w:pgSz w:w="8400" w:h="11910"/>
          <w:pgMar w:top="920" w:right="900" w:bottom="1120" w:left="920" w:header="0" w:footer="928" w:gutter="0"/>
          <w:cols w:space="720"/>
          <w:noEndnote/>
        </w:sectPr>
      </w:pPr>
      <w:r w:rsidRPr="00DC410E">
        <w:rPr>
          <w:color w:val="231F20"/>
          <w:spacing w:val="-2"/>
        </w:rPr>
        <w:t>методы</w:t>
      </w:r>
      <w:r w:rsidRPr="00DC410E">
        <w:rPr>
          <w:color w:val="231F20"/>
        </w:rPr>
        <w:t xml:space="preserve"> </w:t>
      </w:r>
      <w:r w:rsidRPr="00DC410E">
        <w:rPr>
          <w:color w:val="231F20"/>
          <w:spacing w:val="-2"/>
        </w:rPr>
        <w:t>компенсации</w:t>
      </w:r>
      <w:r w:rsidRPr="00DC410E">
        <w:rPr>
          <w:color w:val="231F20"/>
        </w:rPr>
        <w:t xml:space="preserve"> </w:t>
      </w:r>
      <w:r w:rsidRPr="00DC410E">
        <w:rPr>
          <w:color w:val="231F20"/>
          <w:spacing w:val="-1"/>
        </w:rPr>
        <w:t>риска.</w:t>
      </w:r>
    </w:p>
    <w:p w:rsidR="00543515" w:rsidRDefault="00543515">
      <w:pPr>
        <w:pStyle w:val="a3"/>
        <w:kinsoku w:val="0"/>
        <w:overflowPunct w:val="0"/>
        <w:spacing w:before="3"/>
        <w:ind w:left="0" w:firstLine="0"/>
        <w:rPr>
          <w:sz w:val="26"/>
          <w:szCs w:val="26"/>
        </w:rPr>
      </w:pPr>
    </w:p>
    <w:p w:rsidR="00543515" w:rsidRDefault="00543515">
      <w:pPr>
        <w:pStyle w:val="a3"/>
        <w:kinsoku w:val="0"/>
        <w:overflowPunct w:val="0"/>
        <w:ind w:left="1099" w:firstLine="0"/>
        <w:rPr>
          <w:color w:val="000000"/>
        </w:rPr>
      </w:pPr>
      <w:r>
        <w:rPr>
          <w:color w:val="231F20"/>
          <w:spacing w:val="-3"/>
        </w:rPr>
        <w:t>Методы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</w:rPr>
        <w:t xml:space="preserve"> на </w:t>
      </w:r>
      <w:r>
        <w:rPr>
          <w:color w:val="231F20"/>
          <w:spacing w:val="-1"/>
        </w:rPr>
        <w:t>предприятиях</w:t>
      </w:r>
    </w:p>
    <w:p w:rsidR="00543515" w:rsidRDefault="00543515">
      <w:pPr>
        <w:pStyle w:val="a3"/>
        <w:kinsoku w:val="0"/>
        <w:overflowPunct w:val="0"/>
        <w:spacing w:before="42"/>
        <w:ind w:left="17" w:firstLine="0"/>
        <w:rPr>
          <w:color w:val="000000"/>
        </w:rPr>
      </w:pPr>
      <w:r>
        <w:rPr>
          <w:sz w:val="24"/>
          <w:szCs w:val="24"/>
        </w:rPr>
        <w:br w:type="column"/>
      </w:r>
      <w:r>
        <w:rPr>
          <w:color w:val="231F20"/>
          <w:spacing w:val="-2"/>
        </w:rPr>
        <w:lastRenderedPageBreak/>
        <w:t>Таблица</w:t>
      </w:r>
      <w:r>
        <w:rPr>
          <w:color w:val="231F20"/>
        </w:rPr>
        <w:t xml:space="preserve"> 3</w:t>
      </w:r>
    </w:p>
    <w:p w:rsidR="00543515" w:rsidRDefault="00543515">
      <w:pPr>
        <w:pStyle w:val="a3"/>
        <w:kinsoku w:val="0"/>
        <w:overflowPunct w:val="0"/>
        <w:spacing w:before="42"/>
        <w:ind w:left="17" w:firstLine="0"/>
        <w:rPr>
          <w:color w:val="000000"/>
        </w:rPr>
        <w:sectPr w:rsidR="00543515">
          <w:pgSz w:w="8400" w:h="11910"/>
          <w:pgMar w:top="920" w:right="920" w:bottom="1120" w:left="920" w:header="0" w:footer="928" w:gutter="0"/>
          <w:cols w:num="2" w:space="720" w:equalWidth="0">
            <w:col w:w="5452" w:space="40"/>
            <w:col w:w="1068"/>
          </w:cols>
          <w:noEndnote/>
        </w:sectPr>
      </w:pPr>
    </w:p>
    <w:p w:rsidR="00543515" w:rsidRDefault="00551601" w:rsidP="00551601">
      <w:pPr>
        <w:pStyle w:val="a3"/>
        <w:tabs>
          <w:tab w:val="left" w:pos="2070"/>
        </w:tabs>
        <w:kinsoku w:val="0"/>
        <w:overflowPunct w:val="0"/>
        <w:spacing w:before="3"/>
        <w:ind w:left="0" w:firstLine="0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15"/>
        <w:gridCol w:w="3815"/>
      </w:tblGrid>
      <w:tr w:rsidR="00543515" w:rsidRPr="00323B04">
        <w:trPr>
          <w:trHeight w:hRule="exact" w:val="559"/>
        </w:trPr>
        <w:tc>
          <w:tcPr>
            <w:tcW w:w="251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0" w:line="277" w:lineRule="auto"/>
              <w:ind w:left="69" w:right="68"/>
            </w:pPr>
            <w:r w:rsidRPr="00323B04">
              <w:rPr>
                <w:color w:val="231F20"/>
                <w:spacing w:val="-2"/>
                <w:sz w:val="20"/>
                <w:szCs w:val="20"/>
              </w:rPr>
              <w:t>Типы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8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методов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8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управления</w:t>
            </w:r>
            <w:r w:rsidRPr="00323B04">
              <w:rPr>
                <w:color w:val="231F20"/>
                <w:spacing w:val="31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рисками</w:t>
            </w:r>
          </w:p>
        </w:tc>
        <w:tc>
          <w:tcPr>
            <w:tcW w:w="381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0" w:line="271" w:lineRule="auto"/>
              <w:ind w:left="69" w:right="67"/>
            </w:pPr>
            <w:r w:rsidRPr="00323B04">
              <w:rPr>
                <w:color w:val="231F20"/>
                <w:sz w:val="20"/>
                <w:szCs w:val="20"/>
              </w:rPr>
              <w:t>Виды</w:t>
            </w:r>
            <w:r w:rsidRPr="00323B04">
              <w:rPr>
                <w:color w:val="231F20"/>
                <w:spacing w:val="-1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мер</w:t>
            </w:r>
            <w:r w:rsidRPr="00323B04">
              <w:rPr>
                <w:color w:val="231F20"/>
                <w:spacing w:val="-1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управления</w:t>
            </w:r>
            <w:r w:rsidRPr="00323B04">
              <w:rPr>
                <w:color w:val="231F20"/>
                <w:spacing w:val="-1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рисками</w:t>
            </w:r>
            <w:r w:rsidRPr="00323B04">
              <w:rPr>
                <w:color w:val="231F20"/>
                <w:spacing w:val="-1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на</w:t>
            </w:r>
            <w:r w:rsidRPr="00323B04">
              <w:rPr>
                <w:color w:val="231F20"/>
                <w:spacing w:val="-1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промыш-</w:t>
            </w:r>
            <w:r w:rsidRPr="00323B04">
              <w:rPr>
                <w:color w:val="231F20"/>
                <w:spacing w:val="2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ленном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предприятии</w:t>
            </w:r>
          </w:p>
        </w:tc>
      </w:tr>
      <w:tr w:rsidR="00543515" w:rsidRPr="00323B04">
        <w:trPr>
          <w:trHeight w:hRule="exact" w:val="2071"/>
        </w:trPr>
        <w:tc>
          <w:tcPr>
            <w:tcW w:w="251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11"/>
            </w:pPr>
          </w:p>
          <w:p w:rsidR="00543515" w:rsidRPr="00323B04" w:rsidRDefault="00543515">
            <w:pPr>
              <w:pStyle w:val="TableParagraph"/>
              <w:kinsoku w:val="0"/>
              <w:overflowPunct w:val="0"/>
              <w:spacing w:line="277" w:lineRule="auto"/>
              <w:ind w:left="69" w:right="793"/>
            </w:pPr>
            <w:r w:rsidRPr="00323B04">
              <w:rPr>
                <w:color w:val="231F20"/>
                <w:spacing w:val="-2"/>
                <w:sz w:val="20"/>
                <w:szCs w:val="20"/>
              </w:rPr>
              <w:t>Методы</w:t>
            </w:r>
            <w:r w:rsidRPr="00323B04">
              <w:rPr>
                <w:color w:val="231F20"/>
                <w:sz w:val="20"/>
                <w:szCs w:val="20"/>
              </w:rPr>
              <w:t xml:space="preserve"> уклонения</w:t>
            </w:r>
            <w:r w:rsidRPr="00323B04">
              <w:rPr>
                <w:color w:val="231F20"/>
                <w:spacing w:val="21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от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риска</w:t>
            </w:r>
          </w:p>
        </w:tc>
        <w:tc>
          <w:tcPr>
            <w:tcW w:w="381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71" w:lineRule="auto"/>
              <w:ind w:left="69" w:right="657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Отказ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от</w:t>
            </w:r>
            <w:r w:rsidRPr="00323B04">
              <w:rPr>
                <w:color w:val="231F20"/>
                <w:sz w:val="20"/>
                <w:szCs w:val="20"/>
              </w:rPr>
              <w:t xml:space="preserve"> ненадежных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партнеров*</w:t>
            </w:r>
            <w:r w:rsidRPr="00323B04">
              <w:rPr>
                <w:color w:val="231F20"/>
                <w:spacing w:val="21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Отказ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от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инновационных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проектов*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59" w:line="271" w:lineRule="auto"/>
              <w:ind w:left="69" w:right="67"/>
              <w:jc w:val="both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pacing w:val="-5"/>
                <w:sz w:val="20"/>
                <w:szCs w:val="20"/>
              </w:rPr>
              <w:t>Страхование</w:t>
            </w:r>
            <w:r w:rsidRPr="00323B04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5"/>
                <w:sz w:val="20"/>
                <w:szCs w:val="20"/>
              </w:rPr>
              <w:t>хозяйственной</w:t>
            </w:r>
            <w:r w:rsidRPr="00323B04">
              <w:rPr>
                <w:color w:val="231F20"/>
                <w:spacing w:val="-8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4"/>
                <w:sz w:val="20"/>
                <w:szCs w:val="20"/>
              </w:rPr>
              <w:t>деятельности**</w:t>
            </w:r>
            <w:r w:rsidRPr="00323B04">
              <w:rPr>
                <w:color w:val="231F20"/>
                <w:spacing w:val="3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Создание</w:t>
            </w:r>
            <w:r w:rsidRPr="00323B04">
              <w:rPr>
                <w:color w:val="231F20"/>
                <w:spacing w:val="16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региональных</w:t>
            </w:r>
            <w:r w:rsidRPr="00323B04">
              <w:rPr>
                <w:color w:val="231F20"/>
                <w:spacing w:val="16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или</w:t>
            </w:r>
            <w:r w:rsidRPr="00323B04">
              <w:rPr>
                <w:color w:val="231F20"/>
                <w:spacing w:val="16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отраслевых</w:t>
            </w:r>
            <w:r w:rsidRPr="00323B04">
              <w:rPr>
                <w:color w:val="231F20"/>
                <w:spacing w:val="2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структур</w:t>
            </w:r>
            <w:r w:rsidRPr="00323B04">
              <w:rPr>
                <w:color w:val="231F20"/>
                <w:spacing w:val="1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взаимного</w:t>
            </w:r>
            <w:r w:rsidRPr="00323B04">
              <w:rPr>
                <w:color w:val="231F20"/>
                <w:spacing w:val="1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страхования</w:t>
            </w:r>
            <w:r w:rsidRPr="00323B04">
              <w:rPr>
                <w:color w:val="231F20"/>
                <w:spacing w:val="1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и</w:t>
            </w:r>
            <w:r w:rsidRPr="00323B04">
              <w:rPr>
                <w:color w:val="231F20"/>
                <w:spacing w:val="1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систем</w:t>
            </w:r>
            <w:r w:rsidRPr="00323B04">
              <w:rPr>
                <w:color w:val="231F20"/>
                <w:spacing w:val="28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перестрахования**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91"/>
              <w:ind w:left="69"/>
              <w:jc w:val="both"/>
            </w:pPr>
            <w:r w:rsidRPr="00323B04">
              <w:rPr>
                <w:color w:val="231F20"/>
                <w:sz w:val="20"/>
                <w:szCs w:val="20"/>
              </w:rPr>
              <w:t xml:space="preserve">Поиск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«гарантов»</w:t>
            </w:r>
          </w:p>
        </w:tc>
      </w:tr>
      <w:tr w:rsidR="00543515" w:rsidRPr="00323B04">
        <w:trPr>
          <w:trHeight w:hRule="exact" w:val="1859"/>
        </w:trPr>
        <w:tc>
          <w:tcPr>
            <w:tcW w:w="251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11"/>
            </w:pPr>
          </w:p>
          <w:p w:rsidR="00543515" w:rsidRPr="00323B04" w:rsidRDefault="00543515">
            <w:pPr>
              <w:pStyle w:val="TableParagraph"/>
              <w:kinsoku w:val="0"/>
              <w:overflowPunct w:val="0"/>
              <w:ind w:left="69"/>
            </w:pPr>
            <w:r w:rsidRPr="00323B04">
              <w:rPr>
                <w:color w:val="231F20"/>
                <w:spacing w:val="-2"/>
                <w:sz w:val="20"/>
                <w:szCs w:val="20"/>
              </w:rPr>
              <w:t>Методы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локализации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риска</w:t>
            </w:r>
          </w:p>
        </w:tc>
        <w:tc>
          <w:tcPr>
            <w:tcW w:w="381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71" w:lineRule="auto"/>
              <w:ind w:left="69" w:right="66"/>
              <w:jc w:val="both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z w:val="20"/>
                <w:szCs w:val="20"/>
              </w:rPr>
              <w:t>Выделение</w:t>
            </w:r>
            <w:r w:rsidRPr="00323B04">
              <w:rPr>
                <w:color w:val="231F20"/>
                <w:spacing w:val="-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«экономически</w:t>
            </w:r>
            <w:r w:rsidRPr="00323B04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опасных»</w:t>
            </w:r>
            <w:r w:rsidRPr="00323B04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учас-</w:t>
            </w:r>
            <w:r w:rsidRPr="00323B04">
              <w:rPr>
                <w:color w:val="231F20"/>
                <w:spacing w:val="2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3"/>
                <w:sz w:val="20"/>
                <w:szCs w:val="20"/>
              </w:rPr>
              <w:t>тков</w:t>
            </w:r>
            <w:r w:rsidRPr="00323B04">
              <w:rPr>
                <w:color w:val="231F20"/>
                <w:spacing w:val="4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в</w:t>
            </w:r>
            <w:r w:rsidRPr="00323B04">
              <w:rPr>
                <w:color w:val="231F20"/>
                <w:spacing w:val="4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структурно</w:t>
            </w:r>
            <w:r w:rsidRPr="00323B04">
              <w:rPr>
                <w:color w:val="231F20"/>
                <w:spacing w:val="4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или</w:t>
            </w:r>
            <w:r w:rsidRPr="00323B04">
              <w:rPr>
                <w:color w:val="231F20"/>
                <w:spacing w:val="4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финансово</w:t>
            </w:r>
            <w:r w:rsidRPr="00323B04">
              <w:rPr>
                <w:color w:val="231F20"/>
                <w:spacing w:val="4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само-</w:t>
            </w:r>
            <w:r w:rsidRPr="00323B04">
              <w:rPr>
                <w:color w:val="231F20"/>
                <w:spacing w:val="2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стоятельные</w:t>
            </w:r>
            <w:r w:rsidRPr="00323B04">
              <w:rPr>
                <w:color w:val="231F20"/>
                <w:spacing w:val="34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подразделения</w:t>
            </w:r>
            <w:r w:rsidRPr="00323B04">
              <w:rPr>
                <w:color w:val="231F20"/>
                <w:spacing w:val="34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(внутренний</w:t>
            </w:r>
            <w:r w:rsidRPr="00323B04">
              <w:rPr>
                <w:color w:val="231F20"/>
                <w:spacing w:val="3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венчур)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1" w:line="271" w:lineRule="auto"/>
              <w:ind w:left="69" w:right="67"/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Образование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венчурных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предприятий</w:t>
            </w:r>
            <w:r w:rsidRPr="00323B04">
              <w:rPr>
                <w:color w:val="231F20"/>
                <w:spacing w:val="4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Последовательное</w:t>
            </w:r>
            <w:r w:rsidRPr="00323B04">
              <w:rPr>
                <w:color w:val="231F20"/>
                <w:sz w:val="20"/>
                <w:szCs w:val="20"/>
              </w:rPr>
              <w:t xml:space="preserve">  </w:t>
            </w:r>
            <w:r w:rsidRPr="00323B04">
              <w:rPr>
                <w:color w:val="231F20"/>
                <w:spacing w:val="31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разукрупнение</w:t>
            </w:r>
            <w:r w:rsidRPr="00323B04">
              <w:rPr>
                <w:color w:val="231F20"/>
                <w:sz w:val="20"/>
                <w:szCs w:val="20"/>
              </w:rPr>
              <w:t xml:space="preserve">  </w:t>
            </w:r>
            <w:r w:rsidRPr="00323B04">
              <w:rPr>
                <w:color w:val="231F20"/>
                <w:spacing w:val="31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пред-</w:t>
            </w:r>
            <w:r w:rsidRPr="00323B04">
              <w:rPr>
                <w:color w:val="231F20"/>
                <w:spacing w:val="3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приятий</w:t>
            </w:r>
          </w:p>
        </w:tc>
      </w:tr>
      <w:tr w:rsidR="00543515" w:rsidRPr="00323B04">
        <w:trPr>
          <w:trHeight w:hRule="exact" w:val="4344"/>
        </w:trPr>
        <w:tc>
          <w:tcPr>
            <w:tcW w:w="251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11"/>
            </w:pPr>
          </w:p>
          <w:p w:rsidR="00543515" w:rsidRPr="00323B04" w:rsidRDefault="00543515">
            <w:pPr>
              <w:pStyle w:val="TableParagraph"/>
              <w:kinsoku w:val="0"/>
              <w:overflowPunct w:val="0"/>
              <w:ind w:left="69"/>
            </w:pPr>
            <w:r w:rsidRPr="00323B04">
              <w:rPr>
                <w:color w:val="231F20"/>
                <w:spacing w:val="-2"/>
                <w:sz w:val="20"/>
                <w:szCs w:val="20"/>
              </w:rPr>
              <w:t>Методы</w:t>
            </w:r>
            <w:r w:rsidRPr="00323B04">
              <w:rPr>
                <w:color w:val="231F20"/>
                <w:sz w:val="20"/>
                <w:szCs w:val="20"/>
              </w:rPr>
              <w:t xml:space="preserve"> диссипации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риска</w:t>
            </w:r>
          </w:p>
        </w:tc>
        <w:tc>
          <w:tcPr>
            <w:tcW w:w="381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71" w:lineRule="auto"/>
              <w:ind w:left="69" w:right="67"/>
              <w:jc w:val="both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z w:val="20"/>
                <w:szCs w:val="20"/>
              </w:rPr>
              <w:t>Интеграционное</w:t>
            </w:r>
            <w:r w:rsidRPr="00323B04">
              <w:rPr>
                <w:color w:val="231F20"/>
                <w:spacing w:val="36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распределение</w:t>
            </w:r>
            <w:r w:rsidRPr="00323B04">
              <w:rPr>
                <w:color w:val="231F20"/>
                <w:spacing w:val="36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ответс-</w:t>
            </w:r>
            <w:r w:rsidRPr="00323B04">
              <w:rPr>
                <w:color w:val="231F20"/>
                <w:spacing w:val="3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твенности</w:t>
            </w:r>
            <w:r w:rsidRPr="00323B04">
              <w:rPr>
                <w:color w:val="231F20"/>
                <w:spacing w:val="1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между</w:t>
            </w:r>
            <w:r w:rsidRPr="00323B04">
              <w:rPr>
                <w:color w:val="231F20"/>
                <w:spacing w:val="1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партнерами</w:t>
            </w:r>
            <w:r w:rsidRPr="00323B04">
              <w:rPr>
                <w:color w:val="231F20"/>
                <w:spacing w:val="1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по</w:t>
            </w:r>
            <w:r w:rsidRPr="00323B04">
              <w:rPr>
                <w:color w:val="231F20"/>
                <w:spacing w:val="1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произ-</w:t>
            </w:r>
            <w:r w:rsidRPr="00323B04">
              <w:rPr>
                <w:color w:val="231F20"/>
                <w:spacing w:val="21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3"/>
                <w:sz w:val="20"/>
                <w:szCs w:val="20"/>
              </w:rPr>
              <w:t>водству</w:t>
            </w:r>
            <w:r w:rsidRPr="00323B04">
              <w:rPr>
                <w:color w:val="231F20"/>
                <w:spacing w:val="5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(образование</w:t>
            </w:r>
            <w:r w:rsidRPr="00323B04">
              <w:rPr>
                <w:color w:val="231F20"/>
                <w:spacing w:val="5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6"/>
                <w:sz w:val="20"/>
                <w:szCs w:val="20"/>
              </w:rPr>
              <w:t>ФПГ,</w:t>
            </w:r>
            <w:r w:rsidRPr="00323B04">
              <w:rPr>
                <w:color w:val="231F20"/>
                <w:spacing w:val="5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акционерных</w:t>
            </w:r>
            <w:r w:rsidRPr="00323B04">
              <w:rPr>
                <w:color w:val="231F20"/>
                <w:spacing w:val="2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обществ,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обмен</w:t>
            </w:r>
            <w:r w:rsidRPr="00323B04">
              <w:rPr>
                <w:color w:val="231F20"/>
                <w:sz w:val="20"/>
                <w:szCs w:val="20"/>
              </w:rPr>
              <w:t xml:space="preserve"> акциями и </w:t>
            </w:r>
            <w:r w:rsidRPr="00323B04">
              <w:rPr>
                <w:color w:val="231F20"/>
                <w:spacing w:val="-3"/>
                <w:sz w:val="20"/>
                <w:szCs w:val="20"/>
              </w:rPr>
              <w:t>т.п.)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57" w:line="271" w:lineRule="auto"/>
              <w:ind w:left="69" w:right="532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z w:val="20"/>
                <w:szCs w:val="20"/>
              </w:rPr>
              <w:t xml:space="preserve">Выпуск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корпоративных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облигаций**</w:t>
            </w:r>
            <w:r w:rsidRPr="00323B04">
              <w:rPr>
                <w:color w:val="231F20"/>
                <w:spacing w:val="3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Синдицированный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кредит**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90" w:line="271" w:lineRule="auto"/>
              <w:ind w:left="69" w:right="66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Диверсификация</w:t>
            </w:r>
            <w:r w:rsidRPr="00323B04">
              <w:rPr>
                <w:color w:val="231F20"/>
                <w:sz w:val="20"/>
                <w:szCs w:val="20"/>
              </w:rPr>
              <w:t xml:space="preserve"> видов деятельности</w:t>
            </w:r>
            <w:r w:rsidRPr="00323B04">
              <w:rPr>
                <w:color w:val="231F20"/>
                <w:spacing w:val="31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Диверсификация</w:t>
            </w:r>
            <w:r w:rsidRPr="00323B04">
              <w:rPr>
                <w:color w:val="231F20"/>
                <w:spacing w:val="3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рынков</w:t>
            </w:r>
            <w:r w:rsidRPr="00323B04">
              <w:rPr>
                <w:color w:val="231F20"/>
                <w:spacing w:val="3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сбыта</w:t>
            </w:r>
            <w:r w:rsidRPr="00323B04">
              <w:rPr>
                <w:color w:val="231F20"/>
                <w:spacing w:val="3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и</w:t>
            </w:r>
            <w:r w:rsidRPr="00323B04">
              <w:rPr>
                <w:color w:val="231F20"/>
                <w:spacing w:val="3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зон</w:t>
            </w:r>
            <w:r w:rsidRPr="00323B04">
              <w:rPr>
                <w:color w:val="231F20"/>
                <w:spacing w:val="3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3"/>
                <w:sz w:val="20"/>
                <w:szCs w:val="20"/>
              </w:rPr>
              <w:t>хо-</w:t>
            </w:r>
            <w:r w:rsidRPr="00323B04">
              <w:rPr>
                <w:color w:val="231F20"/>
                <w:spacing w:val="3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зяйствования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(расширение </w:t>
            </w:r>
            <w:r w:rsidRPr="00323B04">
              <w:rPr>
                <w:color w:val="231F20"/>
                <w:spacing w:val="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круга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партне-</w:t>
            </w:r>
            <w:r w:rsidRPr="00323B04">
              <w:rPr>
                <w:color w:val="231F20"/>
                <w:spacing w:val="2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ров-потребителей)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1" w:line="271" w:lineRule="auto"/>
              <w:ind w:left="69" w:right="67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z w:val="20"/>
                <w:szCs w:val="20"/>
              </w:rPr>
              <w:t xml:space="preserve">Расширение </w:t>
            </w:r>
            <w:r w:rsidRPr="00323B04">
              <w:rPr>
                <w:color w:val="231F20"/>
                <w:spacing w:val="21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закупок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21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сырья, </w:t>
            </w:r>
            <w:r w:rsidRPr="00323B04">
              <w:rPr>
                <w:color w:val="231F20"/>
                <w:spacing w:val="21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материалов,</w:t>
            </w:r>
            <w:r w:rsidRPr="00323B04">
              <w:rPr>
                <w:color w:val="231F20"/>
                <w:spacing w:val="28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комплектующих</w:t>
            </w:r>
            <w:r w:rsidRPr="00323B04">
              <w:rPr>
                <w:color w:val="231F20"/>
                <w:sz w:val="20"/>
                <w:szCs w:val="20"/>
              </w:rPr>
              <w:t xml:space="preserve"> и </w:t>
            </w:r>
            <w:r w:rsidRPr="00323B04">
              <w:rPr>
                <w:color w:val="231F20"/>
                <w:spacing w:val="-5"/>
                <w:sz w:val="20"/>
                <w:szCs w:val="20"/>
              </w:rPr>
              <w:t>т.п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1" w:line="271" w:lineRule="auto"/>
              <w:ind w:left="69" w:right="67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Распределение</w:t>
            </w:r>
            <w:r w:rsidRPr="00323B04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риска</w:t>
            </w:r>
            <w:r w:rsidRPr="00323B04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по</w:t>
            </w:r>
            <w:r w:rsidRPr="00323B04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этапам</w:t>
            </w:r>
            <w:r w:rsidRPr="00323B04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работы</w:t>
            </w:r>
            <w:r w:rsidRPr="00323B04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(по</w:t>
            </w:r>
            <w:r w:rsidRPr="00323B04">
              <w:rPr>
                <w:color w:val="231F20"/>
                <w:spacing w:val="41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времени)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1" w:line="271" w:lineRule="auto"/>
              <w:ind w:left="69" w:right="66"/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Диверсификация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3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инвестиционного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3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порт-</w:t>
            </w:r>
            <w:r w:rsidRPr="00323B04">
              <w:rPr>
                <w:color w:val="231F20"/>
                <w:spacing w:val="5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феля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предприятия</w:t>
            </w:r>
          </w:p>
        </w:tc>
      </w:tr>
    </w:tbl>
    <w:p w:rsidR="00543515" w:rsidRDefault="00543515">
      <w:pPr>
        <w:sectPr w:rsidR="00543515">
          <w:type w:val="continuous"/>
          <w:pgSz w:w="8400" w:h="11910"/>
          <w:pgMar w:top="920" w:right="920" w:bottom="280" w:left="920" w:header="720" w:footer="720" w:gutter="0"/>
          <w:cols w:space="720" w:equalWidth="0">
            <w:col w:w="6560"/>
          </w:cols>
          <w:noEndnote/>
        </w:sectPr>
      </w:pPr>
    </w:p>
    <w:p w:rsidR="00543515" w:rsidRDefault="00543515">
      <w:pPr>
        <w:pStyle w:val="a3"/>
        <w:kinsoku w:val="0"/>
        <w:overflowPunct w:val="0"/>
        <w:spacing w:before="42"/>
        <w:ind w:left="0" w:right="118" w:firstLine="0"/>
        <w:jc w:val="right"/>
        <w:rPr>
          <w:color w:val="000000"/>
        </w:rPr>
      </w:pPr>
      <w:r>
        <w:rPr>
          <w:color w:val="231F20"/>
          <w:spacing w:val="-2"/>
        </w:rPr>
        <w:lastRenderedPageBreak/>
        <w:t>Окончание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табл.</w:t>
      </w:r>
      <w:r>
        <w:rPr>
          <w:color w:val="231F20"/>
        </w:rPr>
        <w:t xml:space="preserve"> 3</w:t>
      </w:r>
    </w:p>
    <w:p w:rsidR="00543515" w:rsidRDefault="00543515">
      <w:pPr>
        <w:pStyle w:val="a3"/>
        <w:kinsoku w:val="0"/>
        <w:overflowPunct w:val="0"/>
        <w:spacing w:before="4"/>
        <w:ind w:left="0" w:firstLine="0"/>
        <w:rPr>
          <w:sz w:val="25"/>
          <w:szCs w:val="25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15"/>
        <w:gridCol w:w="3815"/>
      </w:tblGrid>
      <w:tr w:rsidR="00543515" w:rsidRPr="00323B04">
        <w:trPr>
          <w:trHeight w:hRule="exact" w:val="569"/>
        </w:trPr>
        <w:tc>
          <w:tcPr>
            <w:tcW w:w="251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81" w:lineRule="auto"/>
              <w:ind w:left="69" w:right="68"/>
            </w:pPr>
            <w:r w:rsidRPr="00323B04">
              <w:rPr>
                <w:color w:val="231F20"/>
                <w:spacing w:val="-2"/>
                <w:sz w:val="20"/>
                <w:szCs w:val="20"/>
              </w:rPr>
              <w:t>Типы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8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методов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8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управления</w:t>
            </w:r>
            <w:r w:rsidRPr="00323B04">
              <w:rPr>
                <w:color w:val="231F20"/>
                <w:spacing w:val="31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рисками</w:t>
            </w:r>
          </w:p>
        </w:tc>
        <w:tc>
          <w:tcPr>
            <w:tcW w:w="381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 w:line="281" w:lineRule="auto"/>
              <w:ind w:left="69" w:right="67"/>
            </w:pPr>
            <w:r w:rsidRPr="00323B04">
              <w:rPr>
                <w:color w:val="231F20"/>
                <w:sz w:val="20"/>
                <w:szCs w:val="20"/>
              </w:rPr>
              <w:t>Виды</w:t>
            </w:r>
            <w:r w:rsidRPr="00323B04">
              <w:rPr>
                <w:color w:val="231F20"/>
                <w:spacing w:val="-1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мер</w:t>
            </w:r>
            <w:r w:rsidRPr="00323B04">
              <w:rPr>
                <w:color w:val="231F20"/>
                <w:spacing w:val="-1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управления</w:t>
            </w:r>
            <w:r w:rsidRPr="00323B04">
              <w:rPr>
                <w:color w:val="231F20"/>
                <w:spacing w:val="-1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рисками</w:t>
            </w:r>
            <w:r w:rsidRPr="00323B04">
              <w:rPr>
                <w:color w:val="231F20"/>
                <w:spacing w:val="-1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на</w:t>
            </w:r>
            <w:r w:rsidRPr="00323B04">
              <w:rPr>
                <w:color w:val="231F20"/>
                <w:spacing w:val="-1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промыш-</w:t>
            </w:r>
            <w:r w:rsidRPr="00323B04">
              <w:rPr>
                <w:color w:val="231F20"/>
                <w:spacing w:val="2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ленном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предприятии</w:t>
            </w:r>
          </w:p>
        </w:tc>
      </w:tr>
      <w:tr w:rsidR="00543515" w:rsidRPr="00323B04">
        <w:trPr>
          <w:trHeight w:hRule="exact" w:val="5097"/>
        </w:trPr>
        <w:tc>
          <w:tcPr>
            <w:tcW w:w="251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5"/>
            </w:pPr>
          </w:p>
          <w:p w:rsidR="00543515" w:rsidRPr="00323B04" w:rsidRDefault="00543515">
            <w:pPr>
              <w:pStyle w:val="TableParagraph"/>
              <w:kinsoku w:val="0"/>
              <w:overflowPunct w:val="0"/>
              <w:spacing w:line="271" w:lineRule="auto"/>
              <w:ind w:left="69" w:right="578"/>
            </w:pPr>
            <w:r w:rsidRPr="00323B04">
              <w:rPr>
                <w:color w:val="231F20"/>
                <w:spacing w:val="-2"/>
                <w:sz w:val="20"/>
                <w:szCs w:val="20"/>
              </w:rPr>
              <w:t>Методы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компенсации</w:t>
            </w:r>
            <w:r w:rsidRPr="00323B04">
              <w:rPr>
                <w:color w:val="231F20"/>
                <w:spacing w:val="3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риска</w:t>
            </w:r>
          </w:p>
        </w:tc>
        <w:tc>
          <w:tcPr>
            <w:tcW w:w="381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43515" w:rsidRPr="00323B04" w:rsidRDefault="00543515">
            <w:pPr>
              <w:pStyle w:val="TableParagraph"/>
              <w:kinsoku w:val="0"/>
              <w:overflowPunct w:val="0"/>
              <w:spacing w:before="21"/>
              <w:ind w:left="69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Внедрение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стратегического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планирования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101" w:line="271" w:lineRule="auto"/>
              <w:ind w:left="69" w:right="67"/>
              <w:jc w:val="both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Прогнозирование</w:t>
            </w:r>
            <w:r w:rsidRPr="00323B04">
              <w:rPr>
                <w:color w:val="231F20"/>
                <w:spacing w:val="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внешней</w:t>
            </w:r>
            <w:r w:rsidRPr="00323B04">
              <w:rPr>
                <w:color w:val="231F20"/>
                <w:spacing w:val="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экономической</w:t>
            </w:r>
            <w:r w:rsidRPr="00323B04">
              <w:rPr>
                <w:color w:val="231F20"/>
                <w:spacing w:val="3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обстановки</w:t>
            </w:r>
            <w:r w:rsidRPr="00323B04">
              <w:rPr>
                <w:color w:val="231F20"/>
                <w:spacing w:val="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в</w:t>
            </w:r>
            <w:r w:rsidRPr="00323B04">
              <w:rPr>
                <w:color w:val="231F20"/>
                <w:spacing w:val="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стране,</w:t>
            </w:r>
            <w:r w:rsidRPr="00323B04">
              <w:rPr>
                <w:color w:val="231F20"/>
                <w:spacing w:val="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регионе</w:t>
            </w:r>
            <w:r w:rsidRPr="00323B04">
              <w:rPr>
                <w:color w:val="231F20"/>
                <w:spacing w:val="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хозяйствова-</w:t>
            </w:r>
            <w:r w:rsidRPr="00323B04">
              <w:rPr>
                <w:color w:val="231F20"/>
                <w:spacing w:val="31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ния**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47" w:line="271" w:lineRule="auto"/>
              <w:ind w:left="69" w:right="67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Мониторинг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18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социально-экономической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1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и</w:t>
            </w:r>
            <w:r w:rsidRPr="00323B04">
              <w:rPr>
                <w:color w:val="231F20"/>
                <w:spacing w:val="26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нормативно-правовой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среды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1"/>
              <w:ind w:left="69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Создание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системы </w:t>
            </w:r>
            <w:r w:rsidRPr="00323B04">
              <w:rPr>
                <w:color w:val="231F20"/>
                <w:spacing w:val="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резервов </w:t>
            </w:r>
            <w:r w:rsidRPr="00323B04">
              <w:rPr>
                <w:color w:val="231F20"/>
                <w:spacing w:val="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на </w:t>
            </w:r>
            <w:r w:rsidRPr="00323B04">
              <w:rPr>
                <w:color w:val="231F20"/>
                <w:spacing w:val="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предпри-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3"/>
              <w:rPr>
                <w:sz w:val="25"/>
                <w:szCs w:val="25"/>
              </w:rPr>
            </w:pPr>
          </w:p>
          <w:p w:rsidR="00543515" w:rsidRPr="00323B04" w:rsidRDefault="00543515">
            <w:pPr>
              <w:pStyle w:val="TableParagraph"/>
              <w:kinsoku w:val="0"/>
              <w:overflowPunct w:val="0"/>
              <w:spacing w:line="271" w:lineRule="auto"/>
              <w:ind w:left="69" w:right="67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Активный</w:t>
            </w:r>
            <w:r w:rsidRPr="00323B04">
              <w:rPr>
                <w:color w:val="231F20"/>
                <w:spacing w:val="46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целенаправленный</w:t>
            </w:r>
            <w:r w:rsidRPr="00323B04">
              <w:rPr>
                <w:color w:val="231F20"/>
                <w:spacing w:val="46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(«агрессив-</w:t>
            </w:r>
            <w:r w:rsidRPr="00323B04">
              <w:rPr>
                <w:color w:val="231F20"/>
                <w:spacing w:val="41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ный»)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маркетинг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1" w:line="271" w:lineRule="auto"/>
              <w:ind w:left="69" w:right="67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pacing w:val="-1"/>
                <w:sz w:val="20"/>
                <w:szCs w:val="20"/>
              </w:rPr>
              <w:t>Создание</w:t>
            </w:r>
            <w:r w:rsidRPr="00323B04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союзов,</w:t>
            </w:r>
            <w:r w:rsidRPr="00323B04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ассоциаций,</w:t>
            </w:r>
            <w:r w:rsidRPr="00323B04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фондов</w:t>
            </w:r>
            <w:r w:rsidRPr="00323B04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вза-</w:t>
            </w:r>
            <w:r w:rsidRPr="00323B04">
              <w:rPr>
                <w:color w:val="231F20"/>
                <w:spacing w:val="3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имовыручки</w:t>
            </w:r>
            <w:r w:rsidRPr="00323B04">
              <w:rPr>
                <w:color w:val="231F20"/>
                <w:sz w:val="20"/>
                <w:szCs w:val="20"/>
              </w:rPr>
              <w:t xml:space="preserve"> и взаимной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поддержки</w:t>
            </w:r>
            <w:r w:rsidRPr="00323B04">
              <w:rPr>
                <w:color w:val="231F20"/>
                <w:sz w:val="20"/>
                <w:szCs w:val="20"/>
              </w:rPr>
              <w:t xml:space="preserve"> и </w:t>
            </w:r>
            <w:r w:rsidRPr="00323B04">
              <w:rPr>
                <w:color w:val="231F20"/>
                <w:spacing w:val="-4"/>
                <w:sz w:val="20"/>
                <w:szCs w:val="20"/>
              </w:rPr>
              <w:t>т.п.</w:t>
            </w:r>
            <w:r w:rsidRPr="00323B04">
              <w:rPr>
                <w:color w:val="231F20"/>
                <w:spacing w:val="21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Лоббирование</w:t>
            </w:r>
            <w:r w:rsidRPr="00323B04">
              <w:rPr>
                <w:color w:val="231F20"/>
                <w:spacing w:val="4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законопроектов,</w:t>
            </w:r>
            <w:r w:rsidRPr="00323B04">
              <w:rPr>
                <w:color w:val="231F20"/>
                <w:spacing w:val="4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нейтрали-</w:t>
            </w:r>
            <w:r w:rsidRPr="00323B04">
              <w:rPr>
                <w:color w:val="231F20"/>
                <w:spacing w:val="2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зующих</w:t>
            </w:r>
            <w:r w:rsidRPr="00323B04">
              <w:rPr>
                <w:color w:val="231F20"/>
                <w:spacing w:val="3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или</w:t>
            </w:r>
            <w:r w:rsidRPr="00323B04">
              <w:rPr>
                <w:color w:val="231F20"/>
                <w:spacing w:val="3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компенсирующих</w:t>
            </w:r>
            <w:r w:rsidRPr="00323B04">
              <w:rPr>
                <w:color w:val="231F20"/>
                <w:spacing w:val="3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предвиди-</w:t>
            </w:r>
            <w:r w:rsidRPr="00323B04">
              <w:rPr>
                <w:color w:val="231F20"/>
                <w:spacing w:val="35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мые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факторы</w:t>
            </w:r>
            <w:r w:rsidRPr="00323B04">
              <w:rPr>
                <w:color w:val="231F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риска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1" w:line="271" w:lineRule="auto"/>
              <w:ind w:left="69" w:right="67"/>
              <w:rPr>
                <w:color w:val="000000"/>
                <w:sz w:val="20"/>
                <w:szCs w:val="20"/>
              </w:rPr>
            </w:pPr>
            <w:r w:rsidRPr="00323B04">
              <w:rPr>
                <w:color w:val="231F20"/>
                <w:sz w:val="20"/>
                <w:szCs w:val="20"/>
              </w:rPr>
              <w:t xml:space="preserve">Эмиссия  </w:t>
            </w:r>
            <w:r w:rsidRPr="00323B04">
              <w:rPr>
                <w:color w:val="231F20"/>
                <w:spacing w:val="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2"/>
                <w:sz w:val="20"/>
                <w:szCs w:val="20"/>
              </w:rPr>
              <w:t>конвертируемых</w:t>
            </w:r>
            <w:r w:rsidRPr="00323B04">
              <w:rPr>
                <w:color w:val="231F20"/>
                <w:sz w:val="20"/>
                <w:szCs w:val="20"/>
              </w:rPr>
              <w:t xml:space="preserve">  </w:t>
            </w:r>
            <w:r w:rsidRPr="00323B04">
              <w:rPr>
                <w:color w:val="231F20"/>
                <w:spacing w:val="20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>привилегиро-</w:t>
            </w:r>
            <w:r w:rsidRPr="00323B04">
              <w:rPr>
                <w:color w:val="231F20"/>
                <w:spacing w:val="27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ванных</w:t>
            </w:r>
            <w:r w:rsidRPr="00323B04">
              <w:rPr>
                <w:color w:val="231F20"/>
                <w:sz w:val="20"/>
                <w:szCs w:val="20"/>
              </w:rPr>
              <w:t xml:space="preserve"> акций</w:t>
            </w:r>
          </w:p>
          <w:p w:rsidR="00543515" w:rsidRPr="00323B04" w:rsidRDefault="00543515">
            <w:pPr>
              <w:pStyle w:val="TableParagraph"/>
              <w:kinsoku w:val="0"/>
              <w:overflowPunct w:val="0"/>
              <w:spacing w:before="1"/>
              <w:ind w:left="69"/>
            </w:pPr>
            <w:r w:rsidRPr="00323B04">
              <w:rPr>
                <w:color w:val="231F20"/>
                <w:sz w:val="20"/>
                <w:szCs w:val="20"/>
              </w:rPr>
              <w:t xml:space="preserve">Борьба  </w:t>
            </w:r>
            <w:r w:rsidRPr="00323B04">
              <w:rPr>
                <w:color w:val="231F20"/>
                <w:spacing w:val="2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z w:val="20"/>
                <w:szCs w:val="20"/>
              </w:rPr>
              <w:t xml:space="preserve">с  </w:t>
            </w:r>
            <w:r w:rsidRPr="00323B04">
              <w:rPr>
                <w:color w:val="231F20"/>
                <w:spacing w:val="29"/>
                <w:sz w:val="20"/>
                <w:szCs w:val="20"/>
              </w:rPr>
              <w:t xml:space="preserve"> </w:t>
            </w:r>
            <w:r w:rsidRPr="00323B04">
              <w:rPr>
                <w:color w:val="231F20"/>
                <w:spacing w:val="-1"/>
                <w:sz w:val="20"/>
                <w:szCs w:val="20"/>
              </w:rPr>
              <w:t>промышленно-экономическим</w:t>
            </w:r>
          </w:p>
        </w:tc>
      </w:tr>
    </w:tbl>
    <w:p w:rsidR="00543515" w:rsidRDefault="00543515">
      <w:pPr>
        <w:pStyle w:val="a3"/>
        <w:kinsoku w:val="0"/>
        <w:overflowPunct w:val="0"/>
        <w:spacing w:before="1"/>
        <w:ind w:left="0" w:firstLine="0"/>
        <w:rPr>
          <w:sz w:val="14"/>
          <w:szCs w:val="14"/>
        </w:rPr>
      </w:pPr>
    </w:p>
    <w:p w:rsidR="00543515" w:rsidRDefault="00543515">
      <w:pPr>
        <w:pStyle w:val="a3"/>
        <w:kinsoku w:val="0"/>
        <w:overflowPunct w:val="0"/>
        <w:spacing w:before="71"/>
        <w:ind w:left="497" w:firstLine="0"/>
        <w:rPr>
          <w:color w:val="000000"/>
        </w:rPr>
      </w:pPr>
      <w:r>
        <w:rPr>
          <w:color w:val="231F20"/>
          <w:spacing w:val="-1"/>
        </w:rPr>
        <w:t>Примечание</w:t>
      </w:r>
    </w:p>
    <w:p w:rsidR="00543515" w:rsidRDefault="00543515">
      <w:pPr>
        <w:pStyle w:val="a3"/>
        <w:kinsoku w:val="0"/>
        <w:overflowPunct w:val="0"/>
        <w:spacing w:before="7" w:line="246" w:lineRule="auto"/>
        <w:ind w:right="118"/>
        <w:jc w:val="both"/>
        <w:rPr>
          <w:color w:val="000000"/>
        </w:rPr>
      </w:pPr>
      <w:r>
        <w:rPr>
          <w:color w:val="231F20"/>
        </w:rPr>
        <w:t>*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рисками,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ведущие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увеличению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при-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 xml:space="preserve">были и развитию </w:t>
      </w:r>
      <w:r>
        <w:rPr>
          <w:color w:val="231F20"/>
          <w:spacing w:val="-1"/>
        </w:rPr>
        <w:t>предприятий;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</w:rPr>
        <w:t>**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рисками,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трудноприменяемые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дан-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 xml:space="preserve">ный мо-мент развития </w:t>
      </w:r>
      <w:r>
        <w:rPr>
          <w:color w:val="231F20"/>
          <w:spacing w:val="-2"/>
        </w:rPr>
        <w:t>экономики</w:t>
      </w:r>
      <w:r>
        <w:rPr>
          <w:color w:val="231F20"/>
        </w:rPr>
        <w:t xml:space="preserve"> страны</w:t>
      </w:r>
    </w:p>
    <w:p w:rsidR="00543515" w:rsidRDefault="00543515">
      <w:pPr>
        <w:pStyle w:val="a3"/>
        <w:kinsoku w:val="0"/>
        <w:overflowPunct w:val="0"/>
        <w:spacing w:before="7"/>
        <w:ind w:left="0" w:firstLine="0"/>
      </w:pPr>
    </w:p>
    <w:p w:rsidR="00543515" w:rsidRDefault="00543515">
      <w:pPr>
        <w:pStyle w:val="2"/>
        <w:numPr>
          <w:ilvl w:val="1"/>
          <w:numId w:val="11"/>
        </w:numPr>
        <w:tabs>
          <w:tab w:val="left" w:pos="2057"/>
        </w:tabs>
        <w:kinsoku w:val="0"/>
        <w:overflowPunct w:val="0"/>
        <w:ind w:left="2056"/>
        <w:rPr>
          <w:b w:val="0"/>
          <w:bCs w:val="0"/>
          <w:color w:val="000000"/>
        </w:rPr>
      </w:pPr>
      <w:r>
        <w:rPr>
          <w:color w:val="231F20"/>
          <w:spacing w:val="-3"/>
        </w:rPr>
        <w:t>Методы</w:t>
      </w:r>
      <w:r>
        <w:rPr>
          <w:color w:val="231F20"/>
        </w:rPr>
        <w:t xml:space="preserve"> уклонения </w:t>
      </w:r>
      <w:r>
        <w:rPr>
          <w:color w:val="231F20"/>
          <w:spacing w:val="-2"/>
        </w:rPr>
        <w:t>от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</w:t>
      </w:r>
    </w:p>
    <w:p w:rsidR="00543515" w:rsidRDefault="00543515">
      <w:pPr>
        <w:pStyle w:val="a3"/>
        <w:kinsoku w:val="0"/>
        <w:overflowPunct w:val="0"/>
        <w:spacing w:before="120" w:line="246" w:lineRule="auto"/>
        <w:ind w:right="119"/>
        <w:jc w:val="both"/>
        <w:rPr>
          <w:color w:val="000000"/>
        </w:rPr>
      </w:pPr>
      <w:r>
        <w:rPr>
          <w:color w:val="231F20"/>
          <w:spacing w:val="-3"/>
        </w:rPr>
        <w:t>Методы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уклонения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"/>
        </w:rPr>
        <w:t>наиболее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распространены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3"/>
        </w:rPr>
        <w:t>хо-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зяйственной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практике.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Этими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</w:rPr>
        <w:t>методами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пользуются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предпринима-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тели,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предпочитающие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действовать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наверняка,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рискуя.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Руково-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дители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этого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типа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отказываются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услуг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ненадежных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партнеров,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стремятся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работать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3"/>
        </w:rPr>
        <w:t>только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убедительно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1"/>
        </w:rPr>
        <w:t>подтвердившими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1"/>
        </w:rPr>
        <w:t>свою</w:t>
      </w:r>
    </w:p>
    <w:p w:rsidR="00543515" w:rsidRDefault="00543515">
      <w:pPr>
        <w:pStyle w:val="a3"/>
        <w:kinsoku w:val="0"/>
        <w:overflowPunct w:val="0"/>
        <w:spacing w:before="120" w:line="246" w:lineRule="auto"/>
        <w:ind w:right="119"/>
        <w:jc w:val="both"/>
        <w:rPr>
          <w:color w:val="000000"/>
        </w:rPr>
        <w:sectPr w:rsidR="00543515">
          <w:pgSz w:w="8400" w:h="11910"/>
          <w:pgMar w:top="920" w:right="900" w:bottom="1120" w:left="920" w:header="0" w:footer="928" w:gutter="0"/>
          <w:cols w:space="720" w:equalWidth="0">
            <w:col w:w="6580"/>
          </w:cols>
          <w:noEndnote/>
        </w:sectPr>
      </w:pPr>
    </w:p>
    <w:p w:rsidR="00543515" w:rsidRDefault="00543515">
      <w:pPr>
        <w:pStyle w:val="a3"/>
        <w:kinsoku w:val="0"/>
        <w:overflowPunct w:val="0"/>
        <w:spacing w:before="42" w:line="246" w:lineRule="auto"/>
        <w:ind w:right="119" w:firstLine="0"/>
        <w:jc w:val="both"/>
        <w:rPr>
          <w:color w:val="000000"/>
        </w:rPr>
      </w:pPr>
      <w:r>
        <w:rPr>
          <w:color w:val="231F20"/>
        </w:rPr>
        <w:lastRenderedPageBreak/>
        <w:t>надежность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контрагентами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потребителями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поставщиками,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избе-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гают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участвовать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коммерческих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производственных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проектах,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связанных</w:t>
      </w:r>
      <w:r>
        <w:rPr>
          <w:color w:val="231F20"/>
        </w:rPr>
        <w:t xml:space="preserve"> с </w:t>
      </w:r>
      <w:r>
        <w:rPr>
          <w:color w:val="231F20"/>
          <w:spacing w:val="-2"/>
        </w:rPr>
        <w:t>необходимостью</w:t>
      </w:r>
      <w:r>
        <w:rPr>
          <w:color w:val="231F20"/>
        </w:rPr>
        <w:t xml:space="preserve"> расширять </w:t>
      </w:r>
      <w:r>
        <w:rPr>
          <w:color w:val="231F20"/>
          <w:spacing w:val="-1"/>
        </w:rPr>
        <w:t>круг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партнеров.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Чтобы</w:t>
      </w:r>
      <w:r>
        <w:rPr>
          <w:color w:val="231F20"/>
        </w:rPr>
        <w:t xml:space="preserve"> из-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2"/>
        </w:rPr>
        <w:t>бежать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срыва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производственной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из-за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нарушения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2"/>
        </w:rPr>
        <w:t>графиков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поставок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сырья,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материалов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комплектующих,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предпри-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ятия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отказываются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услуг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сомнительных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неизвестных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1"/>
        </w:rPr>
        <w:t>постав-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щиков.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этом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стремление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избежать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бывает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столь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сильным,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отброшены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даже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относительно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консервативные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спо-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 xml:space="preserve">собы </w:t>
      </w:r>
      <w:r>
        <w:rPr>
          <w:color w:val="231F20"/>
          <w:spacing w:val="-1"/>
        </w:rPr>
        <w:t>получения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большей</w:t>
      </w:r>
      <w:r>
        <w:rPr>
          <w:color w:val="231F20"/>
        </w:rPr>
        <w:t xml:space="preserve"> прибыли.</w:t>
      </w:r>
    </w:p>
    <w:p w:rsidR="00543515" w:rsidRDefault="00543515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color w:val="231F20"/>
          <w:spacing w:val="-1"/>
        </w:rPr>
        <w:t>Отказ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новых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бизнес-идей,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инновационных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про-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ектов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рыночной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3"/>
        </w:rPr>
        <w:t>экономике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приводит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потере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конкурентоспо-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собности,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застою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банкротству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предприятия.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Современный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3"/>
        </w:rPr>
        <w:t>руко-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водитель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должен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предприимчивым,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1"/>
        </w:rPr>
        <w:t>есть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способным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идти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риск,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принимать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новые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инновационные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проекты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идеи.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4"/>
        </w:rPr>
        <w:t>Укло-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нение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помогает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избежать,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увеличивает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прибыли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развивает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предприятие.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Руководитель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инвес-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1"/>
        </w:rPr>
        <w:t>тор,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излишне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страхуя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себя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потерь,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избегает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рисковых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вложений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капитала,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упуская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выгоду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2"/>
        </w:rPr>
        <w:t>Существует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другая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уклонения,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состоящая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по-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2"/>
        </w:rPr>
        <w:t>пытке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перенести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4"/>
        </w:rPr>
        <w:t>какое-нибудь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третье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лицо.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этой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целью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прибегают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страхованию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своих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действий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«поиску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гарантов»,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полностью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перекладывая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свой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риск.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Страхование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вероятных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потерь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служит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>только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надежной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защитой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-4"/>
        </w:rPr>
        <w:t xml:space="preserve"> неудачных </w:t>
      </w:r>
      <w:r>
        <w:rPr>
          <w:color w:val="231F20"/>
        </w:rPr>
        <w:t>решений,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само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себе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очень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важно,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также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повышает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ответственность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руководителей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предприятий,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принуждая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серьезнее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относиться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разработке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принятию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решений,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регулярно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проводить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превентив-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ные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защитные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меры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соответствии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страховым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2"/>
        </w:rPr>
        <w:t>контрактом.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более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3"/>
        </w:rPr>
        <w:t>широком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плане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предприятие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даже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выступить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ини-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циативой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создания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региональной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взаимного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страхования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финансово-хозяйственных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сделок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соответствующей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пе-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рестрахования</w:t>
      </w:r>
      <w:r>
        <w:rPr>
          <w:color w:val="231F20"/>
        </w:rPr>
        <w:t xml:space="preserve"> и др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3"/>
        </w:rPr>
        <w:t>Однако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стоит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отметить,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такие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популярные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механизмы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ук-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лонения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страхование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неприменимы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во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многих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ситу-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ациях,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3"/>
        </w:rPr>
        <w:t>которыми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сталкиваются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промышленные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предприятия,</w:t>
      </w:r>
      <w:r>
        <w:rPr>
          <w:color w:val="231F20"/>
          <w:spacing w:val="67"/>
        </w:rPr>
        <w:t xml:space="preserve"> </w:t>
      </w:r>
      <w:r>
        <w:rPr>
          <w:color w:val="231F20"/>
        </w:rPr>
        <w:t>особенно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современной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российской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действительности,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где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1"/>
        </w:rPr>
        <w:t>осла-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бевают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инфляционные</w:t>
      </w:r>
      <w:r>
        <w:rPr>
          <w:color w:val="231F20"/>
        </w:rPr>
        <w:t xml:space="preserve"> процессы и </w:t>
      </w:r>
      <w:r>
        <w:rPr>
          <w:color w:val="231F20"/>
          <w:spacing w:val="-4"/>
        </w:rPr>
        <w:t>где</w:t>
      </w:r>
      <w:r>
        <w:rPr>
          <w:color w:val="231F20"/>
        </w:rPr>
        <w:t xml:space="preserve"> нет </w:t>
      </w:r>
      <w:r>
        <w:rPr>
          <w:color w:val="231F20"/>
          <w:spacing w:val="-1"/>
        </w:rPr>
        <w:t>достаточной</w:t>
      </w:r>
      <w:r>
        <w:rPr>
          <w:color w:val="231F20"/>
        </w:rPr>
        <w:t xml:space="preserve"> и надежной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страховой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статистики.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Прежде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всего,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характерно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предпри-</w:t>
      </w:r>
    </w:p>
    <w:p w:rsidR="00543515" w:rsidRDefault="00543515">
      <w:pPr>
        <w:pStyle w:val="a3"/>
        <w:kinsoku w:val="0"/>
        <w:overflowPunct w:val="0"/>
        <w:spacing w:before="161"/>
        <w:ind w:left="276" w:right="279" w:firstLine="0"/>
        <w:jc w:val="center"/>
        <w:rPr>
          <w:color w:val="000000"/>
        </w:rPr>
        <w:sectPr w:rsidR="00543515">
          <w:footerReference w:type="default" r:id="rId11"/>
          <w:pgSz w:w="8400" w:h="11910"/>
          <w:pgMar w:top="920" w:right="900" w:bottom="280" w:left="920" w:header="0" w:footer="0" w:gutter="0"/>
          <w:cols w:space="720"/>
          <w:noEndnote/>
        </w:sectPr>
      </w:pPr>
    </w:p>
    <w:p w:rsidR="00543515" w:rsidRDefault="00543515">
      <w:pPr>
        <w:pStyle w:val="a3"/>
        <w:kinsoku w:val="0"/>
        <w:overflowPunct w:val="0"/>
        <w:spacing w:before="42" w:line="246" w:lineRule="auto"/>
        <w:ind w:right="119" w:firstLine="0"/>
        <w:jc w:val="both"/>
        <w:rPr>
          <w:color w:val="000000"/>
        </w:rPr>
      </w:pPr>
      <w:r>
        <w:rPr>
          <w:color w:val="231F20"/>
        </w:rPr>
        <w:lastRenderedPageBreak/>
        <w:t>ятий,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осваивающих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новые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виды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продукции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новые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технологии,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таких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случаев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страховые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компании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еще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располагают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статистическими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данными,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3"/>
        </w:rPr>
        <w:t>необходимыми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проведения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расче-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тов,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обосновывающих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размеры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страховых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премий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взносов,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по-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тому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страхуют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виды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рисков.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Поэтому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действий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снижения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следует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начинать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выяснения,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является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данный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фактор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предметом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страхования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5"/>
        </w:rPr>
        <w:t>нет.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нестрахуемом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риске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следует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обратиться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рассмотрению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других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методов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нейтра-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 xml:space="preserve">лизации </w:t>
      </w:r>
      <w:r>
        <w:rPr>
          <w:color w:val="231F20"/>
          <w:spacing w:val="-1"/>
        </w:rPr>
        <w:t>риска</w:t>
      </w:r>
    </w:p>
    <w:p w:rsidR="00543515" w:rsidRDefault="00543515">
      <w:pPr>
        <w:pStyle w:val="a3"/>
        <w:kinsoku w:val="0"/>
        <w:overflowPunct w:val="0"/>
        <w:spacing w:before="7"/>
        <w:ind w:left="0" w:firstLine="0"/>
      </w:pPr>
    </w:p>
    <w:p w:rsidR="00543515" w:rsidRDefault="00543515">
      <w:pPr>
        <w:pStyle w:val="2"/>
        <w:numPr>
          <w:ilvl w:val="1"/>
          <w:numId w:val="11"/>
        </w:numPr>
        <w:tabs>
          <w:tab w:val="left" w:pos="2077"/>
        </w:tabs>
        <w:kinsoku w:val="0"/>
        <w:overflowPunct w:val="0"/>
        <w:ind w:left="2076"/>
        <w:rPr>
          <w:b w:val="0"/>
          <w:bCs w:val="0"/>
          <w:color w:val="000000"/>
        </w:rPr>
      </w:pPr>
      <w:r>
        <w:rPr>
          <w:color w:val="231F20"/>
          <w:spacing w:val="-3"/>
        </w:rPr>
        <w:t>Методы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локализации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</w:t>
      </w:r>
    </w:p>
    <w:p w:rsidR="00543515" w:rsidRDefault="00543515">
      <w:pPr>
        <w:pStyle w:val="a3"/>
        <w:kinsoku w:val="0"/>
        <w:overflowPunct w:val="0"/>
        <w:spacing w:before="120" w:line="246" w:lineRule="auto"/>
        <w:ind w:right="118"/>
        <w:jc w:val="both"/>
        <w:rPr>
          <w:color w:val="000000"/>
        </w:rPr>
      </w:pPr>
      <w:r>
        <w:rPr>
          <w:color w:val="231F20"/>
          <w:spacing w:val="-3"/>
        </w:rPr>
        <w:t>Метод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локализации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используется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том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случае,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1"/>
        </w:rPr>
        <w:t>если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4"/>
        </w:rPr>
        <w:t>уда-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ется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достаточно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3"/>
        </w:rPr>
        <w:t>четко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2"/>
        </w:rPr>
        <w:t>конкретно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определить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профиль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идентифицировать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источники.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Выделив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экономически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наибо-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лее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опасный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участок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этап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становится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более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2"/>
        </w:rPr>
        <w:t>контролируемым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таким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образом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снижается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финальный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уровень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предприятия.</w:t>
      </w:r>
      <w:r>
        <w:rPr>
          <w:color w:val="231F20"/>
        </w:rPr>
        <w:t xml:space="preserve"> Для реальных </w:t>
      </w:r>
      <w:r>
        <w:rPr>
          <w:color w:val="231F20"/>
          <w:spacing w:val="-2"/>
        </w:rPr>
        <w:t>высокорисковых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проектов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созда-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ются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дочерние,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венчурные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предприятия.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Наиболее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рисковая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часть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локализуется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пределах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вновь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созданной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сравнительно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небольшой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автономной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фирмы.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менее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сложных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случаях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вместо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самостоятельного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2"/>
        </w:rPr>
        <w:t>юридического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лица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образуются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специальные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подразделения,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например,</w:t>
      </w:r>
      <w:r>
        <w:rPr>
          <w:color w:val="231F20"/>
        </w:rPr>
        <w:t xml:space="preserve"> с выделенным </w:t>
      </w:r>
      <w:r>
        <w:rPr>
          <w:color w:val="231F20"/>
          <w:spacing w:val="-2"/>
        </w:rPr>
        <w:t>учетом</w:t>
      </w:r>
      <w:r>
        <w:rPr>
          <w:color w:val="231F20"/>
        </w:rPr>
        <w:t xml:space="preserve"> по </w:t>
      </w:r>
      <w:r>
        <w:rPr>
          <w:color w:val="231F20"/>
          <w:spacing w:val="-3"/>
        </w:rPr>
        <w:t>балансу.</w:t>
      </w:r>
    </w:p>
    <w:p w:rsidR="00543515" w:rsidRDefault="00543515">
      <w:pPr>
        <w:pStyle w:val="a3"/>
        <w:kinsoku w:val="0"/>
        <w:overflowPunct w:val="0"/>
        <w:spacing w:line="246" w:lineRule="auto"/>
        <w:ind w:right="117"/>
        <w:jc w:val="both"/>
        <w:rPr>
          <w:color w:val="000000"/>
        </w:rPr>
      </w:pPr>
      <w:r>
        <w:rPr>
          <w:color w:val="231F20"/>
          <w:spacing w:val="-1"/>
        </w:rPr>
        <w:t>Подобные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получили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распространение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крупных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про-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изводственных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компаниях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промышленно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развитых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стран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внед-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рении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инновационных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проектов,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освоении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новых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видов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продукции,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2"/>
        </w:rPr>
        <w:t>коммерческий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успех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которых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вызывает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большие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сомнения.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Как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пра-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вило,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такие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виды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продукции,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освоения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3"/>
        </w:rPr>
        <w:t>которых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требуются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интенсивные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НИОКР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либо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использование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новейших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научных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до-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стижений,</w:t>
      </w:r>
      <w:r>
        <w:rPr>
          <w:color w:val="231F20"/>
        </w:rPr>
        <w:t xml:space="preserve"> еще не </w:t>
      </w:r>
      <w:r>
        <w:rPr>
          <w:color w:val="231F20"/>
          <w:spacing w:val="-1"/>
        </w:rPr>
        <w:t>апробированных</w:t>
      </w:r>
      <w:r>
        <w:rPr>
          <w:color w:val="231F20"/>
        </w:rPr>
        <w:t xml:space="preserve"> промышленностью.</w:t>
      </w:r>
    </w:p>
    <w:p w:rsidR="00543515" w:rsidRDefault="00543515">
      <w:pPr>
        <w:pStyle w:val="a3"/>
        <w:kinsoku w:val="0"/>
        <w:overflowPunct w:val="0"/>
        <w:spacing w:before="7"/>
        <w:ind w:left="0" w:firstLine="0"/>
      </w:pPr>
    </w:p>
    <w:p w:rsidR="00543515" w:rsidRDefault="00543515">
      <w:pPr>
        <w:pStyle w:val="2"/>
        <w:numPr>
          <w:ilvl w:val="1"/>
          <w:numId w:val="11"/>
        </w:numPr>
        <w:tabs>
          <w:tab w:val="left" w:pos="2137"/>
        </w:tabs>
        <w:kinsoku w:val="0"/>
        <w:overflowPunct w:val="0"/>
        <w:ind w:left="2137" w:hanging="386"/>
        <w:rPr>
          <w:b w:val="0"/>
          <w:bCs w:val="0"/>
          <w:color w:val="000000"/>
        </w:rPr>
      </w:pPr>
      <w:r>
        <w:rPr>
          <w:color w:val="231F20"/>
          <w:spacing w:val="-3"/>
        </w:rPr>
        <w:t>Методы</w:t>
      </w:r>
      <w:r>
        <w:rPr>
          <w:color w:val="231F20"/>
        </w:rPr>
        <w:t xml:space="preserve"> диссипации </w:t>
      </w:r>
      <w:r>
        <w:rPr>
          <w:color w:val="231F20"/>
          <w:spacing w:val="-1"/>
        </w:rPr>
        <w:t>риска</w:t>
      </w:r>
    </w:p>
    <w:p w:rsidR="00543515" w:rsidRDefault="00543515">
      <w:pPr>
        <w:pStyle w:val="a3"/>
        <w:kinsoku w:val="0"/>
        <w:overflowPunct w:val="0"/>
        <w:spacing w:before="120" w:line="246" w:lineRule="auto"/>
        <w:ind w:right="118"/>
        <w:jc w:val="both"/>
        <w:rPr>
          <w:color w:val="000000"/>
        </w:rPr>
      </w:pPr>
      <w:r>
        <w:rPr>
          <w:color w:val="231F20"/>
          <w:spacing w:val="-3"/>
        </w:rPr>
        <w:t>Методы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диссипации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представляют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собой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более</w:t>
      </w:r>
      <w:r>
        <w:rPr>
          <w:color w:val="231F20"/>
        </w:rPr>
        <w:t xml:space="preserve"> гиб-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кий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инструмент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управления.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этом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случае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предприятие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стремит-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ся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уменьшить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уровень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собственного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привлекая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решению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общих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проблем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качестве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партнеров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другие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физи-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ческие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лица.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этого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создаваться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акционерные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общества,</w:t>
      </w:r>
    </w:p>
    <w:p w:rsidR="00543515" w:rsidRDefault="00543515">
      <w:pPr>
        <w:pStyle w:val="a3"/>
        <w:kinsoku w:val="0"/>
        <w:overflowPunct w:val="0"/>
        <w:spacing w:before="42" w:line="246" w:lineRule="auto"/>
        <w:ind w:right="98" w:firstLine="0"/>
        <w:jc w:val="both"/>
        <w:rPr>
          <w:color w:val="000000"/>
        </w:rPr>
      </w:pPr>
      <w:r>
        <w:rPr>
          <w:color w:val="231F20"/>
          <w:spacing w:val="-1"/>
        </w:rPr>
        <w:lastRenderedPageBreak/>
        <w:t>финансово-промышленные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группы;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</w:rPr>
        <w:t xml:space="preserve"> могут приобре-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1"/>
        </w:rPr>
        <w:t>тать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акции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друг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друга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обмениваться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ими,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вступать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различ-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ные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консорциумы,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ассоциации,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концерны.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Интеграция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либо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вертикальной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(или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диагональной)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объединение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нескольких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предприятий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одного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подчинения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одной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отрасли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проведения</w:t>
      </w:r>
      <w:r>
        <w:rPr>
          <w:color w:val="231F20"/>
          <w:spacing w:val="61"/>
        </w:rPr>
        <w:t xml:space="preserve"> </w:t>
      </w:r>
      <w:r>
        <w:rPr>
          <w:color w:val="231F20"/>
          <w:spacing w:val="-2"/>
        </w:rPr>
        <w:t>согласованной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ценовой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политики,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разделения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зон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хозяйствования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4"/>
        </w:rPr>
        <w:t>т.п.,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либо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горизонтальной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последовательности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технологиче-</w:t>
      </w:r>
      <w:r>
        <w:rPr>
          <w:color w:val="231F20"/>
          <w:spacing w:val="67"/>
        </w:rPr>
        <w:t xml:space="preserve"> </w:t>
      </w:r>
      <w:r>
        <w:rPr>
          <w:color w:val="231F20"/>
        </w:rPr>
        <w:t>ских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переделов,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операций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снабжения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сбыта.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этом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достигается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 xml:space="preserve">дополнительный </w:t>
      </w:r>
      <w:r>
        <w:rPr>
          <w:color w:val="231F20"/>
          <w:spacing w:val="-4"/>
        </w:rPr>
        <w:t>эффект,</w:t>
      </w:r>
      <w:r>
        <w:rPr>
          <w:color w:val="231F20"/>
          <w:spacing w:val="-1"/>
        </w:rPr>
        <w:t xml:space="preserve"> состоящий </w:t>
      </w:r>
      <w:r>
        <w:rPr>
          <w:color w:val="231F20"/>
        </w:rPr>
        <w:t>в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том,</w:t>
      </w:r>
      <w:r>
        <w:rPr>
          <w:color w:val="231F20"/>
          <w:spacing w:val="-1"/>
        </w:rPr>
        <w:t xml:space="preserve"> что </w:t>
      </w:r>
      <w:r>
        <w:rPr>
          <w:color w:val="231F20"/>
        </w:rPr>
        <w:t>на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входах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выходах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создаются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островки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предсказуемого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товарного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рынка,</w:t>
      </w:r>
      <w:r>
        <w:rPr>
          <w:color w:val="231F20"/>
          <w:spacing w:val="67"/>
        </w:rPr>
        <w:t xml:space="preserve"> </w:t>
      </w:r>
      <w:r>
        <w:rPr>
          <w:color w:val="231F20"/>
          <w:spacing w:val="-1"/>
        </w:rPr>
        <w:t>надежного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долговременного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1"/>
        </w:rPr>
        <w:t>спроса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таких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же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поставок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изделий,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3"/>
        </w:rPr>
        <w:t>необходимых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производства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продукции.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некоторых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случаях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бывает</w:t>
      </w:r>
      <w:r>
        <w:rPr>
          <w:color w:val="231F20"/>
          <w:spacing w:val="-2"/>
        </w:rPr>
        <w:t xml:space="preserve"> возможным </w:t>
      </w:r>
      <w:r>
        <w:rPr>
          <w:color w:val="231F20"/>
          <w:spacing w:val="-1"/>
        </w:rPr>
        <w:t>распределение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времени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этапам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3"/>
        </w:rPr>
        <w:t>некоторого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долгосрочного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страте-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2"/>
        </w:rPr>
        <w:t>гического</w:t>
      </w:r>
      <w:r>
        <w:rPr>
          <w:color w:val="231F20"/>
        </w:rPr>
        <w:t xml:space="preserve"> решения</w:t>
      </w:r>
    </w:p>
    <w:p w:rsidR="00543515" w:rsidRDefault="00543515">
      <w:pPr>
        <w:pStyle w:val="a3"/>
        <w:kinsoku w:val="0"/>
        <w:overflowPunct w:val="0"/>
        <w:spacing w:line="246" w:lineRule="auto"/>
        <w:ind w:right="98"/>
        <w:jc w:val="both"/>
        <w:rPr>
          <w:color w:val="000000"/>
        </w:rPr>
      </w:pPr>
      <w:r>
        <w:rPr>
          <w:color w:val="231F20"/>
        </w:rPr>
        <w:t>Очевидным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инструментом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разделения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вы-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пуск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облигаций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синдицированный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кредит.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нынешней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норма-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тивно-правовой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базе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государства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существуют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некоторые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препятс-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 xml:space="preserve">твия для </w:t>
      </w:r>
      <w:r>
        <w:rPr>
          <w:color w:val="231F20"/>
          <w:spacing w:val="-1"/>
        </w:rPr>
        <w:t>разделения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</w:rPr>
        <w:t xml:space="preserve"> таким способом.</w:t>
      </w:r>
    </w:p>
    <w:p w:rsidR="00543515" w:rsidRDefault="00543515">
      <w:pPr>
        <w:pStyle w:val="a3"/>
        <w:kinsoku w:val="0"/>
        <w:overflowPunct w:val="0"/>
        <w:spacing w:line="246" w:lineRule="auto"/>
        <w:ind w:right="98"/>
        <w:jc w:val="both"/>
        <w:rPr>
          <w:color w:val="000000"/>
        </w:rPr>
      </w:pPr>
      <w:r>
        <w:rPr>
          <w:color w:val="231F20"/>
          <w:spacing w:val="-1"/>
        </w:rPr>
        <w:t>Синдицированный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займ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понятие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российской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экономики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новое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следовательно,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пока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отсутствует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правовая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база,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банкам,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желающим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разделить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риск,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следует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опираться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лишь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доброволь-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ную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2"/>
        </w:rPr>
        <w:t>деловую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этику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порядочность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партнеров.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Например,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стадии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разработки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банк-организатор,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хорошо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знающий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предприятие,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должен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раскрыть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перед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привлекаемыми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синдика-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ции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коллегам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информацию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потенциальном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заемщике.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1"/>
        </w:rPr>
        <w:t>После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этого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коллегам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ничто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мешает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воспользоваться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плодами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3"/>
        </w:rPr>
        <w:t>труда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банка-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организатора</w:t>
      </w:r>
      <w:r>
        <w:rPr>
          <w:color w:val="231F20"/>
        </w:rPr>
        <w:t xml:space="preserve"> и </w:t>
      </w:r>
      <w:r>
        <w:rPr>
          <w:color w:val="231F20"/>
          <w:spacing w:val="-2"/>
        </w:rPr>
        <w:t>перехватить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привлекательного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заемщика</w:t>
      </w:r>
    </w:p>
    <w:p w:rsidR="00543515" w:rsidRDefault="00543515">
      <w:pPr>
        <w:pStyle w:val="a3"/>
        <w:kinsoku w:val="0"/>
        <w:overflowPunct w:val="0"/>
        <w:spacing w:line="246" w:lineRule="auto"/>
        <w:ind w:right="98"/>
        <w:jc w:val="both"/>
        <w:rPr>
          <w:color w:val="000000"/>
        </w:rPr>
      </w:pPr>
      <w:r>
        <w:rPr>
          <w:color w:val="231F20"/>
        </w:rPr>
        <w:t>К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диссипативным</w:t>
      </w:r>
      <w:r>
        <w:rPr>
          <w:color w:val="231F20"/>
          <w:spacing w:val="-2"/>
        </w:rPr>
        <w:t xml:space="preserve"> методам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3"/>
        </w:rPr>
        <w:t>риском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относятся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также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различные </w:t>
      </w:r>
      <w:r>
        <w:rPr>
          <w:color w:val="231F20"/>
          <w:spacing w:val="-1"/>
        </w:rPr>
        <w:t>варианты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диверсификации:</w:t>
      </w:r>
    </w:p>
    <w:p w:rsidR="00543515" w:rsidRDefault="00543515">
      <w:pPr>
        <w:pStyle w:val="a3"/>
        <w:numPr>
          <w:ilvl w:val="0"/>
          <w:numId w:val="10"/>
        </w:numPr>
        <w:tabs>
          <w:tab w:val="left" w:pos="693"/>
        </w:tabs>
        <w:kinsoku w:val="0"/>
        <w:overflowPunct w:val="0"/>
        <w:spacing w:line="246" w:lineRule="auto"/>
        <w:ind w:right="98" w:firstLine="397"/>
        <w:jc w:val="both"/>
        <w:rPr>
          <w:color w:val="000000"/>
        </w:rPr>
      </w:pPr>
      <w:r>
        <w:rPr>
          <w:color w:val="231F20"/>
          <w:spacing w:val="7"/>
        </w:rPr>
        <w:t>диверсификация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7"/>
        </w:rPr>
        <w:t>деятельности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7"/>
        </w:rPr>
        <w:t>увеличение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6"/>
        </w:rPr>
        <w:t>числа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5"/>
        </w:rPr>
        <w:t>ис-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6"/>
        </w:rPr>
        <w:t>пользуемых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5"/>
        </w:rPr>
        <w:t>или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5"/>
        </w:rPr>
        <w:t>готовых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6"/>
        </w:rPr>
        <w:t>использованию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6"/>
        </w:rPr>
        <w:t>технологий,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6"/>
        </w:rPr>
        <w:t>рас-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6"/>
        </w:rPr>
        <w:t>ширение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7"/>
        </w:rPr>
        <w:t>ассортимента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7"/>
        </w:rPr>
        <w:t>выпускаемой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6"/>
        </w:rPr>
        <w:t>продукции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5"/>
        </w:rPr>
        <w:t>или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6"/>
        </w:rPr>
        <w:t>спектра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7"/>
        </w:rPr>
        <w:t>предоставляемых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2"/>
        </w:rPr>
        <w:t>услуг,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7"/>
        </w:rPr>
        <w:t>ориентация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4"/>
        </w:rPr>
        <w:t>на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7"/>
        </w:rPr>
        <w:t>различные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6"/>
        </w:rPr>
        <w:t>группы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7"/>
        </w:rPr>
        <w:t>потребителей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2"/>
        </w:rPr>
        <w:t>т.п.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6"/>
        </w:rPr>
        <w:t>достаточно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5"/>
        </w:rPr>
        <w:t>хорошо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6"/>
        </w:rPr>
        <w:t>изученный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6"/>
        </w:rPr>
        <w:t>теории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6"/>
        </w:rPr>
        <w:t>маркетинга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7"/>
        </w:rPr>
        <w:t>способ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6"/>
        </w:rPr>
        <w:t>снижения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6"/>
        </w:rPr>
        <w:t>риска,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7"/>
        </w:rPr>
        <w:t>обретения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5"/>
        </w:rPr>
        <w:t>экономической</w:t>
      </w:r>
      <w:r>
        <w:rPr>
          <w:color w:val="231F20"/>
          <w:spacing w:val="56"/>
        </w:rPr>
        <w:t xml:space="preserve"> </w:t>
      </w:r>
      <w:r>
        <w:rPr>
          <w:color w:val="231F20"/>
          <w:spacing w:val="7"/>
        </w:rPr>
        <w:t>устойчивости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8"/>
        </w:rPr>
        <w:t>самостоятельности;</w:t>
      </w:r>
    </w:p>
    <w:p w:rsidR="00543515" w:rsidRDefault="00543515">
      <w:pPr>
        <w:pStyle w:val="a3"/>
        <w:numPr>
          <w:ilvl w:val="0"/>
          <w:numId w:val="10"/>
        </w:numPr>
        <w:tabs>
          <w:tab w:val="left" w:pos="652"/>
        </w:tabs>
        <w:kinsoku w:val="0"/>
        <w:overflowPunct w:val="0"/>
        <w:spacing w:before="42" w:line="261" w:lineRule="auto"/>
        <w:ind w:right="118" w:firstLine="397"/>
        <w:jc w:val="both"/>
        <w:rPr>
          <w:color w:val="000000"/>
        </w:rPr>
      </w:pPr>
      <w:r>
        <w:rPr>
          <w:color w:val="231F20"/>
          <w:spacing w:val="-1"/>
        </w:rPr>
        <w:lastRenderedPageBreak/>
        <w:t>диверсификация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рынка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сбыта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работа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одновременно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не-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2"/>
        </w:rPr>
        <w:t>скольких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товарных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рынках,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распределение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поставок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многи-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1"/>
        </w:rPr>
        <w:t>потребителями,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2"/>
        </w:rPr>
        <w:t>этом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1"/>
        </w:rPr>
        <w:t>желательно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стремиться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1"/>
        </w:rPr>
        <w:t>равномер-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ному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распределению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долей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каждого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контрагента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общем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объеме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выпуска,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чтобы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отказ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нескольких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сорвал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производствен-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но-сбытовую</w:t>
      </w:r>
      <w:r>
        <w:rPr>
          <w:color w:val="231F20"/>
        </w:rPr>
        <w:t xml:space="preserve"> программу в </w:t>
      </w:r>
      <w:r>
        <w:rPr>
          <w:color w:val="231F20"/>
          <w:spacing w:val="-1"/>
        </w:rPr>
        <w:t>целом;</w:t>
      </w:r>
    </w:p>
    <w:p w:rsidR="00543515" w:rsidRDefault="00543515">
      <w:pPr>
        <w:pStyle w:val="a3"/>
        <w:numPr>
          <w:ilvl w:val="0"/>
          <w:numId w:val="10"/>
        </w:numPr>
        <w:tabs>
          <w:tab w:val="left" w:pos="658"/>
        </w:tabs>
        <w:kinsoku w:val="0"/>
        <w:overflowPunct w:val="0"/>
        <w:spacing w:before="1" w:line="261" w:lineRule="auto"/>
        <w:ind w:right="117" w:firstLine="397"/>
        <w:jc w:val="both"/>
        <w:rPr>
          <w:color w:val="000000"/>
        </w:rPr>
      </w:pPr>
      <w:r>
        <w:rPr>
          <w:color w:val="231F20"/>
          <w:spacing w:val="3"/>
        </w:rPr>
        <w:t>диверсификация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2"/>
        </w:rPr>
        <w:t>закупочного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3"/>
        </w:rPr>
        <w:t>сырья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3"/>
        </w:rPr>
        <w:t>материалов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3"/>
        </w:rPr>
        <w:t>предпо-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3"/>
        </w:rPr>
        <w:t>лагает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3"/>
        </w:rPr>
        <w:t>взаимодействие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2"/>
        </w:rPr>
        <w:t>со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3"/>
        </w:rPr>
        <w:t>многими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4"/>
        </w:rPr>
        <w:t>поставщиками,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2"/>
        </w:rPr>
        <w:t>позволяя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4"/>
        </w:rPr>
        <w:t>ос-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3"/>
        </w:rPr>
        <w:t>лабить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4"/>
        </w:rPr>
        <w:t>зависимость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предприятия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2"/>
        </w:rPr>
        <w:t>отдельных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ненадежных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4"/>
        </w:rPr>
        <w:t>пос-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2"/>
        </w:rPr>
        <w:t>тавщиков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3"/>
        </w:rPr>
        <w:t>сырья,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3"/>
        </w:rPr>
        <w:t>материалов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2"/>
        </w:rPr>
        <w:t>комплектующих;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2"/>
        </w:rPr>
        <w:t>при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3"/>
        </w:rPr>
        <w:t>нарушении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2"/>
        </w:rPr>
        <w:t>контрагентом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3"/>
        </w:rPr>
        <w:t>графика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4"/>
        </w:rPr>
        <w:t>поставок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2"/>
        </w:rPr>
        <w:t>по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3"/>
        </w:rPr>
        <w:t>самым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3"/>
        </w:rPr>
        <w:t>разным,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3"/>
        </w:rPr>
        <w:t>числе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2"/>
        </w:rPr>
        <w:t>по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2"/>
        </w:rPr>
        <w:t>объективным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3"/>
        </w:rPr>
        <w:t>причинам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3"/>
        </w:rPr>
        <w:t>(аварии,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3"/>
        </w:rPr>
        <w:t>банкротство,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2"/>
        </w:rPr>
        <w:t>форс-мажор-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2"/>
        </w:rPr>
        <w:t>ные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3"/>
        </w:rPr>
        <w:t>обстоятельства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т.п.),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3"/>
        </w:rPr>
        <w:t>предприятие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1"/>
        </w:rPr>
        <w:t>сможет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3"/>
        </w:rPr>
        <w:t>безболезненно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3"/>
        </w:rPr>
        <w:t>переключиться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2"/>
        </w:rPr>
        <w:t>на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2"/>
        </w:rPr>
        <w:t>работу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2"/>
        </w:rPr>
        <w:t>другим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3"/>
        </w:rPr>
        <w:t>поставщиком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же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2"/>
        </w:rPr>
        <w:t>или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3"/>
        </w:rPr>
        <w:t>ана-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2"/>
        </w:rPr>
        <w:t>логичного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2"/>
        </w:rPr>
        <w:t>субпродукта.</w:t>
      </w:r>
    </w:p>
    <w:p w:rsidR="00543515" w:rsidRDefault="00543515">
      <w:pPr>
        <w:pStyle w:val="a3"/>
        <w:kinsoku w:val="0"/>
        <w:overflowPunct w:val="0"/>
        <w:spacing w:before="1" w:line="261" w:lineRule="auto"/>
        <w:ind w:right="117"/>
        <w:jc w:val="both"/>
        <w:rPr>
          <w:color w:val="000000"/>
        </w:rPr>
      </w:pPr>
      <w:r>
        <w:rPr>
          <w:color w:val="231F20"/>
          <w:spacing w:val="5"/>
        </w:rPr>
        <w:t>Естественно,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5"/>
        </w:rPr>
        <w:t>такие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3"/>
        </w:rPr>
        <w:t>методы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5"/>
        </w:rPr>
        <w:t>смягчения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5"/>
        </w:rPr>
        <w:t>последствий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4"/>
        </w:rPr>
        <w:t>риска</w:t>
      </w:r>
      <w:r>
        <w:rPr>
          <w:color w:val="231F20"/>
          <w:spacing w:val="56"/>
        </w:rPr>
        <w:t xml:space="preserve"> </w:t>
      </w:r>
      <w:r>
        <w:rPr>
          <w:color w:val="231F20"/>
          <w:spacing w:val="4"/>
        </w:rPr>
        <w:t>усложняют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4"/>
        </w:rPr>
        <w:t>работу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4"/>
        </w:rPr>
        <w:t>отделов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5"/>
        </w:rPr>
        <w:t>материально-технического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4"/>
        </w:rPr>
        <w:t>снаб-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4"/>
        </w:rPr>
        <w:t>жения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6"/>
        </w:rPr>
        <w:t>сбыта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3"/>
        </w:rPr>
        <w:t>и,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3"/>
        </w:rPr>
        <w:t>скорее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4"/>
        </w:rPr>
        <w:t>всего,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4"/>
        </w:rPr>
        <w:t>вызовут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3"/>
        </w:rPr>
        <w:t>их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5"/>
        </w:rPr>
        <w:t>явное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4"/>
        </w:rPr>
        <w:t>или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5"/>
        </w:rPr>
        <w:t>скрытое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5"/>
        </w:rPr>
        <w:t>сопротивление.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5"/>
        </w:rPr>
        <w:t>Именно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4"/>
        </w:rPr>
        <w:t>поэтому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3"/>
        </w:rPr>
        <w:t>руководство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5"/>
        </w:rPr>
        <w:t>предприятия,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4"/>
        </w:rPr>
        <w:t>ис-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3"/>
        </w:rPr>
        <w:t>пользуя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3"/>
        </w:rPr>
        <w:t>методы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5"/>
        </w:rPr>
        <w:t>диссипации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4"/>
        </w:rPr>
        <w:t>риска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4"/>
        </w:rPr>
        <w:t>целях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4"/>
        </w:rPr>
        <w:t>поддержания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5"/>
        </w:rPr>
        <w:t>своей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4"/>
        </w:rPr>
        <w:t>экономической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5"/>
        </w:rPr>
        <w:t>устойчивости,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4"/>
        </w:rPr>
        <w:t>должно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5"/>
        </w:rPr>
        <w:t>систематически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2"/>
        </w:rPr>
        <w:t>конт-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4"/>
        </w:rPr>
        <w:t>ролировать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5"/>
        </w:rPr>
        <w:t>такие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4"/>
        </w:rPr>
        <w:t>показатели,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3"/>
        </w:rPr>
        <w:t>как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4"/>
        </w:rPr>
        <w:t>количество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5"/>
        </w:rPr>
        <w:t>партнеров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3"/>
        </w:rPr>
        <w:t>их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3"/>
        </w:rPr>
        <w:t>доля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4"/>
        </w:rPr>
        <w:t>общем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4"/>
        </w:rPr>
        <w:t>объеме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4"/>
        </w:rPr>
        <w:t>закупок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6"/>
        </w:rPr>
        <w:t>поставок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4"/>
        </w:rPr>
        <w:t>данного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5"/>
        </w:rPr>
        <w:t>предприятия,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3"/>
        </w:rPr>
        <w:t>стимулируя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5"/>
        </w:rPr>
        <w:t>постоянное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5"/>
        </w:rPr>
        <w:t>расширение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4"/>
        </w:rPr>
        <w:t>круга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5"/>
        </w:rPr>
        <w:t>партнеров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5"/>
        </w:rPr>
        <w:t>равно-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6"/>
        </w:rPr>
        <w:t>мерность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5"/>
        </w:rPr>
        <w:t>распределения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4"/>
        </w:rPr>
        <w:t>объемов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5"/>
        </w:rPr>
        <w:t>материальных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2"/>
        </w:rPr>
        <w:t>потоков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4"/>
        </w:rPr>
        <w:t>между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4"/>
        </w:rPr>
        <w:t>ними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5"/>
        </w:rPr>
        <w:t>предприятием</w:t>
      </w:r>
    </w:p>
    <w:p w:rsidR="00543515" w:rsidRDefault="00543515">
      <w:pPr>
        <w:pStyle w:val="a3"/>
        <w:kinsoku w:val="0"/>
        <w:overflowPunct w:val="0"/>
        <w:spacing w:before="1" w:line="261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Диверсификация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инвестиционного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портфеля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67"/>
        </w:rPr>
        <w:t xml:space="preserve"> </w:t>
      </w:r>
      <w:r>
        <w:rPr>
          <w:color w:val="231F20"/>
          <w:spacing w:val="-2"/>
        </w:rPr>
        <w:t>подразумевает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отдание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предпочтения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программам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не-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скольких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проектов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относительно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небольшой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капиталоемкости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пе-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ред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программами,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состоящими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единственного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инвестиционного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проекта,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3"/>
        </w:rPr>
        <w:t>который,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поглотив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практически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резервы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предприятия,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 xml:space="preserve">не </w:t>
      </w:r>
      <w:r>
        <w:rPr>
          <w:color w:val="231F20"/>
          <w:spacing w:val="1"/>
        </w:rPr>
        <w:t>оставит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возможностей</w:t>
      </w:r>
      <w:r>
        <w:rPr>
          <w:color w:val="231F20"/>
        </w:rPr>
        <w:t xml:space="preserve"> для </w:t>
      </w:r>
      <w:r>
        <w:rPr>
          <w:color w:val="231F20"/>
          <w:spacing w:val="-1"/>
        </w:rPr>
        <w:t>маневра.</w:t>
      </w:r>
    </w:p>
    <w:p w:rsidR="00543515" w:rsidRDefault="00543515">
      <w:pPr>
        <w:pStyle w:val="a3"/>
        <w:kinsoku w:val="0"/>
        <w:overflowPunct w:val="0"/>
        <w:spacing w:before="1" w:line="261" w:lineRule="auto"/>
        <w:ind w:right="119"/>
        <w:jc w:val="both"/>
        <w:rPr>
          <w:color w:val="000000"/>
        </w:rPr>
      </w:pPr>
      <w:r>
        <w:rPr>
          <w:color w:val="231F20"/>
        </w:rPr>
        <w:t>Аналогичные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диверсификационные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приемы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снижения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возможны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применительно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другим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направлениям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 xml:space="preserve">или </w:t>
      </w:r>
      <w:r>
        <w:rPr>
          <w:color w:val="231F20"/>
          <w:spacing w:val="-1"/>
        </w:rPr>
        <w:t>элементам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стратегии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предприятия</w:t>
      </w:r>
    </w:p>
    <w:p w:rsidR="00543515" w:rsidRDefault="00543515">
      <w:pPr>
        <w:pStyle w:val="2"/>
        <w:numPr>
          <w:ilvl w:val="1"/>
          <w:numId w:val="11"/>
        </w:numPr>
        <w:tabs>
          <w:tab w:val="left" w:pos="2065"/>
        </w:tabs>
        <w:kinsoku w:val="0"/>
        <w:overflowPunct w:val="0"/>
        <w:spacing w:before="58"/>
        <w:ind w:left="2064"/>
        <w:rPr>
          <w:b w:val="0"/>
          <w:bCs w:val="0"/>
          <w:color w:val="000000"/>
        </w:rPr>
      </w:pPr>
      <w:r>
        <w:rPr>
          <w:color w:val="231F20"/>
          <w:spacing w:val="-3"/>
        </w:rPr>
        <w:lastRenderedPageBreak/>
        <w:t>Методы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компенсации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</w:t>
      </w:r>
    </w:p>
    <w:p w:rsidR="00543515" w:rsidRDefault="00543515">
      <w:pPr>
        <w:pStyle w:val="a3"/>
        <w:kinsoku w:val="0"/>
        <w:overflowPunct w:val="0"/>
        <w:spacing w:before="120" w:line="246" w:lineRule="auto"/>
        <w:ind w:right="118"/>
        <w:jc w:val="both"/>
        <w:rPr>
          <w:color w:val="000000"/>
        </w:rPr>
      </w:pPr>
      <w:r>
        <w:rPr>
          <w:color w:val="231F20"/>
          <w:spacing w:val="-3"/>
        </w:rPr>
        <w:t>Методы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компенсации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используются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предприятиях,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осуществляющих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стратегическое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планирование.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Эффективны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том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случае,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1"/>
        </w:rPr>
        <w:t>если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процесс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разработки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стратегии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пронизывает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букваль-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сферы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предприятия.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Позволяют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найти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узкие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1"/>
        </w:rPr>
        <w:t>места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производственном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цикле,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вскрыть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источники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ослабления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рыночных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позиций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своем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секторе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рынка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итоге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за-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ранее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идентифицировать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специфический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профиль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факторов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данного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стратегической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перспективе.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Разработанный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изучения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потенциала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стратегический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план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7"/>
        </w:rPr>
        <w:t>будет,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1"/>
        </w:rPr>
        <w:t>естес-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твенно,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включать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3"/>
        </w:rPr>
        <w:t>комплекс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компенсирующих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мероприятий,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план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использования</w:t>
      </w:r>
      <w:r>
        <w:rPr>
          <w:color w:val="231F20"/>
        </w:rPr>
        <w:t xml:space="preserve"> и </w:t>
      </w:r>
      <w:r>
        <w:rPr>
          <w:color w:val="231F20"/>
          <w:spacing w:val="-2"/>
        </w:rPr>
        <w:t>подключения</w:t>
      </w:r>
      <w:r>
        <w:rPr>
          <w:color w:val="231F20"/>
        </w:rPr>
        <w:t xml:space="preserve"> резервов и </w:t>
      </w:r>
      <w:r>
        <w:rPr>
          <w:color w:val="231F20"/>
          <w:spacing w:val="-6"/>
        </w:rPr>
        <w:t>т.д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</w:rPr>
        <w:t>Разновидностью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этого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метода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считать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3"/>
        </w:rPr>
        <w:t>метод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прогнози-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рования</w:t>
      </w:r>
      <w:r>
        <w:rPr>
          <w:color w:val="231F20"/>
        </w:rPr>
        <w:t xml:space="preserve"> внешней </w:t>
      </w:r>
      <w:r>
        <w:rPr>
          <w:color w:val="231F20"/>
          <w:spacing w:val="-2"/>
        </w:rPr>
        <w:t>экономической</w:t>
      </w:r>
      <w:r>
        <w:rPr>
          <w:color w:val="231F20"/>
        </w:rPr>
        <w:t xml:space="preserve"> обстановки. </w:t>
      </w:r>
      <w:r>
        <w:rPr>
          <w:color w:val="231F20"/>
          <w:spacing w:val="-2"/>
        </w:rPr>
        <w:t>Суть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этого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метода</w:t>
      </w:r>
      <w:r>
        <w:rPr>
          <w:color w:val="231F20"/>
        </w:rPr>
        <w:t xml:space="preserve"> за-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ключается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периодической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разработке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сценариев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оценке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4"/>
        </w:rPr>
        <w:t>будущего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состояния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среды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хозяйствования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предприятия,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прогно-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зировании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1"/>
        </w:rPr>
        <w:t>поведения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партнеров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конкурентов, </w:t>
      </w:r>
      <w:r>
        <w:rPr>
          <w:color w:val="231F20"/>
          <w:spacing w:val="-1"/>
        </w:rPr>
        <w:t>изменения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секто-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рах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сегментах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рынка,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которых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работает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данное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предприятие,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и,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наконец,</w:t>
      </w:r>
      <w:r>
        <w:rPr>
          <w:color w:val="231F20"/>
        </w:rPr>
        <w:t xml:space="preserve"> в </w:t>
      </w:r>
      <w:r>
        <w:rPr>
          <w:color w:val="231F20"/>
          <w:spacing w:val="-1"/>
        </w:rPr>
        <w:t>региональном</w:t>
      </w:r>
      <w:r>
        <w:rPr>
          <w:color w:val="231F20"/>
        </w:rPr>
        <w:t xml:space="preserve"> и </w:t>
      </w:r>
      <w:r>
        <w:rPr>
          <w:color w:val="231F20"/>
          <w:spacing w:val="-2"/>
        </w:rPr>
        <w:t>общеэкономическом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прогнозировании.</w:t>
      </w:r>
    </w:p>
    <w:p w:rsidR="00543515" w:rsidRDefault="00543515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color w:val="231F20"/>
          <w:spacing w:val="-1"/>
        </w:rPr>
        <w:t>Разумеется,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прогнозы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немыслимы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без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отслеживания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теку-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щей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информации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соответствующих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процессах.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Существует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еще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один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важный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эффективный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метод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мониторинг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социально-эко-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2"/>
        </w:rPr>
        <w:t>номической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нормативно-правовой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среды.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Реализуется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этот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3"/>
        </w:rPr>
        <w:t>метод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2"/>
        </w:rPr>
        <w:t>компенсации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путем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приобретения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актуализируемых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компью-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терных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систем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нормативно-справочной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информации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2"/>
        </w:rPr>
        <w:t>подключе-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ния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сетям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3"/>
        </w:rPr>
        <w:t>коммерческой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информации,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проведения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собственных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прогнозно-аналитических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1"/>
        </w:rPr>
        <w:t>исследований,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1"/>
        </w:rPr>
        <w:t>заказа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1"/>
        </w:rPr>
        <w:t>соответствующих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услуг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консультационных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фирм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отдельных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3"/>
        </w:rPr>
        <w:t>консультантов.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Полу-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ченные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3"/>
        </w:rPr>
        <w:t>результате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данные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позволяют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уловить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новые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тенденции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во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взаимоотношениях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хозяйствующих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субъектов,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заблаговременно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2"/>
        </w:rPr>
        <w:t>подготовиться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нормативным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новшествам,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предусмотреть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необхо-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димые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меры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компенсации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потерь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изменения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правил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ведения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хозяйственной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быстро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своевременно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скорректиро-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3"/>
        </w:rPr>
        <w:t>вать</w:t>
      </w:r>
      <w:r>
        <w:rPr>
          <w:color w:val="231F20"/>
        </w:rPr>
        <w:t xml:space="preserve"> тактические и стратегические планы </w:t>
      </w:r>
      <w:r>
        <w:rPr>
          <w:color w:val="231F20"/>
          <w:spacing w:val="-1"/>
        </w:rPr>
        <w:t>предприятия</w:t>
      </w:r>
    </w:p>
    <w:p w:rsidR="00543515" w:rsidRDefault="00543515" w:rsidP="00DC410E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color w:val="231F20"/>
          <w:spacing w:val="-3"/>
        </w:rPr>
        <w:t>Метод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создания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резервов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очень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близок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страхованию,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сосредоточенному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внутри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предприятия.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предприятии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созда-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ются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резервы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запасов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сырья,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материалов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комплектующих,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резерв-</w:t>
      </w:r>
      <w:r>
        <w:rPr>
          <w:color w:val="231F20"/>
        </w:rPr>
        <w:lastRenderedPageBreak/>
        <w:t>ных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фондов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денежных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средств,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формируются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планы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развертыва-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ния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кризисных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ситуациях,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задействуются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свободные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мощности,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устанавливаются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</w:rPr>
        <w:t xml:space="preserve"> бы впрок новые </w:t>
      </w:r>
      <w:r>
        <w:rPr>
          <w:color w:val="231F20"/>
          <w:spacing w:val="-2"/>
        </w:rPr>
        <w:t>контакты</w:t>
      </w:r>
      <w:r>
        <w:rPr>
          <w:color w:val="231F20"/>
        </w:rPr>
        <w:t xml:space="preserve"> и </w:t>
      </w:r>
      <w:r>
        <w:rPr>
          <w:color w:val="231F20"/>
          <w:spacing w:val="-1"/>
        </w:rPr>
        <w:t>связи.</w:t>
      </w:r>
    </w:p>
    <w:p w:rsidR="00543515" w:rsidRDefault="00543515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color w:val="231F20"/>
        </w:rPr>
        <w:t>Надо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отметить,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относительно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3"/>
        </w:rPr>
        <w:t>низком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уровне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инфляции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обнаруживается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явное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предпочтение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финансовым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резервам,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4"/>
        </w:rPr>
        <w:t>кото-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рые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выступать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форме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накопления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собственных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денежных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страховых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фондов,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подготовки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«горячих»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кредитных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линий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слу-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чай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непредвиденных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4"/>
        </w:rPr>
        <w:t>затрат,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использование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залогов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5"/>
        </w:rPr>
        <w:t>т.п.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Следова-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тельно,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актуальным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становятся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задачи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выработки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финансовой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стратегии,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политики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своими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активами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1"/>
        </w:rPr>
        <w:t>пассивами,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организация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оптимальной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структуры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обеспечение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достаточной</w:t>
      </w:r>
      <w:r>
        <w:rPr>
          <w:color w:val="231F20"/>
        </w:rPr>
        <w:t xml:space="preserve"> ликвидности </w:t>
      </w:r>
      <w:r>
        <w:rPr>
          <w:color w:val="231F20"/>
          <w:spacing w:val="-2"/>
        </w:rPr>
        <w:t>вложенных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средств.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планах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развертывания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резервов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должно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задействовано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использование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резервов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внутренней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среды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предприятия,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возмож</w:t>
      </w:r>
      <w:r>
        <w:rPr>
          <w:color w:val="231F20"/>
        </w:rPr>
        <w:t>ностей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самосовершенствования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обучения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тренинга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персонала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соответствии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склонностью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риску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выработки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сп</w:t>
      </w:r>
      <w:r>
        <w:rPr>
          <w:color w:val="231F20"/>
          <w:spacing w:val="-1"/>
        </w:rPr>
        <w:t>цифической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корпоративной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3"/>
        </w:rPr>
        <w:t>культуры.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Если </w:t>
      </w:r>
      <w:r>
        <w:rPr>
          <w:color w:val="231F20"/>
          <w:spacing w:val="-2"/>
        </w:rPr>
        <w:t>руководитель</w:t>
      </w:r>
      <w:r>
        <w:rPr>
          <w:color w:val="231F20"/>
        </w:rPr>
        <w:t xml:space="preserve"> меняет </w:t>
      </w:r>
      <w:r>
        <w:rPr>
          <w:color w:val="231F20"/>
          <w:spacing w:val="-1"/>
        </w:rPr>
        <w:t>отношение</w:t>
      </w:r>
      <w:r>
        <w:rPr>
          <w:color w:val="231F20"/>
        </w:rPr>
        <w:t xml:space="preserve"> к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5"/>
        </w:rPr>
        <w:t>риску,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уже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одно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это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стать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фактором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высвобождения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внутренних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ресурсов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руководящего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(да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только)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персонала,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 xml:space="preserve">повышающим успешность </w:t>
      </w:r>
      <w:r>
        <w:rPr>
          <w:color w:val="231F20"/>
          <w:spacing w:val="-1"/>
        </w:rPr>
        <w:t>предприятия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3"/>
        </w:rPr>
        <w:t>Метод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2"/>
        </w:rPr>
        <w:t>активного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целенаправленного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маркетинга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заключается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формировании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интенсивного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потребительского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1"/>
        </w:rPr>
        <w:t>спроса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свою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1"/>
        </w:rPr>
        <w:t>продукцию,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используя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различные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маркетинговые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приемы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методы: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сегментация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рынка,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оценка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емкости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рынка,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организация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рекламных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компаний,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включая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всестороннее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информирование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потенциальных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потребителей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инвесторов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наиболее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благоприятных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свойствах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продукции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целом,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анализ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поведения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конкурентов,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выработка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стратегии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конкурентной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борьбы,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разработка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политики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 xml:space="preserve">мер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издержками</w:t>
      </w:r>
      <w:r>
        <w:rPr>
          <w:color w:val="231F20"/>
        </w:rPr>
        <w:t xml:space="preserve"> и </w:t>
      </w:r>
      <w:r>
        <w:rPr>
          <w:color w:val="231F20"/>
          <w:spacing w:val="-6"/>
        </w:rPr>
        <w:t>т.п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Одним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примеров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компенсационного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антирискованного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"/>
        </w:rPr>
        <w:t>ведения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предприятий,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обеспечивающего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защиту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экономических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интересов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путем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предотвращения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утечки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информации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работы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с</w:t>
      </w:r>
    </w:p>
    <w:p w:rsidR="00543515" w:rsidRDefault="00543515">
      <w:pPr>
        <w:pStyle w:val="a3"/>
        <w:kinsoku w:val="0"/>
        <w:overflowPunct w:val="0"/>
        <w:spacing w:before="42" w:line="246" w:lineRule="auto"/>
        <w:ind w:right="118" w:firstLine="0"/>
        <w:jc w:val="both"/>
        <w:rPr>
          <w:color w:val="000000"/>
        </w:rPr>
      </w:pPr>
      <w:r>
        <w:rPr>
          <w:color w:val="231F20"/>
          <w:spacing w:val="-1"/>
        </w:rPr>
        <w:t>персоналом,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являются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способы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борьбы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различными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проявлени-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ями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2"/>
        </w:rPr>
        <w:t>промышленно-экономического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шпионажа.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Как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показывают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исследования,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утечка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конфиденциальной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данного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информации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происходит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основном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через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персонал.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Поэтому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оте</w:t>
      </w:r>
      <w:r>
        <w:rPr>
          <w:color w:val="231F20"/>
        </w:rPr>
        <w:t>чественной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практике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распространены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следующие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приемы,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lastRenderedPageBreak/>
        <w:t xml:space="preserve">частично </w:t>
      </w:r>
      <w:r>
        <w:rPr>
          <w:color w:val="231F20"/>
          <w:spacing w:val="-1"/>
        </w:rPr>
        <w:t>заимствованные</w:t>
      </w:r>
      <w:r>
        <w:rPr>
          <w:color w:val="231F20"/>
        </w:rPr>
        <w:t xml:space="preserve"> из опыта развитых стран</w:t>
      </w:r>
    </w:p>
    <w:p w:rsidR="00543515" w:rsidRDefault="00543515">
      <w:pPr>
        <w:pStyle w:val="a3"/>
        <w:numPr>
          <w:ilvl w:val="0"/>
          <w:numId w:val="9"/>
        </w:numPr>
        <w:tabs>
          <w:tab w:val="left" w:pos="630"/>
        </w:tabs>
        <w:kinsoku w:val="0"/>
        <w:overflowPunct w:val="0"/>
        <w:ind w:firstLine="397"/>
        <w:rPr>
          <w:color w:val="000000"/>
        </w:rPr>
      </w:pPr>
      <w:r>
        <w:rPr>
          <w:color w:val="231F20"/>
        </w:rPr>
        <w:t xml:space="preserve">придание </w:t>
      </w:r>
      <w:r>
        <w:rPr>
          <w:color w:val="231F20"/>
          <w:spacing w:val="-1"/>
        </w:rPr>
        <w:t>информации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статуса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коммерческой</w:t>
      </w:r>
      <w:r>
        <w:rPr>
          <w:color w:val="231F20"/>
        </w:rPr>
        <w:t xml:space="preserve"> тайны;</w:t>
      </w:r>
    </w:p>
    <w:p w:rsidR="00543515" w:rsidRDefault="00543515">
      <w:pPr>
        <w:pStyle w:val="a3"/>
        <w:numPr>
          <w:ilvl w:val="0"/>
          <w:numId w:val="9"/>
        </w:numPr>
        <w:tabs>
          <w:tab w:val="left" w:pos="630"/>
        </w:tabs>
        <w:kinsoku w:val="0"/>
        <w:overflowPunct w:val="0"/>
        <w:spacing w:before="7"/>
        <w:ind w:left="629"/>
        <w:rPr>
          <w:color w:val="000000"/>
        </w:rPr>
      </w:pPr>
      <w:r>
        <w:rPr>
          <w:color w:val="231F20"/>
          <w:spacing w:val="-1"/>
        </w:rPr>
        <w:t>введение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специального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ограничительного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делопроизводства;</w:t>
      </w:r>
    </w:p>
    <w:p w:rsidR="00543515" w:rsidRDefault="00543515">
      <w:pPr>
        <w:pStyle w:val="a3"/>
        <w:numPr>
          <w:ilvl w:val="0"/>
          <w:numId w:val="9"/>
        </w:numPr>
        <w:tabs>
          <w:tab w:val="left" w:pos="635"/>
        </w:tabs>
        <w:kinsoku w:val="0"/>
        <w:overflowPunct w:val="0"/>
        <w:spacing w:before="7" w:line="246" w:lineRule="auto"/>
        <w:ind w:right="118" w:firstLine="397"/>
        <w:jc w:val="both"/>
        <w:rPr>
          <w:color w:val="000000"/>
        </w:rPr>
      </w:pPr>
      <w:r>
        <w:rPr>
          <w:color w:val="231F20"/>
          <w:spacing w:val="-1"/>
        </w:rPr>
        <w:t>разбивка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массивов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информации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отдельные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блоки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ранжи-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рованным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доступом</w:t>
      </w:r>
      <w:r>
        <w:rPr>
          <w:color w:val="231F20"/>
        </w:rPr>
        <w:t xml:space="preserve"> к ней </w:t>
      </w:r>
      <w:r>
        <w:rPr>
          <w:color w:val="231F20"/>
          <w:spacing w:val="-3"/>
        </w:rPr>
        <w:t>сотрудников;</w:t>
      </w:r>
    </w:p>
    <w:p w:rsidR="00543515" w:rsidRDefault="00543515">
      <w:pPr>
        <w:pStyle w:val="a3"/>
        <w:numPr>
          <w:ilvl w:val="0"/>
          <w:numId w:val="9"/>
        </w:numPr>
        <w:tabs>
          <w:tab w:val="left" w:pos="671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color w:val="231F20"/>
        </w:rPr>
        <w:t>воспитание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персонала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чувства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ответственности,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корпора-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тивной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чести,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навыков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защиты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конфиденциальной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корпоративной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информации;</w:t>
      </w:r>
    </w:p>
    <w:p w:rsidR="00543515" w:rsidRDefault="00543515">
      <w:pPr>
        <w:pStyle w:val="a3"/>
        <w:numPr>
          <w:ilvl w:val="0"/>
          <w:numId w:val="9"/>
        </w:numPr>
        <w:tabs>
          <w:tab w:val="left" w:pos="674"/>
        </w:tabs>
        <w:kinsoku w:val="0"/>
        <w:overflowPunct w:val="0"/>
        <w:spacing w:line="246" w:lineRule="auto"/>
        <w:ind w:right="119" w:firstLine="397"/>
        <w:jc w:val="both"/>
        <w:rPr>
          <w:color w:val="000000"/>
        </w:rPr>
      </w:pPr>
      <w:r>
        <w:rPr>
          <w:color w:val="231F20"/>
        </w:rPr>
        <w:t>применение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аппаратных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средств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защиты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промышленно-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шпионажа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(создание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препятствий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визуальному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н</w:t>
      </w:r>
      <w:r w:rsidR="00FF4893">
        <w:rPr>
          <w:color w:val="231F20"/>
        </w:rPr>
        <w:t>а</w:t>
      </w:r>
      <w:r>
        <w:rPr>
          <w:color w:val="231F20"/>
          <w:spacing w:val="-3"/>
        </w:rPr>
        <w:t>блюдению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дистанционному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прослушиванию,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нейтрализация</w:t>
      </w:r>
      <w:r>
        <w:rPr>
          <w:color w:val="231F20"/>
          <w:spacing w:val="24"/>
        </w:rPr>
        <w:t xml:space="preserve"> </w:t>
      </w:r>
      <w:r w:rsidR="00FF4893">
        <w:rPr>
          <w:color w:val="231F20"/>
        </w:rPr>
        <w:t>па</w:t>
      </w:r>
      <w:r>
        <w:rPr>
          <w:color w:val="231F20"/>
        </w:rPr>
        <w:t>разитных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электромагнитных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излучений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наводок,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использование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технических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средств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обнаружения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несанкционированных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подслушивающих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записывающих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устройств,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применение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программно-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технических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средств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защиты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информации,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передаваемой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кана</w:t>
      </w:r>
      <w:r>
        <w:rPr>
          <w:color w:val="231F20"/>
        </w:rPr>
        <w:t xml:space="preserve">лам </w:t>
      </w:r>
      <w:r>
        <w:rPr>
          <w:color w:val="231F20"/>
          <w:spacing w:val="-1"/>
        </w:rPr>
        <w:t>связи</w:t>
      </w:r>
      <w:r>
        <w:rPr>
          <w:color w:val="231F20"/>
        </w:rPr>
        <w:t xml:space="preserve"> и </w:t>
      </w:r>
      <w:r>
        <w:rPr>
          <w:color w:val="231F20"/>
          <w:spacing w:val="-1"/>
        </w:rPr>
        <w:t>обработки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информации).</w:t>
      </w:r>
    </w:p>
    <w:p w:rsidR="00543515" w:rsidRDefault="00543515">
      <w:pPr>
        <w:pStyle w:val="a3"/>
        <w:kinsoku w:val="0"/>
        <w:overflowPunct w:val="0"/>
        <w:spacing w:line="246" w:lineRule="auto"/>
        <w:ind w:right="117"/>
        <w:jc w:val="both"/>
        <w:rPr>
          <w:color w:val="000000"/>
        </w:rPr>
      </w:pPr>
      <w:r>
        <w:rPr>
          <w:color w:val="231F20"/>
        </w:rPr>
        <w:t>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сожалению,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6"/>
        </w:rPr>
        <w:t>редко,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но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проводится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5"/>
        </w:rPr>
        <w:t>предупредительная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работа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4"/>
        </w:rPr>
        <w:t>персоналом,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5"/>
        </w:rPr>
        <w:t>направленная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2"/>
        </w:rPr>
        <w:t>на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3"/>
        </w:rPr>
        <w:t>воспитание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4"/>
        </w:rPr>
        <w:t>чувства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4"/>
        </w:rPr>
        <w:t>ответственности,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5"/>
        </w:rPr>
        <w:t>выработку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5"/>
        </w:rPr>
        <w:t>навыков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4"/>
        </w:rPr>
        <w:t>защиты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5"/>
        </w:rPr>
        <w:t>конфиденциальной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4"/>
        </w:rPr>
        <w:t>информации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4"/>
        </w:rPr>
        <w:t>предпри</w:t>
      </w:r>
      <w:r>
        <w:rPr>
          <w:color w:val="231F20"/>
          <w:spacing w:val="-3"/>
        </w:rPr>
        <w:t>ятия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7"/>
        </w:rPr>
        <w:t>т.п.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6"/>
        </w:rPr>
        <w:t>государствах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4"/>
        </w:rPr>
        <w:t>развитой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7"/>
        </w:rPr>
        <w:t>экономикой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6"/>
        </w:rPr>
        <w:t>необходимый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3"/>
        </w:rPr>
        <w:t>уро</w:t>
      </w:r>
      <w:r>
        <w:rPr>
          <w:color w:val="231F20"/>
          <w:spacing w:val="-4"/>
        </w:rPr>
        <w:t>вень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4"/>
        </w:rPr>
        <w:t>защиты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5"/>
        </w:rPr>
        <w:t>подобной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4"/>
        </w:rPr>
        <w:t>информации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4"/>
        </w:rPr>
        <w:t>дополнение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5"/>
        </w:rPr>
        <w:t>этому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3"/>
        </w:rPr>
        <w:t>достигается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3"/>
        </w:rPr>
        <w:t>еще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4"/>
        </w:rPr>
        <w:t>мерами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5"/>
        </w:rPr>
        <w:t>административного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5"/>
        </w:rPr>
        <w:t>организационного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5"/>
        </w:rPr>
        <w:t>характера,</w:t>
      </w:r>
      <w:r>
        <w:rPr>
          <w:color w:val="231F20"/>
          <w:spacing w:val="2"/>
        </w:rPr>
        <w:t xml:space="preserve"> </w:t>
      </w:r>
      <w:r w:rsidR="00FF4893">
        <w:rPr>
          <w:color w:val="231F20"/>
          <w:spacing w:val="-7"/>
        </w:rPr>
        <w:t>ко</w:t>
      </w:r>
      <w:r>
        <w:rPr>
          <w:color w:val="231F20"/>
          <w:spacing w:val="-4"/>
        </w:rPr>
        <w:t>торые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5"/>
        </w:rPr>
        <w:t>обеспечивают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4"/>
        </w:rPr>
        <w:t>высокий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5"/>
        </w:rPr>
        <w:t>корпоративный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3"/>
        </w:rPr>
        <w:t>дух,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4"/>
        </w:rPr>
        <w:t>низкую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4"/>
        </w:rPr>
        <w:t>текучесть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4"/>
        </w:rPr>
        <w:t>кадров,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реальное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участие</w:t>
      </w:r>
      <w:r>
        <w:rPr>
          <w:color w:val="231F20"/>
          <w:spacing w:val="-7"/>
        </w:rPr>
        <w:t xml:space="preserve"> сотрудников </w:t>
      </w:r>
      <w:r>
        <w:rPr>
          <w:color w:val="231F20"/>
        </w:rPr>
        <w:t>в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управлении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предприятием</w:t>
      </w:r>
    </w:p>
    <w:p w:rsidR="00551601" w:rsidRDefault="00551601">
      <w:pPr>
        <w:pStyle w:val="1"/>
        <w:kinsoku w:val="0"/>
        <w:overflowPunct w:val="0"/>
        <w:ind w:right="294"/>
        <w:jc w:val="center"/>
        <w:rPr>
          <w:rFonts w:ascii="Times New Roman" w:hAnsi="Times New Roman" w:cs="Times New Roman"/>
          <w:color w:val="231F20"/>
        </w:rPr>
      </w:pPr>
    </w:p>
    <w:p w:rsidR="00543515" w:rsidRPr="00DC410E" w:rsidRDefault="00543515">
      <w:pPr>
        <w:pStyle w:val="1"/>
        <w:kinsoku w:val="0"/>
        <w:overflowPunct w:val="0"/>
        <w:ind w:right="294"/>
        <w:jc w:val="center"/>
        <w:rPr>
          <w:rFonts w:ascii="Times New Roman" w:hAnsi="Times New Roman" w:cs="Times New Roman"/>
          <w:b w:val="0"/>
          <w:bCs w:val="0"/>
          <w:color w:val="000000"/>
        </w:rPr>
      </w:pPr>
      <w:r w:rsidRPr="00DC410E">
        <w:rPr>
          <w:rFonts w:ascii="Times New Roman" w:hAnsi="Times New Roman" w:cs="Times New Roman"/>
          <w:color w:val="231F20"/>
        </w:rPr>
        <w:t>Лекция</w:t>
      </w:r>
      <w:r w:rsidRPr="00DC410E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DC410E">
        <w:rPr>
          <w:rFonts w:ascii="Times New Roman" w:hAnsi="Times New Roman" w:cs="Times New Roman"/>
          <w:color w:val="231F20"/>
        </w:rPr>
        <w:t>7. МЕТОДЫ ОЦЕНКИ РИСКОВ</w:t>
      </w:r>
    </w:p>
    <w:p w:rsidR="00543515" w:rsidRDefault="00543515">
      <w:pPr>
        <w:pStyle w:val="2"/>
        <w:numPr>
          <w:ilvl w:val="1"/>
          <w:numId w:val="8"/>
        </w:numPr>
        <w:tabs>
          <w:tab w:val="left" w:pos="1168"/>
        </w:tabs>
        <w:kinsoku w:val="0"/>
        <w:overflowPunct w:val="0"/>
        <w:spacing w:before="118"/>
        <w:ind w:right="18"/>
        <w:jc w:val="center"/>
        <w:rPr>
          <w:b w:val="0"/>
          <w:bCs w:val="0"/>
          <w:color w:val="000000"/>
        </w:rPr>
      </w:pPr>
      <w:r>
        <w:rPr>
          <w:color w:val="231F20"/>
        </w:rPr>
        <w:t xml:space="preserve">Общие </w:t>
      </w:r>
      <w:r>
        <w:rPr>
          <w:color w:val="231F20"/>
          <w:spacing w:val="-4"/>
        </w:rPr>
        <w:t>подходы</w:t>
      </w:r>
      <w:r>
        <w:rPr>
          <w:color w:val="231F20"/>
        </w:rPr>
        <w:t xml:space="preserve"> к </w:t>
      </w:r>
      <w:r>
        <w:rPr>
          <w:color w:val="231F20"/>
          <w:spacing w:val="-1"/>
        </w:rPr>
        <w:t>оценке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предприятия</w:t>
      </w:r>
    </w:p>
    <w:p w:rsidR="00543515" w:rsidRDefault="00543515">
      <w:pPr>
        <w:pStyle w:val="a3"/>
        <w:kinsoku w:val="0"/>
        <w:overflowPunct w:val="0"/>
        <w:spacing w:before="120" w:line="246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Оценка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заключается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определении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степени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(величины)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риска.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Как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отмечают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многие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современные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исследователи,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настоя</w:t>
      </w:r>
      <w:r>
        <w:rPr>
          <w:color w:val="231F20"/>
        </w:rPr>
        <w:t>щее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России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сложилась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целостная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теория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рисков</w:t>
      </w:r>
    </w:p>
    <w:p w:rsidR="00543515" w:rsidRDefault="00E1001F">
      <w:pPr>
        <w:pStyle w:val="a3"/>
        <w:kinsoku w:val="0"/>
        <w:overflowPunct w:val="0"/>
        <w:spacing w:before="42" w:line="246" w:lineRule="auto"/>
        <w:ind w:right="98" w:firstLine="0"/>
        <w:jc w:val="both"/>
        <w:rPr>
          <w:color w:val="000000"/>
        </w:rPr>
      </w:pPr>
      <w:r w:rsidRPr="00E1001F">
        <w:rPr>
          <w:noProof/>
        </w:rPr>
        <w:pict>
          <v:group id="_x0000_s1082" style="position:absolute;left:0;text-align:left;margin-left:52.15pt;margin-top:69.3pt;width:312.5pt;height:216.45pt;z-index:-251679744;mso-position-horizontal-relative:page" coordorigin="1043,1386" coordsize="6250,4329" o:allowincell="f">
            <v:group id="_x0000_s1083" style="position:absolute;left:1762;top:1386;width:4926;height:900" coordorigin="1762,1386" coordsize="4926,900" o:allowincell="f">
              <v:shape id="_x0000_s1084" style="position:absolute;left:1762;top:1386;width:4926;height:900;mso-position-horizontal-relative:page;mso-position-vertical-relative:text" coordsize="4926,900" o:allowincell="f" path="m2462,l2329,,2198,2,1818,13,1460,37,1346,47,1024,83,924,97r-96,16l735,127r-88,19l563,163r-80,19l408,200r-71,20l314,227r-22,9l270,242r-21,8l229,257r-20,9l190,273r-18,10l154,292r-17,8l121,310r-16,7l90,327,76,337,62,347,49,360,36,370,23,386,13,402,5,420,1,440,,462r4,18l11,496r11,17l37,530r18,17l68,557r15,13l99,580r16,10l134,600r19,10l174,620r21,7l215,636r20,7l255,652r22,8l299,667r24,9l346,682r51,15l423,703r27,9l477,717r29,9l535,732r30,8l690,763r172,30l935,803r75,13l1087,826r80,7l1249,843r83,9l1418,857r87,9l1777,883r286,13l2260,900r335,l2855,896r127,-6l2462,890r-392,-7l1943,880r-124,-7l1697,866r-120,-6l1237,830,1130,817,831,776,651,743,567,726,488,707,413,690,343,670r-23,-8l298,653r-22,-6l255,640r-20,-8l215,623r-19,-7l178,606r-18,-9l143,590,127,580,111,570,96,562,82,552,68,542,55,530,42,520,28,502,19,483,13,467,11,450r2,-18l19,416r9,-19l43,380,61,363,74,352,88,342r15,-10l120,322r18,-10l157,302r21,-10l200,282r19,-9l239,266r20,-6l281,252r22,-9l326,236r24,-9l375,222r25,-9l426,207r27,-7l480,193r28,-7l567,173r30,-7l725,142,864,117,1168,77r82,-7l1333,60r86,-7l1506,46,1778,27r189,-7l2064,17r98,-4l2261,12r201,l2462,xe" fillcolor="black" stroked="f">
                <v:path arrowok="t"/>
              </v:shape>
              <v:shape id="_x0000_s1085" style="position:absolute;left:1762;top:1386;width:4926;height:900;mso-position-horizontal-relative:page;mso-position-vertical-relative:text" coordsize="4926,900" o:allowincell="f" path="m2664,l2462,r,12l2595,12r131,1l3106,26r357,24l3687,70r107,12l4094,123r180,33l4357,173r79,19l4511,212r70,18l4604,237r23,9l4648,253r21,7l4690,267r19,9l4728,286r19,7l4764,302r17,10l4798,320r15,10l4828,340r15,10l4856,360r13,10l4882,380r14,17l4906,416r6,17l4914,450r-2,17l4906,483r-10,19l4882,520r-19,17l4851,547r-14,10l4821,567r-17,10l4786,587r-19,10l4746,607r-22,10l4705,626r-20,7l4665,642r-22,8l4621,656r-23,7l4574,672r-24,5l4498,693r-26,7l4444,707r-57,13l4357,727r-125,25l4061,782r-73,10l3913,803r-78,10l3756,822r-82,10l3506,847r-360,25l2861,883r-197,4l2563,887r-101,3l2982,890r124,-4l3228,877r120,-5l3689,842r107,-12l4097,787r92,-15l4277,753r85,-16l4441,720r76,-20l4587,680r23,-8l4633,666r21,-9l4675,650r21,-8l4715,633r19,-7l4753,617r17,-10l4787,600r16,-10l4819,582r15,-10l4849,562r13,-10l4875,542r13,-12l4901,513r11,-16l4919,480r5,-20l4925,437r-4,-15l4913,403r-11,-16l4887,370r-18,-18l4856,342r-15,-10l4826,320r-17,-10l4791,300r-20,-10l4751,282r-22,-10l4710,263r-20,-7l4669,247r-22,-7l4625,232r-23,-9l4578,217r-50,-15l4501,196r-26,-9l4447,182r-28,-9l4360,162r-31,-9l4201,130,4062,106,3757,66,3419,33,3147,16,2958,7,2861,6,2763,2,2664,xe" fillcolor="black" stroked="f">
                <v:path arrowok="t"/>
              </v:shape>
            </v:group>
            <v:shape id="_x0000_s1086" style="position:absolute;left:1082;top:2919;width:20;height:632;mso-position-horizontal-relative:page;mso-position-vertical-relative:text" coordsize="20,632" o:allowincell="f" path="m,l,631e" filled="f" strokeweight=".24528mm">
              <v:path arrowok="t"/>
            </v:shape>
            <v:shape id="_x0000_s1087" style="position:absolute;left:1076;top:3554;width:2375;height:20;mso-position-horizontal-relative:page;mso-position-vertical-relative:text" coordsize="2375,20" o:allowincell="f" path="m,l2374,e" filled="f" strokeweight=".14556mm">
              <v:path arrowok="t"/>
            </v:shape>
            <v:shape id="_x0000_s1088" style="position:absolute;left:3444;top:2919;width:20;height:632;mso-position-horizontal-relative:page;mso-position-vertical-relative:text" coordsize="20,632" o:allowincell="f" path="m,l,631e" filled="f" strokeweight=".24528mm">
              <v:path arrowok="t"/>
            </v:shape>
            <v:shape id="_x0000_s1089" style="position:absolute;left:1076;top:2916;width:2375;height:20;mso-position-horizontal-relative:page;mso-position-vertical-relative:text" coordsize="2375,20" o:allowincell="f" path="m,l2374,e" filled="f" strokeweight=".14108mm">
              <v:path arrowok="t"/>
            </v:shape>
            <v:group id="_x0000_s1090" style="position:absolute;left:2053;top:2223;width:1149;height:692" coordorigin="2053,2223" coordsize="1149,692" o:allowincell="f">
              <v:shape id="_x0000_s1091" style="position:absolute;left:2053;top:2223;width:1149;height:692;mso-position-horizontal-relative:page;mso-position-vertical-relative:text" coordsize="1149,692" o:allowincell="f" path="m57,601l,691r105,-8l89,657r-23,l62,654r-1,-5l64,645r14,-8l57,601xe" fillcolor="black" stroked="f">
                <v:path arrowok="t"/>
              </v:shape>
              <v:shape id="_x0000_s1092" style="position:absolute;left:2053;top:2223;width:1149;height:692;mso-position-horizontal-relative:page;mso-position-vertical-relative:text" coordsize="1149,692" o:allowincell="f" path="m78,637r-14,8l61,649r1,5l66,657r4,-1l84,647,78,637xe" fillcolor="black" stroked="f">
                <v:path arrowok="t"/>
              </v:shape>
              <v:shape id="_x0000_s1093" style="position:absolute;left:2053;top:2223;width:1149;height:692;mso-position-horizontal-relative:page;mso-position-vertical-relative:text" coordsize="1149,692" o:allowincell="f" path="m84,647r-14,9l66,657r23,l84,647xe" fillcolor="black" stroked="f">
                <v:path arrowok="t"/>
              </v:shape>
              <v:shape id="_x0000_s1094" style="position:absolute;left:2053;top:2223;width:1149;height:692;mso-position-horizontal-relative:page;mso-position-vertical-relative:text" coordsize="1149,692" o:allowincell="f" path="m1143,r-3,l78,637r6,10l1145,11r3,-4l1147,2,1143,xe" fillcolor="black" stroked="f">
                <v:path arrowok="t"/>
              </v:shape>
            </v:group>
            <v:shape id="_x0000_s1095" style="position:absolute;left:4739;top:2919;width:20;height:632;mso-position-horizontal-relative:page;mso-position-vertical-relative:text" coordsize="20,632" o:allowincell="f" path="m,l,631e" filled="f" strokeweight=".24528mm">
              <v:path arrowok="t"/>
            </v:shape>
            <v:shape id="_x0000_s1096" style="position:absolute;left:4733;top:3554;width:2527;height:20;mso-position-horizontal-relative:page;mso-position-vertical-relative:text" coordsize="2527,20" o:allowincell="f" path="m,l2526,e" filled="f" strokeweight=".14556mm">
              <v:path arrowok="t"/>
            </v:shape>
            <v:shape id="_x0000_s1097" style="position:absolute;left:7254;top:2919;width:20;height:632;mso-position-horizontal-relative:page;mso-position-vertical-relative:text" coordsize="20,632" o:allowincell="f" path="m,l,631e" filled="f" strokeweight=".24528mm">
              <v:path arrowok="t"/>
            </v:shape>
            <v:shape id="_x0000_s1098" style="position:absolute;left:4733;top:2916;width:2527;height:20;mso-position-horizontal-relative:page;mso-position-vertical-relative:text" coordsize="2527,20" o:allowincell="f" path="m,l2526,e" filled="f" strokeweight=".14108mm">
              <v:path arrowok="t"/>
            </v:shape>
            <v:group id="_x0000_s1099" style="position:absolute;left:5191;top:2223;width:1149;height:692" coordorigin="5191,2223" coordsize="1149,692" o:allowincell="f">
              <v:shape id="_x0000_s1100" style="position:absolute;left:5191;top:2223;width:1149;height:692;mso-position-horizontal-relative:page;mso-position-vertical-relative:text" coordsize="1149,692" o:allowincell="f" path="m1063,648r-21,35l1148,691r-22,-34l1082,657r-5,-1l1063,648xe" fillcolor="black" stroked="f">
                <v:path arrowok="t"/>
              </v:shape>
              <v:shape id="_x0000_s1101" style="position:absolute;left:5191;top:2223;width:1149;height:692;mso-position-horizontal-relative:page;mso-position-vertical-relative:text" coordsize="1149,692" o:allowincell="f" path="m1070,637r-7,11l1077,656r5,1l1085,654r1,-5l1083,645r-13,-8xe" fillcolor="black" stroked="f">
                <v:path arrowok="t"/>
              </v:shape>
              <v:shape id="_x0000_s1102" style="position:absolute;left:5191;top:2223;width:1149;height:692;mso-position-horizontal-relative:page;mso-position-vertical-relative:text" coordsize="1149,692" o:allowincell="f" path="m1091,601r-21,36l1083,645r3,4l1085,654r-3,3l1126,657r-35,-56xe" fillcolor="black" stroked="f">
                <v:path arrowok="t"/>
              </v:shape>
              <v:shape id="_x0000_s1103" style="position:absolute;left:5191;top:2223;width:1149;height:692;mso-position-horizontal-relative:page;mso-position-vertical-relative:text" coordsize="1149,692" o:allowincell="f" path="m3,l,2,,7r2,4l1063,648r7,-11l8,,3,xe" fillcolor="black" stroked="f">
                <v:path arrowok="t"/>
              </v:shape>
            </v:group>
            <v:shape id="_x0000_s1104" style="position:absolute;left:1053;top:4233;width:20;height:1474;mso-position-horizontal-relative:page;mso-position-vertical-relative:text" coordsize="20,1474" o:allowincell="f" path="m,l,1473e" filled="f" strokeweight=".24528mm">
              <v:path arrowok="t"/>
            </v:shape>
            <v:shape id="_x0000_s1105" style="position:absolute;left:1047;top:5710;width:812;height:20;mso-position-horizontal-relative:page;mso-position-vertical-relative:text" coordsize="812,20" o:allowincell="f" path="m,l812,e" filled="f" strokeweight=".14392mm">
              <v:path arrowok="t"/>
            </v:shape>
            <v:shape id="_x0000_s1106" style="position:absolute;left:1853;top:4233;width:20;height:1474;mso-position-horizontal-relative:page;mso-position-vertical-relative:text" coordsize="20,1474" o:allowincell="f" path="m,l,1473e" filled="f" strokeweight=".24528mm">
              <v:path arrowok="t"/>
            </v:shape>
            <v:shape id="_x0000_s1107" style="position:absolute;left:1047;top:4230;width:812;height:20;mso-position-horizontal-relative:page;mso-position-vertical-relative:text" coordsize="812,20" o:allowincell="f" path="m,l812,e" filled="f" strokeweight=".14108mm">
              <v:path arrowok="t"/>
            </v:shape>
            <v:shape id="_x0000_s1108" style="position:absolute;left:2482;top:4233;width:20;height:1474;mso-position-horizontal-relative:page;mso-position-vertical-relative:text" coordsize="20,1474" o:allowincell="f" path="m,l,1473e" filled="f" strokeweight=".24528mm">
              <v:path arrowok="t"/>
            </v:shape>
            <v:shape id="_x0000_s1109" style="position:absolute;left:2476;top:5710;width:812;height:20;mso-position-horizontal-relative:page;mso-position-vertical-relative:text" coordsize="812,20" o:allowincell="f" path="m,l812,e" filled="f" strokeweight=".14392mm">
              <v:path arrowok="t"/>
            </v:shape>
            <v:shape id="_x0000_s1110" style="position:absolute;left:3282;top:4233;width:20;height:1474;mso-position-horizontal-relative:page;mso-position-vertical-relative:text" coordsize="20,1474" o:allowincell="f" path="m,l,1473e" filled="f" strokeweight=".24528mm">
              <v:path arrowok="t"/>
            </v:shape>
            <v:shape id="_x0000_s1111" style="position:absolute;left:2476;top:4230;width:812;height:20;mso-position-horizontal-relative:page;mso-position-vertical-relative:text" coordsize="812,20" o:allowincell="f" path="m,l812,e" filled="f" strokeweight=".14108mm">
              <v:path arrowok="t"/>
            </v:shape>
            <v:shape id="_x0000_s1112" style="position:absolute;left:4911;top:4233;width:20;height:1472;mso-position-horizontal-relative:page;mso-position-vertical-relative:text" coordsize="20,1472" o:allowincell="f" path="m,l,1472e" filled="f" strokeweight=".24528mm">
              <v:path arrowok="t"/>
            </v:shape>
            <v:shape id="_x0000_s1113" style="position:absolute;left:4905;top:5708;width:755;height:20;mso-position-horizontal-relative:page;mso-position-vertical-relative:text" coordsize="755,20" o:allowincell="f" path="m,l754,e" filled="f" strokeweight=".14558mm">
              <v:path arrowok="t"/>
            </v:shape>
            <v:shape id="_x0000_s1114" style="position:absolute;left:5654;top:4233;width:20;height:1472;mso-position-horizontal-relative:page;mso-position-vertical-relative:text" coordsize="20,1472" o:allowincell="f" path="m,l,1472e" filled="f" strokeweight=".24528mm">
              <v:path arrowok="t"/>
            </v:shape>
            <v:shape id="_x0000_s1115" style="position:absolute;left:4905;top:4230;width:755;height:20;mso-position-horizontal-relative:page;mso-position-vertical-relative:text" coordsize="755,20" o:allowincell="f" path="m,l754,e" filled="f" strokeweight=".14108mm">
              <v:path arrowok="t"/>
            </v:shape>
            <v:shape id="_x0000_s1116" style="position:absolute;left:6482;top:4233;width:20;height:1474;mso-position-horizontal-relative:page;mso-position-vertical-relative:text" coordsize="20,1474" o:allowincell="f" path="m,l,1473e" filled="f" strokeweight=".24528mm">
              <v:path arrowok="t"/>
            </v:shape>
            <v:shape id="_x0000_s1117" style="position:absolute;left:6476;top:5710;width:812;height:20;mso-position-horizontal-relative:page;mso-position-vertical-relative:text" coordsize="812,20" o:allowincell="f" path="m,l812,e" filled="f" strokeweight=".14392mm">
              <v:path arrowok="t"/>
            </v:shape>
            <v:shape id="_x0000_s1118" style="position:absolute;left:7282;top:4233;width:20;height:1474;mso-position-horizontal-relative:page;mso-position-vertical-relative:text" coordsize="20,1474" o:allowincell="f" path="m,l,1473e" filled="f" strokeweight=".24528mm">
              <v:path arrowok="t"/>
            </v:shape>
            <v:shape id="_x0000_s1119" style="position:absolute;left:6476;top:4230;width:812;height:20;mso-position-horizontal-relative:page;mso-position-vertical-relative:text" coordsize="812,20" o:allowincell="f" path="m,l812,e" filled="f" strokeweight=".14108mm">
              <v:path arrowok="t"/>
            </v:shape>
            <v:group id="_x0000_s1120" style="position:absolute;left:1476;top:3507;width:5299;height:784" coordorigin="1476,3507" coordsize="5299,784" o:allowincell="f">
              <v:shape id="_x0000_s1121" style="position:absolute;left:1476;top:3507;width:5299;height:784;mso-position-horizontal-relative:page;mso-position-vertical-relative:text" coordsize="5299,784" o:allowincell="f" path="m714,428l2,428,,431,,780r2,3l9,783r2,-3l11,440r-6,l5,434r709,l714,428xe" fillcolor="black" stroked="f">
                <v:path arrowok="t"/>
              </v:shape>
              <v:shape id="_x0000_s1122" style="position:absolute;left:1476;top:3507;width:5299;height:784;mso-position-horizontal-relative:page;mso-position-vertical-relative:text" coordsize="5299,784" o:allowincell="f" path="m1434,434r-6,l1428,780r3,3l1437,783r3,-3l1440,440r-6,l1434,434xe" fillcolor="black" stroked="f">
                <v:path arrowok="t"/>
              </v:shape>
              <v:shape id="_x0000_s1123" style="position:absolute;left:1476;top:3507;width:5299;height:784;mso-position-horizontal-relative:page;mso-position-vertical-relative:text" coordsize="5299,784" o:allowincell="f" path="m11,434r-6,l5,440r6,l11,434xe" fillcolor="black" stroked="f">
                <v:path arrowok="t"/>
              </v:shape>
              <v:shape id="_x0000_s1124" style="position:absolute;left:1476;top:3507;width:5299;height:784;mso-position-horizontal-relative:page;mso-position-vertical-relative:text" coordsize="5299,784" o:allowincell="f" path="m714,434r-703,l11,440r706,l714,437r,-3xe" fillcolor="black" stroked="f">
                <v:path arrowok="t"/>
              </v:shape>
              <v:shape id="_x0000_s1125" style="position:absolute;left:1476;top:3507;width:5299;height:784;mso-position-horizontal-relative:page;mso-position-vertical-relative:text" coordsize="5299,784" o:allowincell="f" path="m723,r-6,l714,2r,435l717,440r6,l726,437,726,2,723,xe" fillcolor="black" stroked="f">
                <v:path arrowok="t"/>
              </v:shape>
              <v:shape id="_x0000_s1126" style="position:absolute;left:1476;top:3507;width:5299;height:784;mso-position-horizontal-relative:page;mso-position-vertical-relative:text" coordsize="5299,784" o:allowincell="f" path="m1437,428r-711,l726,437r-3,3l1428,440r,-6l1440,434r,-3l1437,428xe" fillcolor="black" stroked="f">
                <v:path arrowok="t"/>
              </v:shape>
              <v:shape id="_x0000_s1127" style="position:absolute;left:1476;top:3507;width:5299;height:784;mso-position-horizontal-relative:page;mso-position-vertical-relative:text" coordsize="5299,784" o:allowincell="f" path="m1440,434r-6,l1434,440r6,l1440,434xe" fillcolor="black" stroked="f">
                <v:path arrowok="t"/>
              </v:shape>
              <v:shape id="_x0000_s1128" style="position:absolute;left:1476;top:3507;width:5299;height:784;mso-position-horizontal-relative:page;mso-position-vertical-relative:text" coordsize="5299,784" o:allowincell="f" path="m3857,437r,343l3860,783r6,l3869,780r,-340l3860,440r-3,-3xe" fillcolor="black" stroked="f">
                <v:path arrowok="t"/>
              </v:shape>
              <v:shape id="_x0000_s1129" style="position:absolute;left:1476;top:3507;width:5299;height:784;mso-position-horizontal-relative:page;mso-position-vertical-relative:text" coordsize="5299,784" o:allowincell="f" path="m5295,428r-6,l5286,431r,349l5289,783r6,l5298,780r,-340l5295,440r3,-3l5298,431r-3,-3xe" fillcolor="black" stroked="f">
                <v:path arrowok="t"/>
              </v:shape>
              <v:shape id="_x0000_s1130" style="position:absolute;left:1476;top:3507;width:5299;height:784;mso-position-horizontal-relative:page;mso-position-vertical-relative:text" coordsize="5299,784" o:allowincell="f" path="m3866,428r-6,l3857,431r,6l3860,440r9,l3869,431r-3,-3xe" fillcolor="black" stroked="f">
                <v:path arrowok="t"/>
              </v:shape>
              <v:shape id="_x0000_s1131" style="position:absolute;left:1476;top:3507;width:5299;height:784;mso-position-horizontal-relative:page;mso-position-vertical-relative:text" coordsize="5299,784" o:allowincell="f" path="m5289,428r-1423,l3869,431r,9l5286,440r,-9l5289,428xe" fillcolor="black" stroked="f">
                <v:path arrowok="t"/>
              </v:shape>
              <v:shape id="_x0000_s1132" style="position:absolute;left:1476;top:3507;width:5299;height:784;mso-position-horizontal-relative:page;mso-position-vertical-relative:text" coordsize="5299,784" o:allowincell="f" path="m5298,437r-3,3l5298,440r,-3xe" fillcolor="black" stroked="f">
                <v:path arrowok="t"/>
              </v:shape>
            </v:group>
            <v:shape id="_x0000_s1133" style="position:absolute;left:6054;top:3507;width:20;height:441;mso-position-horizontal-relative:page;mso-position-vertical-relative:text" coordsize="20,441" o:allowincell="f" path="m,l,440e" filled="f" strokeweight=".24528mm">
              <v:path arrowok="t"/>
            </v:shape>
            <v:shape id="_x0000_s1134" type="#_x0000_t202" style="position:absolute;left:1082;top:2917;width:2363;height:638;mso-position-horizontal-relative:page" o:allowincell="f" filled="f" stroked="f">
              <v:textbox style="mso-next-textbox:#_x0000_s1134" inset="0,0,0,0">
                <w:txbxContent>
                  <w:p w:rsidR="00C67E47" w:rsidRDefault="00C67E47">
                    <w:pPr>
                      <w:pStyle w:val="a3"/>
                      <w:kinsoku w:val="0"/>
                      <w:overflowPunct w:val="0"/>
                      <w:spacing w:before="57"/>
                      <w:ind w:left="120" w:firstLine="0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ahoma" w:hAnsi="Tahoma" w:cs="Tahoma"/>
                        <w:spacing w:val="-1"/>
                        <w:w w:val="50"/>
                        <w:sz w:val="19"/>
                        <w:szCs w:val="19"/>
                      </w:rPr>
                      <w:t>������</w:t>
                    </w:r>
                    <w:r>
                      <w:rPr>
                        <w:rFonts w:ascii="Tahoma" w:hAnsi="Tahoma" w:cs="Tahoma"/>
                        <w:spacing w:val="-2"/>
                        <w:w w:val="50"/>
                        <w:sz w:val="19"/>
                        <w:szCs w:val="19"/>
                      </w:rPr>
                      <w:t>�</w:t>
                    </w:r>
                    <w:r>
                      <w:rPr>
                        <w:rFonts w:ascii="Tahoma" w:hAnsi="Tahoma" w:cs="Tahoma"/>
                        <w:spacing w:val="-1"/>
                        <w:w w:val="50"/>
                        <w:sz w:val="19"/>
                        <w:szCs w:val="19"/>
                      </w:rPr>
                      <w:t>���</w:t>
                    </w:r>
                    <w:r>
                      <w:rPr>
                        <w:spacing w:val="-7"/>
                        <w:w w:val="50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spacing w:val="-2"/>
                        <w:w w:val="50"/>
                        <w:sz w:val="19"/>
                        <w:szCs w:val="19"/>
                      </w:rPr>
                      <w:t>�</w:t>
                    </w:r>
                    <w:r>
                      <w:rPr>
                        <w:rFonts w:ascii="Tahoma" w:hAnsi="Tahoma" w:cs="Tahoma"/>
                        <w:spacing w:val="-1"/>
                        <w:w w:val="50"/>
                        <w:sz w:val="19"/>
                        <w:szCs w:val="19"/>
                      </w:rPr>
                      <w:t>��</w:t>
                    </w:r>
                    <w:r>
                      <w:rPr>
                        <w:rFonts w:ascii="Tahoma" w:hAnsi="Tahoma" w:cs="Tahoma"/>
                        <w:spacing w:val="-2"/>
                        <w:w w:val="50"/>
                        <w:sz w:val="19"/>
                        <w:szCs w:val="19"/>
                      </w:rPr>
                      <w:t>����</w:t>
                    </w:r>
                  </w:p>
                  <w:p w:rsidR="00C67E47" w:rsidRDefault="00C67E47">
                    <w:pPr>
                      <w:pStyle w:val="a3"/>
                      <w:kinsoku w:val="0"/>
                      <w:overflowPunct w:val="0"/>
                      <w:ind w:left="120" w:firstLine="0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ahoma" w:hAnsi="Tahoma" w:cs="Tahoma"/>
                        <w:spacing w:val="-2"/>
                        <w:w w:val="50"/>
                        <w:sz w:val="19"/>
                        <w:szCs w:val="19"/>
                      </w:rPr>
                      <w:t>���</w:t>
                    </w:r>
                    <w:r>
                      <w:rPr>
                        <w:rFonts w:ascii="Tahoma" w:hAnsi="Tahoma" w:cs="Tahoma"/>
                        <w:spacing w:val="-1"/>
                        <w:w w:val="50"/>
                        <w:sz w:val="19"/>
                        <w:szCs w:val="19"/>
                      </w:rPr>
                      <w:t>����</w:t>
                    </w:r>
                    <w:r>
                      <w:rPr>
                        <w:spacing w:val="40"/>
                        <w:w w:val="50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spacing w:val="-1"/>
                        <w:w w:val="50"/>
                        <w:sz w:val="19"/>
                        <w:szCs w:val="19"/>
                      </w:rPr>
                      <w:t>�</w:t>
                    </w:r>
                    <w:r>
                      <w:rPr>
                        <w:rFonts w:ascii="Tahoma" w:hAnsi="Tahoma" w:cs="Tahoma"/>
                        <w:spacing w:val="-2"/>
                        <w:w w:val="50"/>
                        <w:sz w:val="19"/>
                        <w:szCs w:val="19"/>
                      </w:rPr>
                      <w:t>�������</w:t>
                    </w:r>
                    <w:r>
                      <w:rPr>
                        <w:spacing w:val="40"/>
                        <w:w w:val="50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spacing w:val="-1"/>
                        <w:w w:val="50"/>
                        <w:sz w:val="19"/>
                        <w:szCs w:val="19"/>
                      </w:rPr>
                      <w:t>���</w:t>
                    </w:r>
                    <w:r>
                      <w:rPr>
                        <w:rFonts w:ascii="Tahoma" w:hAnsi="Tahoma" w:cs="Tahoma"/>
                        <w:spacing w:val="-2"/>
                        <w:w w:val="50"/>
                        <w:sz w:val="19"/>
                        <w:szCs w:val="19"/>
                      </w:rPr>
                      <w:t>��</w:t>
                    </w:r>
                  </w:p>
                </w:txbxContent>
              </v:textbox>
            </v:shape>
            <v:shape id="_x0000_s1135" type="#_x0000_t202" style="position:absolute;left:4740;top:2917;width:2515;height:638;mso-position-horizontal-relative:page" o:allowincell="f" filled="f" stroked="f">
              <v:textbox style="mso-next-textbox:#_x0000_s1135" inset="0,0,0,0">
                <w:txbxContent>
                  <w:p w:rsidR="00C67E47" w:rsidRDefault="00C67E47">
                    <w:pPr>
                      <w:pStyle w:val="a3"/>
                      <w:kinsoku w:val="0"/>
                      <w:overflowPunct w:val="0"/>
                      <w:spacing w:before="57"/>
                      <w:ind w:left="120" w:firstLine="0"/>
                      <w:rPr>
                        <w:spacing w:val="-1"/>
                        <w:w w:val="50"/>
                        <w:sz w:val="19"/>
                        <w:szCs w:val="19"/>
                      </w:rPr>
                    </w:pPr>
                    <w:r>
                      <w:rPr>
                        <w:rFonts w:ascii="Tahoma" w:hAnsi="Tahoma" w:cs="Tahoma"/>
                        <w:spacing w:val="-1"/>
                        <w:w w:val="50"/>
                        <w:sz w:val="19"/>
                        <w:szCs w:val="19"/>
                      </w:rPr>
                      <w:t>������</w:t>
                    </w:r>
                    <w:r>
                      <w:rPr>
                        <w:rFonts w:ascii="Tahoma" w:hAnsi="Tahoma" w:cs="Tahoma"/>
                        <w:spacing w:val="-2"/>
                        <w:w w:val="50"/>
                        <w:sz w:val="19"/>
                        <w:szCs w:val="19"/>
                      </w:rPr>
                      <w:t>�</w:t>
                    </w:r>
                    <w:r>
                      <w:rPr>
                        <w:rFonts w:ascii="Tahoma" w:hAnsi="Tahoma" w:cs="Tahoma"/>
                        <w:spacing w:val="-1"/>
                        <w:w w:val="50"/>
                        <w:sz w:val="19"/>
                        <w:szCs w:val="19"/>
                      </w:rPr>
                      <w:t>���</w:t>
                    </w:r>
                    <w:r>
                      <w:rPr>
                        <w:spacing w:val="18"/>
                        <w:w w:val="50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spacing w:val="-2"/>
                        <w:w w:val="50"/>
                        <w:sz w:val="19"/>
                        <w:szCs w:val="19"/>
                      </w:rPr>
                      <w:t>�</w:t>
                    </w:r>
                    <w:r>
                      <w:rPr>
                        <w:rFonts w:ascii="Tahoma" w:hAnsi="Tahoma" w:cs="Tahoma"/>
                        <w:spacing w:val="-1"/>
                        <w:w w:val="50"/>
                        <w:sz w:val="19"/>
                        <w:szCs w:val="19"/>
                      </w:rPr>
                      <w:t>��</w:t>
                    </w:r>
                    <w:r>
                      <w:rPr>
                        <w:rFonts w:ascii="Tahoma" w:hAnsi="Tahoma" w:cs="Tahoma"/>
                        <w:spacing w:val="-2"/>
                        <w:w w:val="50"/>
                        <w:sz w:val="19"/>
                        <w:szCs w:val="19"/>
                      </w:rPr>
                      <w:t>����</w:t>
                    </w:r>
                    <w:r>
                      <w:rPr>
                        <w:spacing w:val="20"/>
                        <w:w w:val="50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spacing w:val="-2"/>
                        <w:w w:val="50"/>
                        <w:sz w:val="19"/>
                        <w:szCs w:val="19"/>
                      </w:rPr>
                      <w:t>�</w:t>
                    </w:r>
                    <w:r>
                      <w:rPr>
                        <w:rFonts w:ascii="Tahoma" w:hAnsi="Tahoma" w:cs="Tahoma"/>
                        <w:spacing w:val="-1"/>
                        <w:w w:val="50"/>
                        <w:sz w:val="19"/>
                        <w:szCs w:val="19"/>
                      </w:rPr>
                      <w:t>��</w:t>
                    </w:r>
                    <w:r>
                      <w:rPr>
                        <w:rFonts w:ascii="Tahoma" w:hAnsi="Tahoma" w:cs="Tahoma"/>
                        <w:spacing w:val="-2"/>
                        <w:w w:val="50"/>
                        <w:sz w:val="19"/>
                        <w:szCs w:val="19"/>
                      </w:rPr>
                      <w:t>�</w:t>
                    </w:r>
                    <w:r>
                      <w:rPr>
                        <w:spacing w:val="-1"/>
                        <w:w w:val="50"/>
                        <w:sz w:val="19"/>
                        <w:szCs w:val="19"/>
                      </w:rPr>
                      <w:t>-</w:t>
                    </w:r>
                  </w:p>
                  <w:p w:rsidR="00C67E47" w:rsidRDefault="00C67E47">
                    <w:pPr>
                      <w:pStyle w:val="a3"/>
                      <w:kinsoku w:val="0"/>
                      <w:overflowPunct w:val="0"/>
                      <w:ind w:left="120" w:firstLine="0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ahoma" w:hAnsi="Tahoma" w:cs="Tahoma"/>
                        <w:spacing w:val="-2"/>
                        <w:w w:val="50"/>
                        <w:sz w:val="19"/>
                        <w:szCs w:val="19"/>
                      </w:rPr>
                      <w:t>��</w:t>
                    </w:r>
                    <w:r>
                      <w:rPr>
                        <w:rFonts w:ascii="Tahoma" w:hAnsi="Tahoma" w:cs="Tahoma"/>
                        <w:spacing w:val="-1"/>
                        <w:w w:val="50"/>
                        <w:sz w:val="19"/>
                        <w:szCs w:val="19"/>
                      </w:rPr>
                      <w:t>����</w:t>
                    </w:r>
                    <w:r>
                      <w:rPr>
                        <w:spacing w:val="14"/>
                        <w:w w:val="50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spacing w:val="-1"/>
                        <w:w w:val="50"/>
                        <w:sz w:val="19"/>
                        <w:szCs w:val="19"/>
                      </w:rPr>
                      <w:t>���</w:t>
                    </w:r>
                    <w:r>
                      <w:rPr>
                        <w:rFonts w:ascii="Tahoma" w:hAnsi="Tahoma" w:cs="Tahoma"/>
                        <w:spacing w:val="-2"/>
                        <w:w w:val="50"/>
                        <w:sz w:val="19"/>
                        <w:szCs w:val="19"/>
                      </w:rPr>
                      <w:t>�</w:t>
                    </w:r>
                    <w:r>
                      <w:rPr>
                        <w:rFonts w:ascii="Tahoma" w:hAnsi="Tahoma" w:cs="Tahoma"/>
                        <w:spacing w:val="-1"/>
                        <w:w w:val="50"/>
                        <w:sz w:val="19"/>
                        <w:szCs w:val="19"/>
                      </w:rPr>
                      <w:t>���</w:t>
                    </w:r>
                    <w:r>
                      <w:rPr>
                        <w:rFonts w:ascii="Tahoma" w:hAnsi="Tahoma" w:cs="Tahoma"/>
                        <w:spacing w:val="-2"/>
                        <w:w w:val="50"/>
                        <w:sz w:val="19"/>
                        <w:szCs w:val="19"/>
                      </w:rPr>
                      <w:t>�</w:t>
                    </w:r>
                    <w:r>
                      <w:rPr>
                        <w:spacing w:val="13"/>
                        <w:w w:val="50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spacing w:val="-1"/>
                        <w:w w:val="50"/>
                        <w:sz w:val="19"/>
                        <w:szCs w:val="19"/>
                      </w:rPr>
                      <w:t>���</w:t>
                    </w:r>
                    <w:r>
                      <w:rPr>
                        <w:rFonts w:ascii="Tahoma" w:hAnsi="Tahoma" w:cs="Tahoma"/>
                        <w:spacing w:val="-2"/>
                        <w:w w:val="50"/>
                        <w:sz w:val="19"/>
                        <w:szCs w:val="19"/>
                      </w:rPr>
                      <w:t>��</w:t>
                    </w:r>
                  </w:p>
                </w:txbxContent>
              </v:textbox>
            </v:shape>
            <v:shape id="_x0000_s1136" type="#_x0000_t202" style="position:absolute;left:2879;top:1591;width:2696;height:413;mso-position-horizontal-relative:page" o:allowincell="f" filled="f" stroked="f">
              <v:textbox style="mso-next-textbox:#_x0000_s1136" inset="0,0,0,0">
                <w:txbxContent>
                  <w:p w:rsidR="00C67E47" w:rsidRDefault="00C67E47">
                    <w:pPr>
                      <w:pStyle w:val="a3"/>
                      <w:kinsoku w:val="0"/>
                      <w:overflowPunct w:val="0"/>
                      <w:spacing w:line="194" w:lineRule="exact"/>
                      <w:ind w:left="0" w:firstLine="0"/>
                      <w:jc w:val="center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spacing w:val="-1"/>
                        <w:w w:val="55"/>
                        <w:sz w:val="19"/>
                        <w:szCs w:val="19"/>
                      </w:rPr>
                      <w:t>�</w:t>
                    </w:r>
                    <w:r>
                      <w:rPr>
                        <w:rFonts w:ascii="Tahoma" w:hAnsi="Tahoma" w:cs="Tahoma"/>
                        <w:b/>
                        <w:bCs/>
                        <w:spacing w:val="-2"/>
                        <w:w w:val="55"/>
                        <w:sz w:val="19"/>
                        <w:szCs w:val="19"/>
                      </w:rPr>
                      <w:t>��</w:t>
                    </w:r>
                    <w:r>
                      <w:rPr>
                        <w:rFonts w:ascii="Tahoma" w:hAnsi="Tahoma" w:cs="Tahoma"/>
                        <w:b/>
                        <w:bCs/>
                        <w:spacing w:val="-1"/>
                        <w:w w:val="55"/>
                        <w:sz w:val="19"/>
                        <w:szCs w:val="19"/>
                      </w:rPr>
                      <w:t>���</w:t>
                    </w:r>
                    <w:r>
                      <w:rPr>
                        <w:b/>
                        <w:bCs/>
                        <w:w w:val="55"/>
                        <w:sz w:val="19"/>
                        <w:szCs w:val="19"/>
                      </w:rPr>
                      <w:t xml:space="preserve">  </w:t>
                    </w:r>
                    <w:r>
                      <w:rPr>
                        <w:b/>
                        <w:bCs/>
                        <w:spacing w:val="12"/>
                        <w:w w:val="5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b/>
                        <w:bCs/>
                        <w:spacing w:val="-1"/>
                        <w:w w:val="55"/>
                        <w:sz w:val="19"/>
                        <w:szCs w:val="19"/>
                      </w:rPr>
                      <w:t>��</w:t>
                    </w:r>
                    <w:r>
                      <w:rPr>
                        <w:rFonts w:ascii="Tahoma" w:hAnsi="Tahoma" w:cs="Tahoma"/>
                        <w:b/>
                        <w:bCs/>
                        <w:spacing w:val="-2"/>
                        <w:w w:val="55"/>
                        <w:sz w:val="19"/>
                        <w:szCs w:val="19"/>
                      </w:rPr>
                      <w:t>�</w:t>
                    </w:r>
                    <w:r>
                      <w:rPr>
                        <w:rFonts w:ascii="Tahoma" w:hAnsi="Tahoma" w:cs="Tahoma"/>
                        <w:b/>
                        <w:bCs/>
                        <w:spacing w:val="-1"/>
                        <w:w w:val="55"/>
                        <w:sz w:val="19"/>
                        <w:szCs w:val="19"/>
                      </w:rPr>
                      <w:t>�</w:t>
                    </w:r>
                    <w:r>
                      <w:rPr>
                        <w:rFonts w:ascii="Tahoma" w:hAnsi="Tahoma" w:cs="Tahoma"/>
                        <w:b/>
                        <w:bCs/>
                        <w:spacing w:val="-2"/>
                        <w:w w:val="55"/>
                        <w:sz w:val="19"/>
                        <w:szCs w:val="19"/>
                      </w:rPr>
                      <w:t>�</w:t>
                    </w:r>
                    <w:r>
                      <w:rPr>
                        <w:b/>
                        <w:bCs/>
                        <w:w w:val="55"/>
                        <w:sz w:val="19"/>
                        <w:szCs w:val="19"/>
                      </w:rPr>
                      <w:t xml:space="preserve">  </w:t>
                    </w:r>
                    <w:r>
                      <w:rPr>
                        <w:b/>
                        <w:bCs/>
                        <w:spacing w:val="13"/>
                        <w:w w:val="55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b/>
                        <w:bCs/>
                        <w:spacing w:val="-1"/>
                        <w:w w:val="55"/>
                        <w:sz w:val="19"/>
                        <w:szCs w:val="19"/>
                      </w:rPr>
                      <w:t>��������</w:t>
                    </w:r>
                    <w:r>
                      <w:rPr>
                        <w:rFonts w:ascii="Tahoma" w:hAnsi="Tahoma" w:cs="Tahoma"/>
                        <w:b/>
                        <w:bCs/>
                        <w:spacing w:val="-2"/>
                        <w:w w:val="55"/>
                        <w:sz w:val="19"/>
                        <w:szCs w:val="19"/>
                      </w:rPr>
                      <w:t>�����</w:t>
                    </w:r>
                  </w:p>
                  <w:p w:rsidR="00C67E47" w:rsidRDefault="00C67E47">
                    <w:pPr>
                      <w:pStyle w:val="a3"/>
                      <w:kinsoku w:val="0"/>
                      <w:overflowPunct w:val="0"/>
                      <w:spacing w:before="3" w:line="215" w:lineRule="exact"/>
                      <w:ind w:left="0" w:firstLine="0"/>
                      <w:jc w:val="center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spacing w:val="-2"/>
                        <w:w w:val="65"/>
                        <w:sz w:val="19"/>
                        <w:szCs w:val="19"/>
                      </w:rPr>
                      <w:t>�����������</w:t>
                    </w:r>
                  </w:p>
                </w:txbxContent>
              </v:textbox>
            </v:shape>
            <w10:wrap anchorx="page"/>
          </v:group>
        </w:pict>
      </w:r>
      <w:r w:rsidRPr="00E1001F">
        <w:rPr>
          <w:noProof/>
        </w:rPr>
        <w:pict>
          <v:shape id="_x0000_s1137" type="#_x0000_t202" style="position:absolute;left:0;text-align:left;margin-left:59pt;margin-top:218.45pt;width:22.9pt;height:60.35pt;z-index:251637760;mso-position-horizontal-relative:page" o:allowincell="f" filled="f" stroked="f">
            <v:textbox style="layout-flow:vertical;mso-layout-flow-alt:bottom-to-top;mso-next-textbox:#_x0000_s1137"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214" w:lineRule="exact"/>
                    <w:ind w:left="0" w:firstLine="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ascii="Tahoma" w:hAnsi="Tahoma" w:cs="Tahoma"/>
                      <w:spacing w:val="-1"/>
                      <w:w w:val="66"/>
                      <w:sz w:val="19"/>
                      <w:szCs w:val="19"/>
                    </w:rPr>
                    <w:t>�</w:t>
                  </w:r>
                  <w:r>
                    <w:rPr>
                      <w:rFonts w:ascii="Tahoma" w:hAnsi="Tahoma" w:cs="Tahoma"/>
                      <w:spacing w:val="-1"/>
                      <w:w w:val="44"/>
                      <w:sz w:val="19"/>
                      <w:szCs w:val="19"/>
                    </w:rPr>
                    <w:t>�</w:t>
                  </w:r>
                  <w:r>
                    <w:rPr>
                      <w:rFonts w:ascii="Tahoma" w:hAnsi="Tahoma" w:cs="Tahoma"/>
                      <w:spacing w:val="-1"/>
                      <w:w w:val="50"/>
                      <w:sz w:val="19"/>
                      <w:szCs w:val="19"/>
                    </w:rPr>
                    <w:t>�</w:t>
                  </w:r>
                  <w:r>
                    <w:rPr>
                      <w:rFonts w:ascii="Tahoma" w:hAnsi="Tahoma" w:cs="Tahoma"/>
                      <w:spacing w:val="-1"/>
                      <w:w w:val="44"/>
                      <w:sz w:val="19"/>
                      <w:szCs w:val="19"/>
                    </w:rPr>
                    <w:t>��</w:t>
                  </w:r>
                  <w:r>
                    <w:rPr>
                      <w:rFonts w:ascii="Tahoma" w:hAnsi="Tahoma" w:cs="Tahoma"/>
                      <w:spacing w:val="-1"/>
                      <w:w w:val="45"/>
                      <w:sz w:val="19"/>
                      <w:szCs w:val="19"/>
                    </w:rPr>
                    <w:t>���</w:t>
                  </w:r>
                  <w:r>
                    <w:rPr>
                      <w:rFonts w:ascii="Tahoma" w:hAnsi="Tahoma" w:cs="Tahoma"/>
                      <w:spacing w:val="-1"/>
                      <w:w w:val="58"/>
                      <w:sz w:val="19"/>
                      <w:szCs w:val="19"/>
                    </w:rPr>
                    <w:t>���</w:t>
                  </w:r>
                  <w:r>
                    <w:rPr>
                      <w:rFonts w:ascii="Tahoma" w:hAnsi="Tahoma" w:cs="Tahoma"/>
                      <w:spacing w:val="-1"/>
                      <w:w w:val="53"/>
                      <w:sz w:val="19"/>
                      <w:szCs w:val="19"/>
                    </w:rPr>
                    <w:t>�</w:t>
                  </w:r>
                </w:p>
                <w:p w:rsidR="00C67E47" w:rsidRDefault="00C67E47">
                  <w:pPr>
                    <w:pStyle w:val="a3"/>
                    <w:kinsoku w:val="0"/>
                    <w:overflowPunct w:val="0"/>
                    <w:spacing w:before="8"/>
                    <w:ind w:left="0" w:firstLine="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ascii="Tahoma" w:hAnsi="Tahoma" w:cs="Tahoma"/>
                      <w:spacing w:val="-1"/>
                      <w:w w:val="44"/>
                      <w:sz w:val="19"/>
                      <w:szCs w:val="19"/>
                    </w:rPr>
                    <w:t>�</w:t>
                  </w:r>
                  <w:r>
                    <w:rPr>
                      <w:rFonts w:ascii="Tahoma" w:hAnsi="Tahoma" w:cs="Tahoma"/>
                      <w:spacing w:val="-1"/>
                      <w:w w:val="49"/>
                      <w:sz w:val="19"/>
                      <w:szCs w:val="19"/>
                    </w:rPr>
                    <w:t>��</w:t>
                  </w:r>
                  <w:r>
                    <w:rPr>
                      <w:rFonts w:ascii="Tahoma" w:hAnsi="Tahoma" w:cs="Tahoma"/>
                      <w:spacing w:val="-1"/>
                      <w:w w:val="47"/>
                      <w:sz w:val="19"/>
                      <w:szCs w:val="19"/>
                    </w:rPr>
                    <w:t>���</w:t>
                  </w:r>
                </w:p>
              </w:txbxContent>
            </v:textbox>
            <w10:wrap anchorx="page"/>
          </v:shape>
        </w:pict>
      </w:r>
      <w:r w:rsidRPr="00E1001F">
        <w:rPr>
          <w:noProof/>
        </w:rPr>
        <w:pict>
          <v:shape id="_x0000_s1138" type="#_x0000_t202" style="position:absolute;left:0;text-align:left;margin-left:130.45pt;margin-top:219.9pt;width:22.9pt;height:57.4pt;z-index:251638784;mso-position-horizontal-relative:page" o:allowincell="f" filled="f" stroked="f">
            <v:textbox style="layout-flow:vertical;mso-layout-flow-alt:bottom-to-top;mso-next-textbox:#_x0000_s1138"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214" w:lineRule="exact"/>
                    <w:ind w:left="20" w:firstLine="0"/>
                    <w:rPr>
                      <w:spacing w:val="-1"/>
                      <w:sz w:val="19"/>
                      <w:szCs w:val="19"/>
                    </w:rPr>
                  </w:pPr>
                  <w:r>
                    <w:rPr>
                      <w:rFonts w:ascii="Tahoma" w:hAnsi="Tahoma" w:cs="Tahoma"/>
                      <w:spacing w:val="-1"/>
                      <w:w w:val="66"/>
                      <w:sz w:val="19"/>
                      <w:szCs w:val="19"/>
                    </w:rPr>
                    <w:t>�</w:t>
                  </w:r>
                  <w:r>
                    <w:rPr>
                      <w:rFonts w:ascii="Tahoma" w:hAnsi="Tahoma" w:cs="Tahoma"/>
                      <w:spacing w:val="-1"/>
                      <w:w w:val="51"/>
                      <w:sz w:val="19"/>
                      <w:szCs w:val="19"/>
                    </w:rPr>
                    <w:t>����</w:t>
                  </w:r>
                  <w:r>
                    <w:rPr>
                      <w:rFonts w:ascii="Tahoma" w:hAnsi="Tahoma" w:cs="Tahoma"/>
                      <w:spacing w:val="-1"/>
                      <w:w w:val="44"/>
                      <w:sz w:val="19"/>
                      <w:szCs w:val="19"/>
                    </w:rPr>
                    <w:t>��</w:t>
                  </w:r>
                  <w:r>
                    <w:rPr>
                      <w:rFonts w:ascii="Tahoma" w:hAnsi="Tahoma" w:cs="Tahoma"/>
                      <w:spacing w:val="-1"/>
                      <w:w w:val="45"/>
                      <w:sz w:val="19"/>
                      <w:szCs w:val="19"/>
                    </w:rPr>
                    <w:t>���</w:t>
                  </w:r>
                  <w:r>
                    <w:rPr>
                      <w:rFonts w:ascii="Tahoma" w:hAnsi="Tahoma" w:cs="Tahoma"/>
                      <w:spacing w:val="-1"/>
                      <w:w w:val="53"/>
                      <w:sz w:val="19"/>
                      <w:szCs w:val="19"/>
                    </w:rPr>
                    <w:t>�</w:t>
                  </w:r>
                  <w:r>
                    <w:rPr>
                      <w:spacing w:val="-1"/>
                      <w:sz w:val="19"/>
                      <w:szCs w:val="19"/>
                    </w:rPr>
                    <w:t>-</w:t>
                  </w:r>
                </w:p>
                <w:p w:rsidR="00C67E47" w:rsidRDefault="00C67E47">
                  <w:pPr>
                    <w:pStyle w:val="a3"/>
                    <w:kinsoku w:val="0"/>
                    <w:overflowPunct w:val="0"/>
                    <w:spacing w:before="8"/>
                    <w:ind w:left="112" w:firstLine="0"/>
                    <w:rPr>
                      <w:sz w:val="19"/>
                      <w:szCs w:val="19"/>
                    </w:rPr>
                  </w:pPr>
                  <w:r>
                    <w:rPr>
                      <w:rFonts w:ascii="Tahoma" w:hAnsi="Tahoma" w:cs="Tahoma"/>
                      <w:spacing w:val="-1"/>
                      <w:w w:val="53"/>
                      <w:sz w:val="19"/>
                      <w:szCs w:val="19"/>
                    </w:rPr>
                    <w:t>�</w:t>
                  </w:r>
                  <w:r>
                    <w:rPr>
                      <w:rFonts w:ascii="Tahoma" w:hAnsi="Tahoma" w:cs="Tahoma"/>
                      <w:spacing w:val="-1"/>
                      <w:w w:val="67"/>
                      <w:sz w:val="19"/>
                      <w:szCs w:val="19"/>
                    </w:rPr>
                    <w:t>�</w:t>
                  </w:r>
                  <w:r>
                    <w:rPr>
                      <w:rFonts w:ascii="Tahoma" w:hAnsi="Tahoma" w:cs="Tahoma"/>
                      <w:spacing w:val="-1"/>
                      <w:w w:val="53"/>
                      <w:sz w:val="19"/>
                      <w:szCs w:val="19"/>
                    </w:rPr>
                    <w:t>�</w:t>
                  </w:r>
                  <w:r>
                    <w:rPr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ahoma" w:hAnsi="Tahoma" w:cs="Tahoma"/>
                      <w:spacing w:val="-1"/>
                      <w:w w:val="44"/>
                      <w:sz w:val="19"/>
                      <w:szCs w:val="19"/>
                    </w:rPr>
                    <w:t>�</w:t>
                  </w:r>
                  <w:r>
                    <w:rPr>
                      <w:rFonts w:ascii="Tahoma" w:hAnsi="Tahoma" w:cs="Tahoma"/>
                      <w:spacing w:val="-1"/>
                      <w:w w:val="49"/>
                      <w:sz w:val="19"/>
                      <w:szCs w:val="19"/>
                    </w:rPr>
                    <w:t>��</w:t>
                  </w:r>
                  <w:r>
                    <w:rPr>
                      <w:rFonts w:ascii="Tahoma" w:hAnsi="Tahoma" w:cs="Tahoma"/>
                      <w:spacing w:val="-1"/>
                      <w:w w:val="47"/>
                      <w:sz w:val="19"/>
                      <w:szCs w:val="19"/>
                    </w:rPr>
                    <w:t>���</w:t>
                  </w:r>
                </w:p>
              </w:txbxContent>
            </v:textbox>
            <w10:wrap anchorx="page"/>
          </v:shape>
        </w:pict>
      </w:r>
      <w:r w:rsidRPr="00E1001F">
        <w:rPr>
          <w:noProof/>
        </w:rPr>
        <w:pict>
          <v:shape id="_x0000_s1139" type="#_x0000_t202" style="position:absolute;left:0;text-align:left;margin-left:251.9pt;margin-top:218.35pt;width:22.85pt;height:60.35pt;z-index:251639808;mso-position-horizontal-relative:page" o:allowincell="f" filled="f" stroked="f">
            <v:textbox style="layout-flow:vertical;mso-layout-flow-alt:bottom-to-top;mso-next-textbox:#_x0000_s1139"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214" w:lineRule="exact"/>
                    <w:ind w:left="0" w:firstLine="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ascii="Tahoma" w:hAnsi="Tahoma" w:cs="Tahoma"/>
                      <w:spacing w:val="-1"/>
                      <w:w w:val="66"/>
                      <w:sz w:val="19"/>
                      <w:szCs w:val="19"/>
                    </w:rPr>
                    <w:t>�</w:t>
                  </w:r>
                  <w:r>
                    <w:rPr>
                      <w:rFonts w:ascii="Tahoma" w:hAnsi="Tahoma" w:cs="Tahoma"/>
                      <w:spacing w:val="-1"/>
                      <w:w w:val="44"/>
                      <w:sz w:val="19"/>
                      <w:szCs w:val="19"/>
                    </w:rPr>
                    <w:t>�</w:t>
                  </w:r>
                  <w:r>
                    <w:rPr>
                      <w:rFonts w:ascii="Tahoma" w:hAnsi="Tahoma" w:cs="Tahoma"/>
                      <w:spacing w:val="-1"/>
                      <w:w w:val="50"/>
                      <w:sz w:val="19"/>
                      <w:szCs w:val="19"/>
                    </w:rPr>
                    <w:t>�</w:t>
                  </w:r>
                  <w:r>
                    <w:rPr>
                      <w:rFonts w:ascii="Tahoma" w:hAnsi="Tahoma" w:cs="Tahoma"/>
                      <w:spacing w:val="-1"/>
                      <w:w w:val="44"/>
                      <w:sz w:val="19"/>
                      <w:szCs w:val="19"/>
                    </w:rPr>
                    <w:t>��</w:t>
                  </w:r>
                  <w:r>
                    <w:rPr>
                      <w:rFonts w:ascii="Tahoma" w:hAnsi="Tahoma" w:cs="Tahoma"/>
                      <w:spacing w:val="-1"/>
                      <w:w w:val="45"/>
                      <w:sz w:val="19"/>
                      <w:szCs w:val="19"/>
                    </w:rPr>
                    <w:t>���</w:t>
                  </w:r>
                  <w:r>
                    <w:rPr>
                      <w:rFonts w:ascii="Tahoma" w:hAnsi="Tahoma" w:cs="Tahoma"/>
                      <w:spacing w:val="-1"/>
                      <w:w w:val="58"/>
                      <w:sz w:val="19"/>
                      <w:szCs w:val="19"/>
                    </w:rPr>
                    <w:t>���</w:t>
                  </w:r>
                  <w:r>
                    <w:rPr>
                      <w:rFonts w:ascii="Tahoma" w:hAnsi="Tahoma" w:cs="Tahoma"/>
                      <w:spacing w:val="-1"/>
                      <w:w w:val="53"/>
                      <w:sz w:val="19"/>
                      <w:szCs w:val="19"/>
                    </w:rPr>
                    <w:t>�</w:t>
                  </w:r>
                </w:p>
                <w:p w:rsidR="00C67E47" w:rsidRDefault="00C67E47">
                  <w:pPr>
                    <w:pStyle w:val="a3"/>
                    <w:kinsoku w:val="0"/>
                    <w:overflowPunct w:val="0"/>
                    <w:spacing w:before="7"/>
                    <w:ind w:left="0" w:firstLine="0"/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rFonts w:ascii="Tahoma" w:hAnsi="Tahoma" w:cs="Tahoma"/>
                      <w:spacing w:val="-1"/>
                      <w:w w:val="44"/>
                      <w:sz w:val="19"/>
                      <w:szCs w:val="19"/>
                    </w:rPr>
                    <w:t>�</w:t>
                  </w:r>
                  <w:r>
                    <w:rPr>
                      <w:rFonts w:ascii="Tahoma" w:hAnsi="Tahoma" w:cs="Tahoma"/>
                      <w:spacing w:val="-1"/>
                      <w:w w:val="49"/>
                      <w:sz w:val="19"/>
                      <w:szCs w:val="19"/>
                    </w:rPr>
                    <w:t>��</w:t>
                  </w:r>
                  <w:r>
                    <w:rPr>
                      <w:rFonts w:ascii="Tahoma" w:hAnsi="Tahoma" w:cs="Tahoma"/>
                      <w:spacing w:val="-1"/>
                      <w:w w:val="47"/>
                      <w:sz w:val="19"/>
                      <w:szCs w:val="19"/>
                    </w:rPr>
                    <w:t>���</w:t>
                  </w:r>
                </w:p>
              </w:txbxContent>
            </v:textbox>
            <w10:wrap anchorx="page"/>
          </v:shape>
        </w:pict>
      </w:r>
      <w:r w:rsidRPr="00E1001F">
        <w:rPr>
          <w:noProof/>
        </w:rPr>
        <w:pict>
          <v:shape id="_x0000_s1140" type="#_x0000_t202" style="position:absolute;left:0;text-align:left;margin-left:330.5pt;margin-top:219.9pt;width:22.9pt;height:57.4pt;z-index:251640832;mso-position-horizontal-relative:page" o:allowincell="f" filled="f" stroked="f">
            <v:textbox style="layout-flow:vertical;mso-layout-flow-alt:bottom-to-top;mso-next-textbox:#_x0000_s1140"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214" w:lineRule="exact"/>
                    <w:ind w:left="20" w:firstLine="0"/>
                    <w:rPr>
                      <w:spacing w:val="-1"/>
                      <w:sz w:val="19"/>
                      <w:szCs w:val="19"/>
                    </w:rPr>
                  </w:pPr>
                  <w:r>
                    <w:rPr>
                      <w:rFonts w:ascii="Tahoma" w:hAnsi="Tahoma" w:cs="Tahoma"/>
                      <w:spacing w:val="-1"/>
                      <w:w w:val="66"/>
                      <w:sz w:val="19"/>
                      <w:szCs w:val="19"/>
                    </w:rPr>
                    <w:t>�</w:t>
                  </w:r>
                  <w:r>
                    <w:rPr>
                      <w:rFonts w:ascii="Tahoma" w:hAnsi="Tahoma" w:cs="Tahoma"/>
                      <w:spacing w:val="-1"/>
                      <w:w w:val="51"/>
                      <w:sz w:val="19"/>
                      <w:szCs w:val="19"/>
                    </w:rPr>
                    <w:t>����</w:t>
                  </w:r>
                  <w:r>
                    <w:rPr>
                      <w:rFonts w:ascii="Tahoma" w:hAnsi="Tahoma" w:cs="Tahoma"/>
                      <w:spacing w:val="-1"/>
                      <w:w w:val="44"/>
                      <w:sz w:val="19"/>
                      <w:szCs w:val="19"/>
                    </w:rPr>
                    <w:t>��</w:t>
                  </w:r>
                  <w:r>
                    <w:rPr>
                      <w:rFonts w:ascii="Tahoma" w:hAnsi="Tahoma" w:cs="Tahoma"/>
                      <w:spacing w:val="-1"/>
                      <w:w w:val="45"/>
                      <w:sz w:val="19"/>
                      <w:szCs w:val="19"/>
                    </w:rPr>
                    <w:t>���</w:t>
                  </w:r>
                  <w:r>
                    <w:rPr>
                      <w:rFonts w:ascii="Tahoma" w:hAnsi="Tahoma" w:cs="Tahoma"/>
                      <w:spacing w:val="-1"/>
                      <w:w w:val="53"/>
                      <w:sz w:val="19"/>
                      <w:szCs w:val="19"/>
                    </w:rPr>
                    <w:t>�</w:t>
                  </w:r>
                  <w:r>
                    <w:rPr>
                      <w:spacing w:val="-1"/>
                      <w:sz w:val="19"/>
                      <w:szCs w:val="19"/>
                    </w:rPr>
                    <w:t>-</w:t>
                  </w:r>
                </w:p>
                <w:p w:rsidR="00C67E47" w:rsidRDefault="00C67E47">
                  <w:pPr>
                    <w:pStyle w:val="a3"/>
                    <w:kinsoku w:val="0"/>
                    <w:overflowPunct w:val="0"/>
                    <w:spacing w:before="8"/>
                    <w:ind w:left="112" w:firstLine="0"/>
                    <w:rPr>
                      <w:sz w:val="19"/>
                      <w:szCs w:val="19"/>
                    </w:rPr>
                  </w:pPr>
                  <w:r>
                    <w:rPr>
                      <w:rFonts w:ascii="Tahoma" w:hAnsi="Tahoma" w:cs="Tahoma"/>
                      <w:spacing w:val="-1"/>
                      <w:w w:val="53"/>
                      <w:sz w:val="19"/>
                      <w:szCs w:val="19"/>
                    </w:rPr>
                    <w:t>�</w:t>
                  </w:r>
                  <w:r>
                    <w:rPr>
                      <w:rFonts w:ascii="Tahoma" w:hAnsi="Tahoma" w:cs="Tahoma"/>
                      <w:spacing w:val="-1"/>
                      <w:w w:val="67"/>
                      <w:sz w:val="19"/>
                      <w:szCs w:val="19"/>
                    </w:rPr>
                    <w:t>�</w:t>
                  </w:r>
                  <w:r>
                    <w:rPr>
                      <w:rFonts w:ascii="Tahoma" w:hAnsi="Tahoma" w:cs="Tahoma"/>
                      <w:spacing w:val="-1"/>
                      <w:w w:val="53"/>
                      <w:sz w:val="19"/>
                      <w:szCs w:val="19"/>
                    </w:rPr>
                    <w:t>�</w:t>
                  </w:r>
                  <w:r>
                    <w:rPr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ahoma" w:hAnsi="Tahoma" w:cs="Tahoma"/>
                      <w:spacing w:val="-1"/>
                      <w:w w:val="44"/>
                      <w:sz w:val="19"/>
                      <w:szCs w:val="19"/>
                    </w:rPr>
                    <w:t>�</w:t>
                  </w:r>
                  <w:r>
                    <w:rPr>
                      <w:rFonts w:ascii="Tahoma" w:hAnsi="Tahoma" w:cs="Tahoma"/>
                      <w:spacing w:val="-1"/>
                      <w:w w:val="49"/>
                      <w:sz w:val="19"/>
                      <w:szCs w:val="19"/>
                    </w:rPr>
                    <w:t>��</w:t>
                  </w:r>
                  <w:r>
                    <w:rPr>
                      <w:rFonts w:ascii="Tahoma" w:hAnsi="Tahoma" w:cs="Tahoma"/>
                      <w:spacing w:val="-1"/>
                      <w:w w:val="47"/>
                      <w:sz w:val="19"/>
                      <w:szCs w:val="19"/>
                    </w:rPr>
                    <w:t>���</w:t>
                  </w:r>
                </w:p>
              </w:txbxContent>
            </v:textbox>
            <w10:wrap anchorx="page"/>
          </v:shape>
        </w:pict>
      </w:r>
      <w:r w:rsidR="00543515">
        <w:rPr>
          <w:color w:val="231F20"/>
          <w:spacing w:val="-1"/>
        </w:rPr>
        <w:t>вследствие</w:t>
      </w:r>
      <w:r w:rsidR="00543515">
        <w:rPr>
          <w:color w:val="231F20"/>
          <w:spacing w:val="32"/>
        </w:rPr>
        <w:t xml:space="preserve"> </w:t>
      </w:r>
      <w:r w:rsidR="00543515">
        <w:rPr>
          <w:color w:val="231F20"/>
          <w:spacing w:val="-2"/>
        </w:rPr>
        <w:t>того,</w:t>
      </w:r>
      <w:r w:rsidR="00543515">
        <w:rPr>
          <w:color w:val="231F20"/>
          <w:spacing w:val="32"/>
        </w:rPr>
        <w:t xml:space="preserve"> </w:t>
      </w:r>
      <w:r w:rsidR="00543515">
        <w:rPr>
          <w:color w:val="231F20"/>
          <w:spacing w:val="-1"/>
        </w:rPr>
        <w:t>что</w:t>
      </w:r>
      <w:r w:rsidR="00543515">
        <w:rPr>
          <w:color w:val="231F20"/>
          <w:spacing w:val="32"/>
        </w:rPr>
        <w:t xml:space="preserve"> </w:t>
      </w:r>
      <w:r w:rsidR="00543515">
        <w:rPr>
          <w:color w:val="231F20"/>
        </w:rPr>
        <w:t>в</w:t>
      </w:r>
      <w:r w:rsidR="00543515">
        <w:rPr>
          <w:color w:val="231F20"/>
          <w:spacing w:val="32"/>
        </w:rPr>
        <w:t xml:space="preserve"> </w:t>
      </w:r>
      <w:r w:rsidR="00543515">
        <w:rPr>
          <w:color w:val="231F20"/>
          <w:spacing w:val="-1"/>
        </w:rPr>
        <w:t>отечественной</w:t>
      </w:r>
      <w:r w:rsidR="00543515">
        <w:rPr>
          <w:color w:val="231F20"/>
          <w:spacing w:val="32"/>
        </w:rPr>
        <w:t xml:space="preserve"> </w:t>
      </w:r>
      <w:r w:rsidR="00543515">
        <w:rPr>
          <w:color w:val="231F20"/>
          <w:spacing w:val="-2"/>
        </w:rPr>
        <w:t>практике</w:t>
      </w:r>
      <w:r w:rsidR="00543515">
        <w:rPr>
          <w:color w:val="231F20"/>
          <w:spacing w:val="32"/>
        </w:rPr>
        <w:t xml:space="preserve"> </w:t>
      </w:r>
      <w:r w:rsidR="00543515">
        <w:rPr>
          <w:color w:val="231F20"/>
        </w:rPr>
        <w:t>еще</w:t>
      </w:r>
      <w:r w:rsidR="00543515">
        <w:rPr>
          <w:color w:val="231F20"/>
          <w:spacing w:val="32"/>
        </w:rPr>
        <w:t xml:space="preserve"> </w:t>
      </w:r>
      <w:r w:rsidR="00543515">
        <w:rPr>
          <w:color w:val="231F20"/>
          <w:spacing w:val="-1"/>
        </w:rPr>
        <w:t>недостаточно</w:t>
      </w:r>
      <w:r w:rsidR="00543515">
        <w:rPr>
          <w:color w:val="231F20"/>
          <w:spacing w:val="41"/>
        </w:rPr>
        <w:t xml:space="preserve"> </w:t>
      </w:r>
      <w:r w:rsidR="00543515">
        <w:rPr>
          <w:color w:val="231F20"/>
          <w:spacing w:val="-2"/>
        </w:rPr>
        <w:t>накоплено</w:t>
      </w:r>
      <w:r w:rsidR="00543515">
        <w:rPr>
          <w:color w:val="231F20"/>
          <w:spacing w:val="35"/>
        </w:rPr>
        <w:t xml:space="preserve"> </w:t>
      </w:r>
      <w:r w:rsidR="00543515">
        <w:rPr>
          <w:color w:val="231F20"/>
        </w:rPr>
        <w:t>опыта</w:t>
      </w:r>
      <w:r w:rsidR="00543515">
        <w:rPr>
          <w:color w:val="231F20"/>
          <w:spacing w:val="35"/>
        </w:rPr>
        <w:t xml:space="preserve"> </w:t>
      </w:r>
      <w:r w:rsidR="00543515">
        <w:rPr>
          <w:color w:val="231F20"/>
        </w:rPr>
        <w:t>инвестиционной</w:t>
      </w:r>
      <w:r w:rsidR="00543515">
        <w:rPr>
          <w:color w:val="231F20"/>
          <w:spacing w:val="35"/>
        </w:rPr>
        <w:t xml:space="preserve"> </w:t>
      </w:r>
      <w:r w:rsidR="00543515">
        <w:rPr>
          <w:color w:val="231F20"/>
        </w:rPr>
        <w:t>деятельности.</w:t>
      </w:r>
      <w:r w:rsidR="00543515">
        <w:rPr>
          <w:color w:val="231F20"/>
          <w:spacing w:val="35"/>
        </w:rPr>
        <w:t xml:space="preserve"> </w:t>
      </w:r>
      <w:r w:rsidR="00543515">
        <w:rPr>
          <w:color w:val="231F20"/>
        </w:rPr>
        <w:t>Порядок</w:t>
      </w:r>
      <w:r w:rsidR="00543515">
        <w:rPr>
          <w:color w:val="231F20"/>
          <w:spacing w:val="35"/>
        </w:rPr>
        <w:t xml:space="preserve"> </w:t>
      </w:r>
      <w:r w:rsidR="00543515">
        <w:rPr>
          <w:color w:val="231F20"/>
        </w:rPr>
        <w:t>оценки</w:t>
      </w:r>
      <w:r w:rsidR="00543515">
        <w:rPr>
          <w:color w:val="231F20"/>
          <w:spacing w:val="32"/>
        </w:rPr>
        <w:t xml:space="preserve"> </w:t>
      </w:r>
      <w:r w:rsidR="00543515">
        <w:rPr>
          <w:color w:val="231F20"/>
          <w:spacing w:val="-2"/>
        </w:rPr>
        <w:t>рисков</w:t>
      </w:r>
      <w:r w:rsidR="00543515">
        <w:rPr>
          <w:color w:val="231F20"/>
          <w:spacing w:val="13"/>
        </w:rPr>
        <w:t xml:space="preserve"> </w:t>
      </w:r>
      <w:r w:rsidR="00543515">
        <w:rPr>
          <w:color w:val="231F20"/>
          <w:spacing w:val="-1"/>
        </w:rPr>
        <w:t>предприятия</w:t>
      </w:r>
      <w:r w:rsidR="00543515">
        <w:rPr>
          <w:color w:val="231F20"/>
          <w:spacing w:val="13"/>
        </w:rPr>
        <w:t xml:space="preserve"> </w:t>
      </w:r>
      <w:r w:rsidR="00543515">
        <w:rPr>
          <w:color w:val="231F20"/>
          <w:spacing w:val="-2"/>
        </w:rPr>
        <w:t>можно</w:t>
      </w:r>
      <w:r w:rsidR="00543515">
        <w:rPr>
          <w:color w:val="231F20"/>
          <w:spacing w:val="13"/>
        </w:rPr>
        <w:t xml:space="preserve"> </w:t>
      </w:r>
      <w:r w:rsidR="00543515">
        <w:rPr>
          <w:color w:val="231F20"/>
          <w:spacing w:val="-1"/>
        </w:rPr>
        <w:t>рассмотреть</w:t>
      </w:r>
      <w:r w:rsidR="00543515">
        <w:rPr>
          <w:color w:val="231F20"/>
          <w:spacing w:val="13"/>
        </w:rPr>
        <w:t xml:space="preserve"> </w:t>
      </w:r>
      <w:r w:rsidR="00543515">
        <w:rPr>
          <w:color w:val="231F20"/>
        </w:rPr>
        <w:t>в</w:t>
      </w:r>
      <w:r w:rsidR="00543515">
        <w:rPr>
          <w:color w:val="231F20"/>
          <w:spacing w:val="13"/>
        </w:rPr>
        <w:t xml:space="preserve"> </w:t>
      </w:r>
      <w:r w:rsidR="00543515">
        <w:rPr>
          <w:color w:val="231F20"/>
        </w:rPr>
        <w:t>виде</w:t>
      </w:r>
      <w:r w:rsidR="00543515">
        <w:rPr>
          <w:color w:val="231F20"/>
          <w:spacing w:val="13"/>
        </w:rPr>
        <w:t xml:space="preserve"> </w:t>
      </w:r>
      <w:r w:rsidR="00543515">
        <w:rPr>
          <w:color w:val="231F20"/>
          <w:spacing w:val="-2"/>
        </w:rPr>
        <w:t>схемы,</w:t>
      </w:r>
      <w:r w:rsidR="00543515">
        <w:rPr>
          <w:color w:val="231F20"/>
          <w:spacing w:val="13"/>
        </w:rPr>
        <w:t xml:space="preserve"> </w:t>
      </w:r>
      <w:r w:rsidR="00543515">
        <w:rPr>
          <w:color w:val="231F20"/>
          <w:spacing w:val="-2"/>
        </w:rPr>
        <w:lastRenderedPageBreak/>
        <w:t>предложен</w:t>
      </w:r>
      <w:r w:rsidR="00543515">
        <w:rPr>
          <w:color w:val="231F20"/>
        </w:rPr>
        <w:t>ной на рис. 2.</w:t>
      </w: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543515" w:rsidRDefault="00543515">
      <w:pPr>
        <w:pStyle w:val="a3"/>
        <w:kinsoku w:val="0"/>
        <w:overflowPunct w:val="0"/>
        <w:spacing w:before="10"/>
        <w:ind w:left="0" w:firstLine="0"/>
        <w:rPr>
          <w:sz w:val="29"/>
          <w:szCs w:val="29"/>
        </w:rPr>
      </w:pPr>
    </w:p>
    <w:p w:rsidR="00543515" w:rsidRDefault="00E1001F">
      <w:pPr>
        <w:pStyle w:val="a3"/>
        <w:kinsoku w:val="0"/>
        <w:overflowPunct w:val="0"/>
        <w:spacing w:line="200" w:lineRule="atLeast"/>
        <w:ind w:left="409" w:firstLine="0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  <w:pict>
          <v:group id="_x0000_s1141" style="width:279.65pt;height:107.7pt;mso-position-horizontal-relative:char;mso-position-vertical-relative:line" coordsize="5593,2154" o:allowincell="f">
            <v:shape id="_x0000_s1142" style="position:absolute;left:9;top:296;width:20;height:704;mso-position-horizontal-relative:page;mso-position-vertical-relative:page" coordsize="20,704" o:allowincell="f" path="m,l,703e" filled="f" strokeweight=".24528mm">
              <v:path arrowok="t"/>
            </v:shape>
            <v:shape id="_x0000_s1143" style="position:absolute;left:4;top:1002;width:5585;height:20;mso-position-horizontal-relative:page;mso-position-vertical-relative:page" coordsize="5585,20" o:allowincell="f" path="m,l5584,e" filled="f" strokeweight=".14025mm">
              <v:path arrowok="t"/>
            </v:shape>
            <v:shape id="_x0000_s1144" style="position:absolute;left:5582;top:296;width:20;height:704;mso-position-horizontal-relative:page;mso-position-vertical-relative:page" coordsize="20,704" o:allowincell="f" path="m,l,703e" filled="f" strokeweight=".24528mm">
              <v:path arrowok="t"/>
            </v:shape>
            <v:shape id="_x0000_s1145" style="position:absolute;left:4;top:293;width:5585;height:20;mso-position-horizontal-relative:page;mso-position-vertical-relative:page" coordsize="5585,20" o:allowincell="f" path="m,l5584,e" filled="f" strokeweight=".4pt">
              <v:path arrowok="t"/>
            </v:shape>
            <v:group id="_x0000_s1146" style="position:absolute;left:105;width:96;height:235" coordorigin="105" coordsize="96,235" o:allowincell="f">
              <v:shape id="_x0000_s1147" style="position:absolute;left:105;width:96;height:235;mso-position-horizontal-relative:page;mso-position-vertical-relative:page" coordsize="96,235" o:allowincell="f" path="m41,139l,139r47,95l84,160r-37,l42,159r-1,-4l41,139xe" fillcolor="black" stroked="f">
                <v:path arrowok="t"/>
              </v:shape>
              <v:shape id="_x0000_s1148" style="position:absolute;left:105;width:96;height:235;mso-position-horizontal-relative:page;mso-position-vertical-relative:page" coordsize="96,235" o:allowincell="f" path="m47,l42,1,41,5r,150l42,159r5,1l51,159r2,-4l53,5,51,1,47,xe" fillcolor="black" stroked="f">
                <v:path arrowok="t"/>
              </v:shape>
              <v:shape id="_x0000_s1149" style="position:absolute;left:105;width:96;height:235;mso-position-horizontal-relative:page;mso-position-vertical-relative:page" coordsize="96,235" o:allowincell="f" path="m95,139r-42,l53,155r-2,4l47,160r37,l95,139xe" fillcolor="black" stroked="f">
                <v:path arrowok="t"/>
              </v:shape>
            </v:group>
            <v:group id="_x0000_s1150" style="position:absolute;left:1533;width:96;height:235" coordorigin="1533" coordsize="96,235" o:allowincell="f">
              <v:shape id="_x0000_s1151" style="position:absolute;left:1533;width:96;height:235;mso-position-horizontal-relative:page;mso-position-vertical-relative:page" coordsize="96,235" o:allowincell="f" path="m41,139l,139r47,95l84,160r-37,l42,159r-1,-4l41,139xe" fillcolor="black" stroked="f">
                <v:path arrowok="t"/>
              </v:shape>
              <v:shape id="_x0000_s1152" style="position:absolute;left:1533;width:96;height:235;mso-position-horizontal-relative:page;mso-position-vertical-relative:page" coordsize="96,235" o:allowincell="f" path="m47,l42,1,41,5r,150l42,159r5,1l51,159r2,-4l53,5,51,1,47,xe" fillcolor="black" stroked="f">
                <v:path arrowok="t"/>
              </v:shape>
              <v:shape id="_x0000_s1153" style="position:absolute;left:1533;width:96;height:235;mso-position-horizontal-relative:page;mso-position-vertical-relative:page" coordsize="96,235" o:allowincell="f" path="m95,139r-42,l53,155r-2,4l47,160r37,l95,139xe" fillcolor="black" stroked="f">
                <v:path arrowok="t"/>
              </v:shape>
            </v:group>
            <v:group id="_x0000_s1154" style="position:absolute;left:3962;width:96;height:235" coordorigin="3962" coordsize="96,235" o:allowincell="f">
              <v:shape id="_x0000_s1155" style="position:absolute;left:3962;width:96;height:235;mso-position-horizontal-relative:page;mso-position-vertical-relative:page" coordsize="96,235" o:allowincell="f" path="m41,139l,139r47,95l84,160r-37,l42,159r-1,-4l41,139xe" fillcolor="black" stroked="f">
                <v:path arrowok="t"/>
              </v:shape>
              <v:shape id="_x0000_s1156" style="position:absolute;left:3962;width:96;height:235;mso-position-horizontal-relative:page;mso-position-vertical-relative:page" coordsize="96,235" o:allowincell="f" path="m47,l42,1,41,5r,150l42,159r5,1l51,159r2,-4l53,5,51,1,47,xe" fillcolor="black" stroked="f">
                <v:path arrowok="t"/>
              </v:shape>
              <v:shape id="_x0000_s1157" style="position:absolute;left:3962;width:96;height:235;mso-position-horizontal-relative:page;mso-position-vertical-relative:page" coordsize="96,235" o:allowincell="f" path="m95,139r-42,l53,155r-2,4l47,160r37,l95,139xe" fillcolor="black" stroked="f">
                <v:path arrowok="t"/>
              </v:shape>
            </v:group>
            <v:group id="_x0000_s1158" style="position:absolute;left:5391;width:96;height:235" coordorigin="5391" coordsize="96,235" o:allowincell="f">
              <v:shape id="_x0000_s1159" style="position:absolute;left:5391;width:96;height:235;mso-position-horizontal-relative:page;mso-position-vertical-relative:page" coordsize="96,235" o:allowincell="f" path="m41,139l,139r47,95l84,160r-37,l42,159r-1,-4l41,139xe" fillcolor="black" stroked="f">
                <v:path arrowok="t"/>
              </v:shape>
              <v:shape id="_x0000_s1160" style="position:absolute;left:5391;width:96;height:235;mso-position-horizontal-relative:page;mso-position-vertical-relative:page" coordsize="96,235" o:allowincell="f" path="m47,l42,1,41,5r,150l42,159r5,1l51,159r2,-4l53,5,51,1,47,xe" fillcolor="black" stroked="f">
                <v:path arrowok="t"/>
              </v:shape>
              <v:shape id="_x0000_s1161" style="position:absolute;left:5391;width:96;height:235;mso-position-horizontal-relative:page;mso-position-vertical-relative:page" coordsize="96,235" o:allowincell="f" path="m95,139r-42,l53,155r-2,4l47,160r37,l95,139xe" fillcolor="black" stroked="f">
                <v:path arrowok="t"/>
              </v:shape>
            </v:group>
            <v:group id="_x0000_s1162" style="position:absolute;left:2676;top:999;width:96;height:235" coordorigin="2676,999" coordsize="96,235" o:allowincell="f">
              <v:shape id="_x0000_s1163" style="position:absolute;left:2676;top:999;width:96;height:235;mso-position-horizontal-relative:page;mso-position-vertical-relative:page" coordsize="96,235" o:allowincell="f" path="m41,139l,139r47,95l84,160r-37,l42,160r-1,-5l41,139xe" fillcolor="black" stroked="f">
                <v:path arrowok="t"/>
              </v:shape>
              <v:shape id="_x0000_s1164" style="position:absolute;left:2676;top:999;width:96;height:235;mso-position-horizontal-relative:page;mso-position-vertical-relative:page" coordsize="96,235" o:allowincell="f" path="m47,l42,1,41,5r,150l42,160r5,l51,160r2,-5l53,5,51,1,47,xe" fillcolor="black" stroked="f">
                <v:path arrowok="t"/>
              </v:shape>
              <v:shape id="_x0000_s1165" style="position:absolute;left:2676;top:999;width:96;height:235;mso-position-horizontal-relative:page;mso-position-vertical-relative:page" coordsize="96,235" o:allowincell="f" path="m95,139r-42,l53,155r-2,5l47,160r37,l95,139xe" fillcolor="black" stroked="f">
                <v:path arrowok="t"/>
              </v:shape>
            </v:group>
            <v:group id="_x0000_s1166" style="position:absolute;left:718;top:1285;width:4355;height:868" coordorigin="718,1285" coordsize="4355,868" o:allowincell="f">
              <v:shape id="_x0000_s1167" style="position:absolute;left:718;top:1285;width:4355;height:868;mso-position-horizontal-relative:page;mso-position-vertical-relative:page" coordsize="4355,868" o:allowincell="f" path="m2177,l2059,,1944,2,1607,14r-107,8l1394,28,1291,38r-101,8l906,82,651,124r-79,16l498,158r-71,18l361,194r-62,20l275,222r-22,8l232,238r-21,8l191,254r-19,10l154,272r-18,10l120,290r-16,10l89,310,75,320,61,330,49,342,37,352,24,368,13,384,5,402,1,422,,444r3,16l10,478r10,18l34,514r18,18l65,544r15,10l96,564r17,12l132,586r20,10l190,614r18,8l226,630r19,8l265,644r21,8l307,658r22,8l351,674r47,12l422,694r51,12l500,714r26,6l640,744r60,10l762,766r200,30l1032,804r72,10l1178,822r76,6l1331,836r159,12l1824,864r174,4l2294,868r230,-4l2636,860r37,-2l2177,858r-347,-6l1718,848,1501,836,1293,820,1095,800,822,764,738,750,580,718,507,702,438,684,373,666,313,648r-24,-8l266,632r-23,-8l222,616,202,606r-20,-8l163,588r-17,-8l129,570,113,560,98,552,84,542,71,532,59,522,48,512,35,496,24,480,17,462,13,442,12,420r6,-18l27,384,40,366,58,348,71,338,85,326r16,-10l118,304r19,-10l157,284r21,-10l195,266r17,-8l231,250r19,-6l269,236r20,-8l310,222r22,-8l355,208r23,-8l426,188r25,-8l529,162,642,138r60,-12l764,116r65,-12l895,94r68,-8l1034,76,1255,52,1572,28r167,-8l1825,18r86,-4l1999,14r88,-2l2177,12r,-12xe" fillcolor="black" stroked="f">
                <v:path arrowok="t"/>
              </v:shape>
              <v:shape id="_x0000_s1168" style="position:absolute;left:718;top:1285;width:4355;height:868;mso-position-horizontal-relative:page;mso-position-vertical-relative:page" coordsize="4355,868" o:allowincell="f" path="m2266,r-89,l2177,12r117,l2409,14r336,12l2853,34r105,6l3061,48r197,20l3443,92r88,14l3696,134r77,16l3846,168r69,16l3980,202r61,18l4065,228r23,10l4110,246r21,8l4152,262r19,10l4190,280r18,10l4224,298r16,10l4255,318r14,10l4282,338r12,10l4305,358r14,16l4329,390r7,18l4340,428r1,22l4336,466r-10,18l4313,502r-18,20l4283,532r-15,10l4253,554r-18,10l4217,576r-20,10l4175,596r-17,8l4141,612r-18,6l4104,626r-20,8l4064,640r-21,8l4021,654r-22,8l3976,668r-24,8l3903,688r-26,8l3851,702r-82,18l3651,744r-62,10l3320,794r-146,16l3099,816r-78,8l2863,836r-334,16l2355,856r-89,l2177,858r496,l2854,848r208,-16l3261,812r186,-24l3621,760r160,-32l3855,712r71,-18l3992,676r63,-20l4078,648r22,-8l4122,632r20,-8l4162,614r19,-8l4200,598r17,-10l4234,578r15,-10l4264,560r15,-12l4292,538r13,-10l4316,518r14,-16l4340,484r8,-18l4352,446r2,-20l4350,408r-6,-16l4333,374r-14,-18l4301,338r-13,-12l4273,316r-16,-12l4240,294r-19,-10l4201,272r-38,-18l4146,248r-19,-8l4108,232r-20,-8l4068,218r-21,-8l4025,204r-23,-8l3979,190r-24,-8l3906,170r-26,-8l3771,138,3653,114r-62,-10l3526,92,3460,82r-68,-8l3321,64,3100,40,2782,16,2615,8,2266,xe" fillcolor="black" stroked="f">
                <v:path arrowok="t"/>
              </v:shape>
            </v:group>
            <v:shape id="_x0000_s1169" type="#_x0000_t202" style="position:absolute;left:10;top:294;width:5573;height:709;mso-position-horizontal-relative:page;mso-position-vertical-relative:page" o:allowincell="f" filled="f" stroked="f">
              <v:textbox inset="0,0,0,0">
                <w:txbxContent>
                  <w:p w:rsidR="00C67E47" w:rsidRDefault="00C67E47">
                    <w:pPr>
                      <w:pStyle w:val="a3"/>
                      <w:kinsoku w:val="0"/>
                      <w:overflowPunct w:val="0"/>
                      <w:spacing w:before="5"/>
                      <w:ind w:left="0" w:firstLine="0"/>
                    </w:pPr>
                  </w:p>
                  <w:p w:rsidR="00C67E47" w:rsidRDefault="00C67E47">
                    <w:pPr>
                      <w:pStyle w:val="a3"/>
                      <w:kinsoku w:val="0"/>
                      <w:overflowPunct w:val="0"/>
                      <w:ind w:left="1030" w:firstLine="0"/>
                    </w:pPr>
                    <w:r>
                      <w:rPr>
                        <w:rFonts w:ascii="Tahoma" w:hAnsi="Tahoma" w:cs="Tahoma"/>
                        <w:b/>
                        <w:bCs/>
                        <w:w w:val="55"/>
                      </w:rPr>
                      <w:t>��������������</w:t>
                    </w:r>
                    <w:r>
                      <w:rPr>
                        <w:b/>
                        <w:bCs/>
                        <w:w w:val="55"/>
                      </w:rPr>
                      <w:t xml:space="preserve">  </w:t>
                    </w:r>
                    <w:r>
                      <w:rPr>
                        <w:b/>
                        <w:bCs/>
                        <w:spacing w:val="13"/>
                        <w:w w:val="55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b/>
                        <w:bCs/>
                        <w:spacing w:val="-1"/>
                        <w:w w:val="55"/>
                      </w:rPr>
                      <w:t>����������</w:t>
                    </w:r>
                    <w:r>
                      <w:rPr>
                        <w:b/>
                        <w:bCs/>
                        <w:w w:val="55"/>
                      </w:rPr>
                      <w:t xml:space="preserve">  </w:t>
                    </w:r>
                    <w:r>
                      <w:rPr>
                        <w:b/>
                        <w:bCs/>
                        <w:spacing w:val="15"/>
                        <w:w w:val="55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b/>
                        <w:bCs/>
                        <w:w w:val="55"/>
                      </w:rPr>
                      <w:t>���</w:t>
                    </w:r>
                  </w:p>
                </w:txbxContent>
              </v:textbox>
            </v:shape>
            <v:shape id="_x0000_s1170" type="#_x0000_t202" style="position:absolute;left:1889;top:1682;width:2004;height:222;mso-position-horizontal-relative:page;mso-position-vertical-relative:page" o:allowincell="f" filled="f" stroked="f">
              <v:textbox inset="0,0,0,0">
                <w:txbxContent>
                  <w:p w:rsidR="00C67E47" w:rsidRDefault="00C67E47">
                    <w:pPr>
                      <w:pStyle w:val="a3"/>
                      <w:kinsoku w:val="0"/>
                      <w:overflowPunct w:val="0"/>
                      <w:spacing w:line="222" w:lineRule="exact"/>
                      <w:ind w:left="0" w:firstLine="0"/>
                    </w:pPr>
                    <w:r>
                      <w:rPr>
                        <w:rFonts w:ascii="Tahoma" w:hAnsi="Tahoma" w:cs="Tahoma"/>
                        <w:b/>
                        <w:bCs/>
                        <w:spacing w:val="-1"/>
                        <w:w w:val="55"/>
                      </w:rPr>
                      <w:t>��������</w:t>
                    </w:r>
                    <w:r>
                      <w:rPr>
                        <w:b/>
                        <w:bCs/>
                        <w:w w:val="55"/>
                      </w:rPr>
                      <w:t xml:space="preserve">    </w:t>
                    </w:r>
                    <w:r>
                      <w:rPr>
                        <w:b/>
                        <w:bCs/>
                        <w:spacing w:val="24"/>
                        <w:w w:val="55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b/>
                        <w:bCs/>
                        <w:w w:val="55"/>
                      </w:rPr>
                      <w:t>�������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43515" w:rsidRDefault="00543515">
      <w:pPr>
        <w:pStyle w:val="a3"/>
        <w:kinsoku w:val="0"/>
        <w:overflowPunct w:val="0"/>
        <w:spacing w:before="10"/>
        <w:ind w:left="0" w:firstLine="0"/>
        <w:rPr>
          <w:sz w:val="28"/>
          <w:szCs w:val="28"/>
        </w:rPr>
      </w:pPr>
    </w:p>
    <w:p w:rsidR="00543515" w:rsidRDefault="00543515">
      <w:pPr>
        <w:pStyle w:val="a3"/>
        <w:kinsoku w:val="0"/>
        <w:overflowPunct w:val="0"/>
        <w:ind w:left="0" w:firstLine="0"/>
        <w:jc w:val="center"/>
        <w:rPr>
          <w:color w:val="000000"/>
          <w:sz w:val="20"/>
          <w:szCs w:val="20"/>
        </w:rPr>
      </w:pPr>
      <w:r>
        <w:rPr>
          <w:i/>
          <w:iCs/>
          <w:color w:val="231F20"/>
          <w:sz w:val="20"/>
          <w:szCs w:val="20"/>
        </w:rPr>
        <w:t>Рис. 2.</w:t>
      </w:r>
      <w:r>
        <w:rPr>
          <w:i/>
          <w:iCs/>
          <w:color w:val="231F20"/>
          <w:spacing w:val="50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Порядок</w:t>
      </w:r>
      <w:r>
        <w:rPr>
          <w:i/>
          <w:iCs/>
          <w:color w:val="231F20"/>
          <w:sz w:val="20"/>
          <w:szCs w:val="20"/>
        </w:rPr>
        <w:t xml:space="preserve"> оценки </w:t>
      </w:r>
      <w:r>
        <w:rPr>
          <w:i/>
          <w:iCs/>
          <w:color w:val="231F20"/>
          <w:spacing w:val="-2"/>
          <w:sz w:val="20"/>
          <w:szCs w:val="20"/>
        </w:rPr>
        <w:t>риска</w:t>
      </w:r>
      <w:r>
        <w:rPr>
          <w:i/>
          <w:iCs/>
          <w:color w:val="231F20"/>
          <w:sz w:val="20"/>
          <w:szCs w:val="20"/>
        </w:rPr>
        <w:t xml:space="preserve"> </w:t>
      </w:r>
      <w:r>
        <w:rPr>
          <w:i/>
          <w:iCs/>
          <w:color w:val="231F20"/>
          <w:spacing w:val="-1"/>
          <w:sz w:val="20"/>
          <w:szCs w:val="20"/>
        </w:rPr>
        <w:t>предприятия</w:t>
      </w:r>
    </w:p>
    <w:p w:rsidR="00543515" w:rsidRDefault="00543515">
      <w:pPr>
        <w:pStyle w:val="a3"/>
        <w:kinsoku w:val="0"/>
        <w:overflowPunct w:val="0"/>
        <w:spacing w:before="9"/>
        <w:ind w:left="0" w:firstLine="0"/>
        <w:rPr>
          <w:i/>
          <w:iCs/>
          <w:sz w:val="15"/>
          <w:szCs w:val="15"/>
        </w:rPr>
      </w:pPr>
    </w:p>
    <w:p w:rsidR="00543515" w:rsidRDefault="00543515" w:rsidP="00FF4893">
      <w:pPr>
        <w:pStyle w:val="a3"/>
        <w:kinsoku w:val="0"/>
        <w:overflowPunct w:val="0"/>
        <w:spacing w:line="246" w:lineRule="auto"/>
        <w:ind w:right="98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практике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инвестиционного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 xml:space="preserve">делятся на </w:t>
      </w:r>
      <w:r>
        <w:rPr>
          <w:color w:val="231F20"/>
          <w:spacing w:val="-1"/>
        </w:rPr>
        <w:t>две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группы: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качественные</w:t>
      </w:r>
      <w:r>
        <w:rPr>
          <w:color w:val="231F20"/>
        </w:rPr>
        <w:t xml:space="preserve"> и </w:t>
      </w:r>
      <w:r>
        <w:rPr>
          <w:color w:val="231F20"/>
          <w:spacing w:val="-1"/>
        </w:rPr>
        <w:t>количественные</w:t>
      </w:r>
    </w:p>
    <w:p w:rsidR="00543515" w:rsidRDefault="00543515" w:rsidP="00FF4893">
      <w:pPr>
        <w:pStyle w:val="a3"/>
        <w:kinsoku w:val="0"/>
        <w:overflowPunct w:val="0"/>
        <w:spacing w:line="246" w:lineRule="auto"/>
        <w:ind w:right="98"/>
        <w:jc w:val="both"/>
        <w:rPr>
          <w:color w:val="000000"/>
        </w:rPr>
      </w:pPr>
      <w:r>
        <w:rPr>
          <w:i/>
          <w:iCs/>
          <w:color w:val="231F20"/>
          <w:spacing w:val="6"/>
        </w:rPr>
        <w:t>Качественный</w:t>
      </w:r>
      <w:r>
        <w:rPr>
          <w:i/>
          <w:iCs/>
          <w:color w:val="231F20"/>
          <w:spacing w:val="40"/>
        </w:rPr>
        <w:t xml:space="preserve"> </w:t>
      </w:r>
      <w:r>
        <w:rPr>
          <w:i/>
          <w:iCs/>
          <w:color w:val="231F20"/>
          <w:spacing w:val="6"/>
        </w:rPr>
        <w:t>анализ</w:t>
      </w:r>
      <w:r>
        <w:rPr>
          <w:i/>
          <w:iCs/>
          <w:color w:val="231F20"/>
          <w:spacing w:val="40"/>
        </w:rPr>
        <w:t xml:space="preserve"> </w:t>
      </w:r>
      <w:r>
        <w:rPr>
          <w:color w:val="231F20"/>
          <w:spacing w:val="7"/>
        </w:rPr>
        <w:t>носит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7"/>
        </w:rPr>
        <w:t>описательный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6"/>
        </w:rPr>
        <w:t>характер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4"/>
        </w:rPr>
        <w:t>по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6"/>
        </w:rPr>
        <w:t>существу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6"/>
        </w:rPr>
        <w:t>приводит</w:t>
      </w:r>
      <w:r>
        <w:rPr>
          <w:color w:val="231F20"/>
          <w:spacing w:val="7"/>
        </w:rPr>
        <w:t xml:space="preserve"> аналитика </w:t>
      </w:r>
      <w:r>
        <w:rPr>
          <w:color w:val="231F20"/>
        </w:rPr>
        <w:t>к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6"/>
        </w:rPr>
        <w:t>количественному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6"/>
        </w:rPr>
        <w:t>анализу</w:t>
      </w:r>
      <w:r>
        <w:rPr>
          <w:color w:val="231F20"/>
          <w:spacing w:val="7"/>
        </w:rPr>
        <w:t xml:space="preserve"> </w:t>
      </w:r>
      <w:r w:rsidR="00FF4893">
        <w:rPr>
          <w:color w:val="231F20"/>
          <w:spacing w:val="6"/>
        </w:rPr>
        <w:t>рис</w:t>
      </w:r>
      <w:r>
        <w:rPr>
          <w:color w:val="231F20"/>
          <w:spacing w:val="4"/>
        </w:rPr>
        <w:t>ка.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7"/>
        </w:rPr>
        <w:t>Основная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5"/>
        </w:rPr>
        <w:t>задача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6"/>
        </w:rPr>
        <w:t>качественного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4"/>
        </w:rPr>
        <w:t>ан</w:t>
      </w:r>
      <w:r>
        <w:rPr>
          <w:color w:val="231F20"/>
          <w:spacing w:val="6"/>
        </w:rPr>
        <w:t>явлении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7"/>
        </w:rPr>
        <w:t>идентификации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5"/>
        </w:rPr>
        <w:t>всех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6"/>
        </w:rPr>
        <w:t>возможных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6"/>
        </w:rPr>
        <w:t>видов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5"/>
        </w:rPr>
        <w:t>рисков.</w:t>
      </w:r>
      <w:r>
        <w:rPr>
          <w:color w:val="231F20"/>
          <w:spacing w:val="12"/>
        </w:rPr>
        <w:t xml:space="preserve"> </w:t>
      </w:r>
      <w:r w:rsidR="00FF4893">
        <w:rPr>
          <w:color w:val="231F20"/>
          <w:spacing w:val="6"/>
        </w:rPr>
        <w:t>Кро</w:t>
      </w:r>
      <w:r>
        <w:rPr>
          <w:color w:val="231F20"/>
          <w:spacing w:val="4"/>
        </w:rPr>
        <w:t>ме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4"/>
        </w:rPr>
        <w:t>того,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5"/>
        </w:rPr>
        <w:t>необходимо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6"/>
        </w:rPr>
        <w:t>описать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4"/>
        </w:rPr>
        <w:t>дать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7"/>
        </w:rPr>
        <w:t>стоимостную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6"/>
        </w:rPr>
        <w:t>оценку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5"/>
        </w:rPr>
        <w:t>всех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6"/>
        </w:rPr>
        <w:lastRenderedPageBreak/>
        <w:t>возможных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7"/>
        </w:rPr>
        <w:t>последствий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6"/>
        </w:rPr>
        <w:t>гипотетической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7"/>
        </w:rPr>
        <w:t>реализации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6"/>
        </w:rPr>
        <w:t>выявлен-</w:t>
      </w:r>
      <w:r>
        <w:rPr>
          <w:color w:val="231F20"/>
          <w:spacing w:val="62"/>
        </w:rPr>
        <w:t xml:space="preserve"> </w:t>
      </w:r>
      <w:r>
        <w:rPr>
          <w:color w:val="231F20"/>
          <w:spacing w:val="5"/>
        </w:rPr>
        <w:t>ных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5"/>
        </w:rPr>
        <w:t>рисков.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7"/>
        </w:rPr>
        <w:t>условиях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8"/>
        </w:rPr>
        <w:t>нестабильной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5"/>
        </w:rPr>
        <w:t>экономической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5"/>
        </w:rPr>
        <w:t>среды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6"/>
        </w:rPr>
        <w:t>качественный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7"/>
        </w:rPr>
        <w:t>анализ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4"/>
        </w:rPr>
        <w:t>как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6"/>
        </w:rPr>
        <w:t>первый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6"/>
        </w:rPr>
        <w:t>этап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7"/>
        </w:rPr>
        <w:t>анализа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5"/>
        </w:rPr>
        <w:t>рисков,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6"/>
        </w:rPr>
        <w:t>имею-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5"/>
        </w:rPr>
        <w:t>щий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6"/>
        </w:rPr>
        <w:t>своей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6"/>
        </w:rPr>
        <w:t>целью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6"/>
        </w:rPr>
        <w:t>выявить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6"/>
        </w:rPr>
        <w:t>факторы,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6"/>
        </w:rPr>
        <w:t>все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6"/>
        </w:rPr>
        <w:t>виды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5"/>
        </w:rPr>
        <w:t>риска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6"/>
        </w:rPr>
        <w:t>произ-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7"/>
        </w:rPr>
        <w:t>вести</w:t>
      </w:r>
      <w:r>
        <w:rPr>
          <w:color w:val="231F20"/>
        </w:rPr>
        <w:t xml:space="preserve"> </w:t>
      </w:r>
      <w:r>
        <w:rPr>
          <w:color w:val="231F20"/>
          <w:spacing w:val="6"/>
        </w:rPr>
        <w:t>возможную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7"/>
        </w:rPr>
        <w:t>стоимостную</w:t>
      </w:r>
      <w:r>
        <w:rPr>
          <w:color w:val="231F20"/>
        </w:rPr>
        <w:t xml:space="preserve"> </w:t>
      </w:r>
      <w:r>
        <w:rPr>
          <w:color w:val="231F20"/>
          <w:spacing w:val="3"/>
        </w:rPr>
        <w:t>оценку,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7"/>
        </w:rPr>
        <w:t>приобретает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8"/>
        </w:rPr>
        <w:t>особое</w:t>
      </w:r>
    </w:p>
    <w:p w:rsidR="00543515" w:rsidRDefault="00543515" w:rsidP="00FF4893">
      <w:pPr>
        <w:pStyle w:val="a3"/>
        <w:kinsoku w:val="0"/>
        <w:overflowPunct w:val="0"/>
        <w:spacing w:line="267" w:lineRule="auto"/>
        <w:ind w:right="117"/>
        <w:jc w:val="both"/>
        <w:rPr>
          <w:color w:val="000000"/>
        </w:rPr>
      </w:pPr>
      <w:r>
        <w:rPr>
          <w:color w:val="231F20"/>
          <w:spacing w:val="4"/>
        </w:rPr>
        <w:t>Это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6"/>
        </w:rPr>
        <w:t>связано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7"/>
        </w:rPr>
        <w:t>наличием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7"/>
        </w:rPr>
        <w:t>нетрадиционных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4"/>
        </w:rPr>
        <w:t>рисков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7"/>
        </w:rPr>
        <w:t>относи-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6"/>
        </w:rPr>
        <w:t>тельно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5"/>
        </w:rPr>
        <w:t>более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5"/>
        </w:rPr>
        <w:t>высокой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7"/>
        </w:rPr>
        <w:t>степенью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6"/>
        </w:rPr>
        <w:t>обычных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5"/>
        </w:rPr>
        <w:t>рисков,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7"/>
        </w:rPr>
        <w:t>поверхнос-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6"/>
        </w:rPr>
        <w:t>тная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6"/>
        </w:rPr>
        <w:t>оценка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4"/>
        </w:rPr>
        <w:t>которых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4"/>
        </w:rPr>
        <w:t>может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7"/>
        </w:rPr>
        <w:t>привести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6"/>
        </w:rPr>
        <w:t>негативным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7"/>
        </w:rPr>
        <w:t>последс-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6"/>
        </w:rPr>
        <w:t>твиям.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5"/>
        </w:rPr>
        <w:t>Необходимым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7"/>
        </w:rPr>
        <w:t>условием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5"/>
        </w:rPr>
        <w:t>при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4"/>
        </w:rPr>
        <w:t>этом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7"/>
        </w:rPr>
        <w:t>является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7"/>
        </w:rPr>
        <w:t>наличие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7"/>
        </w:rPr>
        <w:t>ранжирования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7"/>
        </w:rPr>
        <w:t>систематизации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5"/>
        </w:rPr>
        <w:t>рисков,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7"/>
        </w:rPr>
        <w:t>полностью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7"/>
        </w:rPr>
        <w:t>отражаю-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5"/>
        </w:rPr>
        <w:t>щих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5"/>
        </w:rPr>
        <w:t>всю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2"/>
        </w:rPr>
        <w:t>ту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4"/>
        </w:rPr>
        <w:t>их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7"/>
        </w:rPr>
        <w:t>совокупность,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4"/>
        </w:rPr>
        <w:t>которой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7"/>
        </w:rPr>
        <w:t>придется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6"/>
        </w:rPr>
        <w:t>иметь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6"/>
        </w:rPr>
        <w:t>дело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5"/>
        </w:rPr>
        <w:t>при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7"/>
        </w:rPr>
        <w:t>реализации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7"/>
        </w:rPr>
        <w:t>проекта.</w:t>
      </w:r>
    </w:p>
    <w:p w:rsidR="00543515" w:rsidRDefault="00543515" w:rsidP="00FF4893">
      <w:pPr>
        <w:pStyle w:val="a3"/>
        <w:kinsoku w:val="0"/>
        <w:overflowPunct w:val="0"/>
        <w:spacing w:before="1" w:line="267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Следующий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этап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1"/>
        </w:rPr>
        <w:t>количественный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анализ.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литературе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выделяется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ряд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методов,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обеспечивающих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количествен-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 xml:space="preserve">ную </w:t>
      </w:r>
      <w:r>
        <w:rPr>
          <w:color w:val="231F20"/>
          <w:spacing w:val="-1"/>
        </w:rPr>
        <w:t>оценку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</w:rPr>
        <w:t xml:space="preserve"> инвестиционных </w:t>
      </w:r>
      <w:r>
        <w:rPr>
          <w:color w:val="231F20"/>
          <w:spacing w:val="-1"/>
        </w:rPr>
        <w:t>проектов</w:t>
      </w:r>
    </w:p>
    <w:p w:rsidR="00543515" w:rsidRDefault="00543515" w:rsidP="00FF4893">
      <w:pPr>
        <w:pStyle w:val="a3"/>
        <w:kinsoku w:val="0"/>
        <w:overflowPunct w:val="0"/>
        <w:spacing w:before="1" w:line="267" w:lineRule="auto"/>
        <w:ind w:right="118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методических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рекомендациях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оценке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эффективности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ин-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вестиционных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проектов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оценку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рекомендуется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проводить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использованием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таких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методов,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укрупненная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оценка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устойчи-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вости;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расчет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уровней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безубыточности;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3"/>
        </w:rPr>
        <w:t>метод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вариации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парамет-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ров;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оценка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ожидаемого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эффекта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учетом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количественных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характеристик</w:t>
      </w:r>
      <w:r>
        <w:rPr>
          <w:color w:val="231F20"/>
        </w:rPr>
        <w:t xml:space="preserve"> неопределенности</w:t>
      </w:r>
    </w:p>
    <w:p w:rsidR="00543515" w:rsidRDefault="00543515" w:rsidP="00FF4893">
      <w:pPr>
        <w:pStyle w:val="a3"/>
        <w:kinsoku w:val="0"/>
        <w:overflowPunct w:val="0"/>
        <w:spacing w:before="1" w:line="267" w:lineRule="auto"/>
        <w:ind w:right="119"/>
        <w:jc w:val="both"/>
        <w:rPr>
          <w:color w:val="000000"/>
        </w:rPr>
      </w:pPr>
      <w:r>
        <w:rPr>
          <w:i/>
          <w:iCs/>
          <w:color w:val="231F20"/>
          <w:spacing w:val="-2"/>
        </w:rPr>
        <w:t>Количественный</w:t>
      </w:r>
      <w:r>
        <w:rPr>
          <w:i/>
          <w:iCs/>
          <w:color w:val="231F20"/>
          <w:spacing w:val="2"/>
        </w:rPr>
        <w:t xml:space="preserve"> </w:t>
      </w:r>
      <w:r>
        <w:rPr>
          <w:i/>
          <w:iCs/>
          <w:color w:val="231F20"/>
        </w:rPr>
        <w:t>анализ</w:t>
      </w:r>
      <w:r>
        <w:rPr>
          <w:i/>
          <w:iCs/>
          <w:color w:val="231F20"/>
          <w:spacing w:val="2"/>
        </w:rPr>
        <w:t xml:space="preserve"> </w:t>
      </w:r>
      <w:r>
        <w:rPr>
          <w:color w:val="231F20"/>
          <w:spacing w:val="-1"/>
        </w:rPr>
        <w:t>базируется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определении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численных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величин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отдельных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целом.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Основу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3"/>
        </w:rPr>
        <w:t>коли-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чественной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составляют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теории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вероятностей,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матема-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тической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статистики,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теории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исследования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операций.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Как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правило,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количественному</w:t>
      </w:r>
      <w:r>
        <w:rPr>
          <w:color w:val="231F20"/>
          <w:spacing w:val="-1"/>
        </w:rPr>
        <w:t xml:space="preserve"> анализу риска должен предшествовать качествен-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ный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анализ,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2"/>
        </w:rPr>
        <w:t xml:space="preserve"> этом </w:t>
      </w:r>
      <w:r>
        <w:rPr>
          <w:color w:val="231F20"/>
          <w:spacing w:val="-1"/>
        </w:rPr>
        <w:t>должен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проведен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базисный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вариант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рас-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чета проекта</w:t>
      </w:r>
    </w:p>
    <w:p w:rsidR="00B32EE7" w:rsidRDefault="00543515" w:rsidP="00B32EE7">
      <w:pPr>
        <w:pStyle w:val="a3"/>
        <w:kinsoku w:val="0"/>
        <w:overflowPunct w:val="0"/>
        <w:spacing w:before="1" w:line="267" w:lineRule="auto"/>
        <w:ind w:right="118"/>
        <w:jc w:val="both"/>
        <w:rPr>
          <w:color w:val="231F20"/>
          <w:spacing w:val="-1"/>
        </w:rPr>
      </w:pPr>
      <w:r>
        <w:rPr>
          <w:color w:val="231F20"/>
        </w:rPr>
        <w:t>В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1"/>
        </w:rPr>
        <w:t>исследованиях,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посвященных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1"/>
        </w:rPr>
        <w:t>проблеме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выделяется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3"/>
        </w:rPr>
        <w:t>несколько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групп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методов,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позволяющих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провести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количественную</w:t>
      </w:r>
      <w:r w:rsidR="00B32EE7">
        <w:rPr>
          <w:color w:val="231F20"/>
          <w:spacing w:val="-1"/>
        </w:rPr>
        <w:t xml:space="preserve"> оценку риска (статистические, расчетно-аналитические и экспертные методы)</w:t>
      </w:r>
    </w:p>
    <w:p w:rsidR="00543515" w:rsidRDefault="00543515">
      <w:pPr>
        <w:pStyle w:val="a3"/>
        <w:kinsoku w:val="0"/>
        <w:overflowPunct w:val="0"/>
        <w:spacing w:before="112"/>
        <w:ind w:right="98"/>
        <w:jc w:val="both"/>
        <w:rPr>
          <w:color w:val="000000"/>
        </w:rPr>
      </w:pPr>
      <w:r>
        <w:rPr>
          <w:i/>
          <w:iCs/>
          <w:color w:val="231F20"/>
        </w:rPr>
        <w:t>Статистические</w:t>
      </w:r>
      <w:r>
        <w:rPr>
          <w:i/>
          <w:iCs/>
          <w:color w:val="231F20"/>
          <w:spacing w:val="5"/>
        </w:rPr>
        <w:t xml:space="preserve"> </w:t>
      </w:r>
      <w:r>
        <w:rPr>
          <w:i/>
          <w:iCs/>
          <w:color w:val="231F20"/>
          <w:spacing w:val="-1"/>
        </w:rPr>
        <w:t>методы</w:t>
      </w:r>
      <w:r>
        <w:rPr>
          <w:i/>
          <w:iCs/>
          <w:color w:val="231F20"/>
          <w:spacing w:val="5"/>
        </w:rPr>
        <w:t xml:space="preserve"> </w:t>
      </w:r>
      <w:r>
        <w:rPr>
          <w:color w:val="231F20"/>
        </w:rPr>
        <w:t>основываются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исследовании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ста-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тистики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потерь,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имевших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место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аналогичных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видах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производс-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твенно-хозяйственной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определении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частоты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появле-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lastRenderedPageBreak/>
        <w:t>ния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определенных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уровней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потерь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прогнозировании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вероятности</w:t>
      </w:r>
      <w:r>
        <w:rPr>
          <w:color w:val="231F20"/>
          <w:spacing w:val="67"/>
        </w:rPr>
        <w:t xml:space="preserve"> </w:t>
      </w:r>
      <w:r>
        <w:rPr>
          <w:color w:val="231F20"/>
          <w:spacing w:val="-1"/>
        </w:rPr>
        <w:t>потерь.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Статистические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рассматриваются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связи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поняти-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ем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зон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границ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риска.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4"/>
        </w:rPr>
        <w:t>Точки,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определяющие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уровень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потерь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ве-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роятность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появления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потерь,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описываются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помощи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статис-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тического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достаточно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большого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массива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данных.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Основа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данной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группы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методов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расчет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среднеквадратичного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отклонения,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коэффициента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вариации</w:t>
      </w:r>
      <w:r>
        <w:rPr>
          <w:color w:val="231F20"/>
        </w:rPr>
        <w:t xml:space="preserve"> и дисперсии.</w:t>
      </w:r>
    </w:p>
    <w:p w:rsidR="00543515" w:rsidRDefault="00543515">
      <w:pPr>
        <w:pStyle w:val="a3"/>
        <w:kinsoku w:val="0"/>
        <w:overflowPunct w:val="0"/>
        <w:ind w:right="98"/>
        <w:jc w:val="both"/>
        <w:rPr>
          <w:color w:val="000000"/>
        </w:rPr>
      </w:pPr>
      <w:r>
        <w:rPr>
          <w:color w:val="231F20"/>
        </w:rPr>
        <w:t>Многие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идей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статистической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теории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решений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были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разработаны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Нейманом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Пирсоном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1933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7"/>
        </w:rPr>
        <w:t>году.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Системати-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ческая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теория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ситуации,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5"/>
        </w:rPr>
        <w:t>когда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имеется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априорного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распре-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деления,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развивалась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Вальдом,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основные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идеи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теории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изложены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книге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Вальда,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изданной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1950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7"/>
        </w:rPr>
        <w:t>году.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этом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издании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изложены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из-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вестные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статистические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задачи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языке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теории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принятия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решений.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1951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4"/>
        </w:rPr>
        <w:t>году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Гиршик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Сэвидж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продолжили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исследования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Вальда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области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теории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принятия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решений.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Фон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Нэйман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Моргенштерн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развили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аксиоматический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4"/>
        </w:rPr>
        <w:t>подход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2"/>
        </w:rPr>
        <w:t>субъективным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полезностям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связи</w:t>
      </w:r>
      <w:r>
        <w:rPr>
          <w:color w:val="231F20"/>
        </w:rPr>
        <w:t xml:space="preserve"> с их </w:t>
      </w:r>
      <w:r>
        <w:rPr>
          <w:color w:val="231F20"/>
          <w:spacing w:val="-1"/>
        </w:rPr>
        <w:t>работами</w:t>
      </w:r>
      <w:r>
        <w:rPr>
          <w:color w:val="231F20"/>
        </w:rPr>
        <w:t xml:space="preserve"> по теории игр.</w:t>
      </w:r>
    </w:p>
    <w:p w:rsidR="00543515" w:rsidRDefault="00543515">
      <w:pPr>
        <w:pStyle w:val="a3"/>
        <w:kinsoku w:val="0"/>
        <w:overflowPunct w:val="0"/>
        <w:ind w:right="98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конце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1950-х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начале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1960-х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годов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теоретический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интерес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переместился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ситуации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без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априорных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распределений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байе-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2"/>
        </w:rPr>
        <w:t>совской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теории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решения,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3"/>
        </w:rPr>
        <w:t>которой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субъективные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априорные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рас-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пределения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полезности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являются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основой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доводов.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Ав-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торитетное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изложение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данного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4"/>
        </w:rPr>
        <w:t>подхода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осуществлено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Райффом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Шлайфером</w:t>
      </w:r>
      <w:r>
        <w:rPr>
          <w:color w:val="231F20"/>
        </w:rPr>
        <w:t xml:space="preserve"> (1961).</w:t>
      </w:r>
    </w:p>
    <w:p w:rsidR="00543515" w:rsidRDefault="00543515">
      <w:pPr>
        <w:pStyle w:val="a3"/>
        <w:kinsoku w:val="0"/>
        <w:overflowPunct w:val="0"/>
        <w:ind w:right="98"/>
        <w:jc w:val="both"/>
        <w:rPr>
          <w:color w:val="000000"/>
        </w:rPr>
      </w:pPr>
      <w:r>
        <w:rPr>
          <w:color w:val="231F20"/>
        </w:rPr>
        <w:t>Дальнейшее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развитие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данной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группы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методов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привело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раз-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работке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широкоиспользуемого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настоящее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метода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«дерева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решений».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Данный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3"/>
        </w:rPr>
        <w:t>метод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применяется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тех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ре-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шений,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3"/>
        </w:rPr>
        <w:t>которые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имеют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обозримое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количество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вариантов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развития.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этом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построения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дерева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аналитик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должен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обладать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</w:rPr>
        <w:t>необхо-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димой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достоверной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информацией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учетом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вероятности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време-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ни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наступления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сценариев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проекта.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Последовательность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сбора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данных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построения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«дерева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решений»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представить</w:t>
      </w:r>
      <w:r>
        <w:rPr>
          <w:color w:val="231F20"/>
          <w:spacing w:val="56"/>
        </w:rPr>
        <w:t xml:space="preserve"> </w:t>
      </w:r>
      <w:r>
        <w:rPr>
          <w:color w:val="231F20"/>
          <w:spacing w:val="-1"/>
        </w:rPr>
        <w:t>следующим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1"/>
        </w:rPr>
        <w:t>образом: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1"/>
        </w:rPr>
        <w:t>определение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состава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1"/>
        </w:rPr>
        <w:t>продолжительности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фаз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жизненного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цикла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проекта,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ключевых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событий;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формулировка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всех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возможных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решений;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определение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вероятности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принятия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каж-</w:t>
      </w:r>
    </w:p>
    <w:p w:rsidR="00543515" w:rsidRDefault="00543515">
      <w:pPr>
        <w:pStyle w:val="a3"/>
        <w:kinsoku w:val="0"/>
        <w:overflowPunct w:val="0"/>
        <w:spacing w:before="42"/>
        <w:ind w:right="119" w:firstLine="0"/>
        <w:jc w:val="both"/>
        <w:rPr>
          <w:color w:val="000000"/>
        </w:rPr>
      </w:pPr>
      <w:r>
        <w:rPr>
          <w:color w:val="231F20"/>
          <w:spacing w:val="-2"/>
        </w:rPr>
        <w:t>дого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решения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стоимости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каждого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этапа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осуществления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проекта.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основании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полученных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данных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строится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«дерево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решений»,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1"/>
        </w:rPr>
        <w:t>состав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которого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включаются</w:t>
      </w:r>
      <w:r>
        <w:rPr>
          <w:color w:val="231F20"/>
        </w:rPr>
        <w:t xml:space="preserve"> узлы </w:t>
      </w:r>
      <w:r>
        <w:rPr>
          <w:color w:val="231F20"/>
          <w:spacing w:val="-1"/>
        </w:rPr>
        <w:t>работы</w:t>
      </w:r>
      <w:r>
        <w:rPr>
          <w:color w:val="231F20"/>
        </w:rPr>
        <w:t xml:space="preserve"> по реализации проекта.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Использование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1"/>
        </w:rPr>
        <w:t>данного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2"/>
        </w:rPr>
        <w:t>метода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нестабиль-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lastRenderedPageBreak/>
        <w:t>ной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экономической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среды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представляется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эффективным,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невозможно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рассмотреть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количество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вариантов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развития.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2"/>
        </w:rPr>
        <w:t>этом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формулирования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сценариев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3"/>
        </w:rPr>
        <w:t xml:space="preserve">необходимо </w:t>
      </w:r>
      <w:r>
        <w:rPr>
          <w:color w:val="231F20"/>
        </w:rPr>
        <w:t>иметь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достоверную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информацию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учетом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вероятности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 xml:space="preserve">и времени их </w:t>
      </w:r>
      <w:r>
        <w:rPr>
          <w:color w:val="231F20"/>
          <w:spacing w:val="-1"/>
        </w:rPr>
        <w:t>наступления</w:t>
      </w:r>
    </w:p>
    <w:p w:rsidR="00543515" w:rsidRDefault="00543515">
      <w:pPr>
        <w:pStyle w:val="a3"/>
        <w:kinsoku w:val="0"/>
        <w:overflowPunct w:val="0"/>
        <w:ind w:right="118"/>
        <w:jc w:val="both"/>
        <w:rPr>
          <w:color w:val="000000"/>
        </w:rPr>
      </w:pPr>
      <w:r>
        <w:rPr>
          <w:color w:val="231F20"/>
          <w:spacing w:val="-5"/>
        </w:rPr>
        <w:t>Вер</w:t>
      </w:r>
      <w:r>
        <w:rPr>
          <w:color w:val="231F20"/>
          <w:spacing w:val="-9"/>
        </w:rPr>
        <w:t>о</w:t>
      </w:r>
      <w:r>
        <w:rPr>
          <w:color w:val="231F20"/>
          <w:spacing w:val="-5"/>
        </w:rPr>
        <w:t>ятн</w:t>
      </w:r>
      <w:r>
        <w:rPr>
          <w:color w:val="231F20"/>
          <w:spacing w:val="1"/>
        </w:rPr>
        <w:t>о</w:t>
      </w:r>
      <w:r>
        <w:rPr>
          <w:color w:val="231F20"/>
          <w:spacing w:val="-5"/>
        </w:rPr>
        <w:t>стны</w:t>
      </w:r>
      <w:r>
        <w:rPr>
          <w:color w:val="231F20"/>
        </w:rPr>
        <w:t>й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5"/>
        </w:rPr>
        <w:t>п</w:t>
      </w:r>
      <w:r>
        <w:rPr>
          <w:color w:val="231F20"/>
          <w:spacing w:val="-11"/>
        </w:rPr>
        <w:t>о</w:t>
      </w:r>
      <w:r>
        <w:rPr>
          <w:color w:val="231F20"/>
          <w:spacing w:val="-5"/>
        </w:rPr>
        <w:t>д</w:t>
      </w:r>
      <w:r>
        <w:rPr>
          <w:color w:val="231F20"/>
          <w:spacing w:val="-13"/>
        </w:rPr>
        <w:t>х</w:t>
      </w:r>
      <w:r>
        <w:rPr>
          <w:color w:val="231F20"/>
          <w:spacing w:val="-11"/>
        </w:rPr>
        <w:t>о</w:t>
      </w:r>
      <w:r>
        <w:rPr>
          <w:color w:val="231F20"/>
        </w:rPr>
        <w:t>д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5"/>
        </w:rPr>
        <w:t>и</w:t>
      </w:r>
      <w:r>
        <w:rPr>
          <w:color w:val="231F20"/>
          <w:spacing w:val="-8"/>
        </w:rPr>
        <w:t>з</w:t>
      </w:r>
      <w:r>
        <w:rPr>
          <w:color w:val="231F20"/>
          <w:spacing w:val="-5"/>
        </w:rPr>
        <w:t>мерени</w:t>
      </w:r>
      <w:r>
        <w:rPr>
          <w:color w:val="231F20"/>
        </w:rPr>
        <w:t>ю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5"/>
        </w:rPr>
        <w:t>рис</w:t>
      </w:r>
      <w:r>
        <w:rPr>
          <w:color w:val="231F20"/>
          <w:spacing w:val="-8"/>
        </w:rPr>
        <w:t>к</w:t>
      </w:r>
      <w:r>
        <w:rPr>
          <w:color w:val="231F20"/>
        </w:rPr>
        <w:t>а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5"/>
        </w:rPr>
        <w:t>пр</w:t>
      </w:r>
      <w:r>
        <w:rPr>
          <w:color w:val="231F20"/>
          <w:spacing w:val="-8"/>
        </w:rPr>
        <w:t>е</w:t>
      </w:r>
      <w:r>
        <w:rPr>
          <w:color w:val="231F20"/>
          <w:spacing w:val="-5"/>
        </w:rPr>
        <w:t>дл</w:t>
      </w:r>
      <w:r>
        <w:rPr>
          <w:color w:val="231F20"/>
          <w:spacing w:val="-10"/>
        </w:rPr>
        <w:t>о</w:t>
      </w:r>
      <w:r>
        <w:rPr>
          <w:color w:val="231F20"/>
          <w:spacing w:val="-8"/>
        </w:rPr>
        <w:t>ж</w:t>
      </w:r>
      <w:r>
        <w:rPr>
          <w:color w:val="231F20"/>
          <w:spacing w:val="-5"/>
        </w:rPr>
        <w:t>е</w:t>
      </w:r>
      <w:r>
        <w:rPr>
          <w:color w:val="231F20"/>
        </w:rPr>
        <w:t>н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30"/>
        </w:rPr>
        <w:t>Г</w:t>
      </w:r>
      <w:r>
        <w:rPr>
          <w:color w:val="231F20"/>
          <w:spacing w:val="-5"/>
        </w:rPr>
        <w:t>.Б</w:t>
      </w:r>
      <w:r>
        <w:rPr>
          <w:color w:val="231F20"/>
        </w:rPr>
        <w:t>.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5"/>
        </w:rPr>
        <w:t>Клейне</w:t>
      </w:r>
      <w:r>
        <w:rPr>
          <w:color w:val="231F20"/>
        </w:rPr>
        <w:t xml:space="preserve">- </w:t>
      </w:r>
      <w:r>
        <w:rPr>
          <w:color w:val="231F20"/>
          <w:spacing w:val="-5"/>
        </w:rPr>
        <w:t>р</w:t>
      </w:r>
      <w:r>
        <w:rPr>
          <w:color w:val="231F20"/>
          <w:spacing w:val="-9"/>
        </w:rPr>
        <w:t>о</w:t>
      </w:r>
      <w:r>
        <w:rPr>
          <w:color w:val="231F20"/>
          <w:spacing w:val="-5"/>
        </w:rPr>
        <w:t>м</w:t>
      </w:r>
      <w:r>
        <w:rPr>
          <w:color w:val="231F20"/>
        </w:rPr>
        <w:t>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5"/>
        </w:rPr>
        <w:t>В.Л</w:t>
      </w:r>
      <w:r>
        <w:rPr>
          <w:color w:val="231F20"/>
        </w:rPr>
        <w:t>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0"/>
        </w:rPr>
        <w:t>Т</w:t>
      </w:r>
      <w:r>
        <w:rPr>
          <w:color w:val="231F20"/>
          <w:spacing w:val="-5"/>
        </w:rPr>
        <w:t>амбовцевым</w:t>
      </w:r>
      <w:r>
        <w:rPr>
          <w:color w:val="231F20"/>
        </w:rPr>
        <w:t>,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2"/>
        </w:rPr>
        <w:t>Р</w:t>
      </w:r>
      <w:r>
        <w:rPr>
          <w:color w:val="231F20"/>
          <w:spacing w:val="-5"/>
        </w:rPr>
        <w:t>.М</w:t>
      </w:r>
      <w:r>
        <w:rPr>
          <w:color w:val="231F20"/>
        </w:rPr>
        <w:t>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8"/>
        </w:rPr>
        <w:t>К</w:t>
      </w:r>
      <w:r>
        <w:rPr>
          <w:color w:val="231F20"/>
          <w:spacing w:val="-14"/>
        </w:rPr>
        <w:t>а</w:t>
      </w:r>
      <w:r>
        <w:rPr>
          <w:color w:val="231F20"/>
          <w:spacing w:val="-5"/>
        </w:rPr>
        <w:t>ч</w:t>
      </w:r>
      <w:r>
        <w:rPr>
          <w:color w:val="231F20"/>
          <w:spacing w:val="-3"/>
        </w:rPr>
        <w:t>а</w:t>
      </w:r>
      <w:r>
        <w:rPr>
          <w:color w:val="231F20"/>
          <w:spacing w:val="-5"/>
        </w:rPr>
        <w:t>л</w:t>
      </w:r>
      <w:r>
        <w:rPr>
          <w:color w:val="231F20"/>
        </w:rPr>
        <w:t>овым.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6"/>
        </w:rPr>
        <w:t>в</w:t>
      </w:r>
      <w:r>
        <w:rPr>
          <w:color w:val="231F20"/>
          <w:spacing w:val="-3"/>
        </w:rPr>
        <w:t>т</w:t>
      </w:r>
      <w:r>
        <w:rPr>
          <w:color w:val="231F20"/>
        </w:rPr>
        <w:t>оры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пр</w:t>
      </w:r>
      <w:r>
        <w:rPr>
          <w:color w:val="231F20"/>
          <w:spacing w:val="-3"/>
        </w:rPr>
        <w:t>е</w:t>
      </w:r>
      <w:r>
        <w:rPr>
          <w:color w:val="231F20"/>
        </w:rPr>
        <w:t>длага</w:t>
      </w:r>
      <w:r>
        <w:rPr>
          <w:color w:val="231F20"/>
          <w:spacing w:val="-3"/>
        </w:rPr>
        <w:t>ю</w:t>
      </w:r>
      <w:r>
        <w:rPr>
          <w:color w:val="231F20"/>
        </w:rPr>
        <w:t>т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>з</w:t>
      </w:r>
      <w:r>
        <w:rPr>
          <w:color w:val="231F20"/>
        </w:rPr>
        <w:t>ме- рять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теории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измерений,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3"/>
        </w:rPr>
        <w:t>которая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включает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системный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анализ,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построение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специальной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модели,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шкалы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измерения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способа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определения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значений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показателя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измерения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риска.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2"/>
        </w:rPr>
        <w:t>Также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данной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работе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предлагается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формировать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обобщенную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ко-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личественную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оценку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учетом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всех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участников,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каждого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которых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вначале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оцениваются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отдельных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ис-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4"/>
        </w:rPr>
        <w:t>ходов</w:t>
      </w:r>
      <w:r>
        <w:rPr>
          <w:color w:val="231F20"/>
        </w:rPr>
        <w:t xml:space="preserve"> и </w:t>
      </w:r>
      <w:r>
        <w:rPr>
          <w:color w:val="231F20"/>
          <w:spacing w:val="-2"/>
        </w:rPr>
        <w:t>альтернатив</w:t>
      </w:r>
    </w:p>
    <w:p w:rsidR="00543515" w:rsidRDefault="00543515">
      <w:pPr>
        <w:pStyle w:val="a3"/>
        <w:kinsoku w:val="0"/>
        <w:overflowPunct w:val="0"/>
        <w:ind w:right="117"/>
        <w:jc w:val="both"/>
        <w:rPr>
          <w:color w:val="000000"/>
        </w:rPr>
      </w:pPr>
      <w:r>
        <w:rPr>
          <w:color w:val="231F20"/>
          <w:spacing w:val="-1"/>
        </w:rPr>
        <w:t>Использование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статистических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методов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современных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услови-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ях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экономики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России,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именно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нестабильной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среды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экономики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имеет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ряд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ограничений.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Данная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группа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методов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учитывает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взаимосвязь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переменными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проекта,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силу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этого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данные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использованы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ограниченного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круга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проектов.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эффективного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использования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этой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группы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методов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построить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распределение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вероятностей.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Распределение</w:t>
      </w:r>
      <w:r>
        <w:rPr>
          <w:color w:val="231F20"/>
          <w:spacing w:val="85"/>
        </w:rPr>
        <w:t xml:space="preserve"> </w:t>
      </w:r>
      <w:r>
        <w:rPr>
          <w:color w:val="231F20"/>
          <w:spacing w:val="-1"/>
        </w:rPr>
        <w:t>вероятностей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определить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либо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статистическим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данным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прошлые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периоды,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нестабильной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3"/>
        </w:rPr>
        <w:t>экономической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3"/>
        </w:rPr>
        <w:t>среды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4"/>
        </w:rPr>
        <w:t>невозможно,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3"/>
        </w:rPr>
        <w:t>либо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3"/>
        </w:rPr>
        <w:t>путем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3"/>
        </w:rPr>
        <w:t>имитации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4"/>
        </w:rPr>
        <w:t>поведения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основной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3"/>
        </w:rPr>
        <w:t>слу-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3"/>
        </w:rPr>
        <w:t>чайной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переменной,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но</w:t>
      </w:r>
      <w:r>
        <w:rPr>
          <w:color w:val="231F20"/>
          <w:spacing w:val="-5"/>
        </w:rPr>
        <w:t xml:space="preserve"> необходимым </w:t>
      </w:r>
      <w:r>
        <w:rPr>
          <w:color w:val="231F20"/>
          <w:spacing w:val="-2"/>
        </w:rPr>
        <w:t>здесь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элементом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является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мно-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4"/>
        </w:rPr>
        <w:t>гократное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4"/>
        </w:rPr>
        <w:t>повторение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процесса,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но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4"/>
        </w:rPr>
        <w:t>этот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5"/>
        </w:rPr>
        <w:t>метод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5"/>
        </w:rPr>
        <w:t>тоже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не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3"/>
        </w:rPr>
        <w:t>дает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4"/>
        </w:rPr>
        <w:t>точных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5"/>
        </w:rPr>
        <w:t xml:space="preserve">результатов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требует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использования</w:t>
      </w:r>
      <w:r>
        <w:rPr>
          <w:color w:val="231F20"/>
          <w:spacing w:val="-5"/>
        </w:rPr>
        <w:t xml:space="preserve"> компьютерных </w:t>
      </w:r>
      <w:r>
        <w:rPr>
          <w:color w:val="231F20"/>
          <w:spacing w:val="-3"/>
        </w:rPr>
        <w:t>мощностей.</w:t>
      </w:r>
    </w:p>
    <w:p w:rsidR="00543515" w:rsidRDefault="00543515">
      <w:pPr>
        <w:pStyle w:val="a3"/>
        <w:kinsoku w:val="0"/>
        <w:overflowPunct w:val="0"/>
        <w:spacing w:before="10"/>
        <w:ind w:left="0" w:firstLine="0"/>
        <w:rPr>
          <w:sz w:val="21"/>
          <w:szCs w:val="21"/>
        </w:rPr>
      </w:pPr>
    </w:p>
    <w:p w:rsidR="00543515" w:rsidRDefault="00543515">
      <w:pPr>
        <w:pStyle w:val="2"/>
        <w:numPr>
          <w:ilvl w:val="1"/>
          <w:numId w:val="8"/>
        </w:numPr>
        <w:tabs>
          <w:tab w:val="left" w:pos="1070"/>
        </w:tabs>
        <w:kinsoku w:val="0"/>
        <w:overflowPunct w:val="0"/>
        <w:ind w:left="1069"/>
        <w:rPr>
          <w:b w:val="0"/>
          <w:bCs w:val="0"/>
          <w:color w:val="000000"/>
        </w:rPr>
      </w:pPr>
      <w:r>
        <w:rPr>
          <w:color w:val="231F20"/>
          <w:spacing w:val="-1"/>
        </w:rPr>
        <w:t>Расчетно-аналитические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</w:rPr>
        <w:t xml:space="preserve"> оценки </w:t>
      </w:r>
      <w:r>
        <w:rPr>
          <w:color w:val="231F20"/>
          <w:spacing w:val="-2"/>
        </w:rPr>
        <w:t>рисков</w:t>
      </w:r>
    </w:p>
    <w:p w:rsidR="00543515" w:rsidRDefault="00543515">
      <w:pPr>
        <w:pStyle w:val="a3"/>
        <w:kinsoku w:val="0"/>
        <w:overflowPunct w:val="0"/>
        <w:spacing w:before="112"/>
        <w:ind w:right="118"/>
        <w:jc w:val="both"/>
        <w:rPr>
          <w:color w:val="000000"/>
        </w:rPr>
      </w:pPr>
      <w:r>
        <w:rPr>
          <w:color w:val="231F20"/>
          <w:spacing w:val="-3"/>
        </w:rPr>
        <w:t>Группа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расчетно-аналитических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2"/>
        </w:rPr>
        <w:t>методов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1"/>
        </w:rPr>
        <w:t>базируется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2"/>
        </w:rPr>
        <w:t>мате-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матических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3"/>
        </w:rPr>
        <w:t>подходах.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этом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следует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отметить,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прикладные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математические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расчетов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производственно-хозяйс-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твенных,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финансовых,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коммерческих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недостаточно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хорошо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разра-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ботаны.</w:t>
      </w:r>
    </w:p>
    <w:p w:rsidR="00543515" w:rsidRDefault="00543515">
      <w:pPr>
        <w:pStyle w:val="a3"/>
        <w:kinsoku w:val="0"/>
        <w:overflowPunct w:val="0"/>
        <w:spacing w:before="42" w:line="246" w:lineRule="auto"/>
        <w:ind w:right="118"/>
        <w:jc w:val="both"/>
        <w:rPr>
          <w:color w:val="000000"/>
        </w:rPr>
      </w:pPr>
      <w:r>
        <w:rPr>
          <w:color w:val="231F20"/>
          <w:spacing w:val="-2"/>
        </w:rPr>
        <w:t>Широкое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распространение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данной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группе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получило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имита-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ционное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моделирование.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Имитация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представляет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собой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методику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проведения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экспериментов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математическим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обеспечением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модели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поведения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определенный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момент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времени.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Вы-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lastRenderedPageBreak/>
        <w:t>деляют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следующие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виды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имитации: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вероятностная;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зависящая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не-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зависящая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временного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фактора;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явная;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деловые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игры;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имитация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больших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систем.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Модифицированную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модель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имитационного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моде-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лирования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представляет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3"/>
        </w:rPr>
        <w:t>метод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Монте-Карло.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Процедура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имитации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2"/>
        </w:rPr>
        <w:t>Монте-Карло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базируется</w:t>
      </w:r>
      <w:r>
        <w:rPr>
          <w:color w:val="231F20"/>
        </w:rPr>
        <w:t xml:space="preserve"> на </w:t>
      </w:r>
      <w:r>
        <w:rPr>
          <w:color w:val="231F20"/>
          <w:spacing w:val="-1"/>
        </w:rPr>
        <w:t>следующих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этапах:</w:t>
      </w:r>
    </w:p>
    <w:p w:rsidR="00543515" w:rsidRDefault="00543515">
      <w:pPr>
        <w:pStyle w:val="a3"/>
        <w:numPr>
          <w:ilvl w:val="0"/>
          <w:numId w:val="9"/>
        </w:numPr>
        <w:tabs>
          <w:tab w:val="left" w:pos="675"/>
        </w:tabs>
        <w:kinsoku w:val="0"/>
        <w:overflowPunct w:val="0"/>
        <w:spacing w:line="246" w:lineRule="auto"/>
        <w:ind w:right="118" w:firstLine="397"/>
        <w:jc w:val="both"/>
        <w:rPr>
          <w:color w:val="000000"/>
        </w:rPr>
      </w:pPr>
      <w:r>
        <w:rPr>
          <w:color w:val="231F20"/>
          <w:spacing w:val="-2"/>
        </w:rPr>
        <w:t>формулирование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функциональных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зависимостей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ре-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3"/>
        </w:rPr>
        <w:t>зультирующими</w:t>
      </w:r>
      <w:r>
        <w:rPr>
          <w:color w:val="231F20"/>
        </w:rPr>
        <w:t xml:space="preserve"> и </w:t>
      </w:r>
      <w:r>
        <w:rPr>
          <w:color w:val="231F20"/>
          <w:spacing w:val="-1"/>
        </w:rPr>
        <w:t>экзогенными</w:t>
      </w:r>
      <w:r>
        <w:rPr>
          <w:color w:val="231F20"/>
        </w:rPr>
        <w:t xml:space="preserve"> переменными </w:t>
      </w:r>
      <w:r>
        <w:rPr>
          <w:color w:val="231F20"/>
          <w:spacing w:val="-1"/>
        </w:rPr>
        <w:t>модели;</w:t>
      </w:r>
    </w:p>
    <w:p w:rsidR="00543515" w:rsidRDefault="00543515">
      <w:pPr>
        <w:pStyle w:val="a3"/>
        <w:numPr>
          <w:ilvl w:val="0"/>
          <w:numId w:val="9"/>
        </w:numPr>
        <w:tabs>
          <w:tab w:val="left" w:pos="630"/>
        </w:tabs>
        <w:kinsoku w:val="0"/>
        <w:overflowPunct w:val="0"/>
        <w:ind w:left="629"/>
        <w:rPr>
          <w:color w:val="000000"/>
        </w:rPr>
      </w:pPr>
      <w:r>
        <w:rPr>
          <w:color w:val="231F20"/>
          <w:spacing w:val="-1"/>
        </w:rPr>
        <w:t>получение</w:t>
      </w:r>
      <w:r>
        <w:rPr>
          <w:color w:val="231F20"/>
        </w:rPr>
        <w:t xml:space="preserve"> выборки </w:t>
      </w:r>
      <w:r>
        <w:rPr>
          <w:color w:val="231F20"/>
          <w:spacing w:val="-1"/>
        </w:rPr>
        <w:t>экзогенных</w:t>
      </w:r>
      <w:r>
        <w:rPr>
          <w:color w:val="231F20"/>
        </w:rPr>
        <w:t xml:space="preserve"> переменных;</w:t>
      </w:r>
    </w:p>
    <w:p w:rsidR="00543515" w:rsidRDefault="00543515">
      <w:pPr>
        <w:pStyle w:val="a3"/>
        <w:numPr>
          <w:ilvl w:val="0"/>
          <w:numId w:val="9"/>
        </w:numPr>
        <w:tabs>
          <w:tab w:val="left" w:pos="623"/>
        </w:tabs>
        <w:kinsoku w:val="0"/>
        <w:overflowPunct w:val="0"/>
        <w:spacing w:before="7" w:line="246" w:lineRule="auto"/>
        <w:ind w:right="118" w:firstLine="397"/>
        <w:jc w:val="both"/>
        <w:rPr>
          <w:color w:val="000000"/>
        </w:rPr>
      </w:pPr>
      <w:r>
        <w:rPr>
          <w:color w:val="231F20"/>
          <w:spacing w:val="-1"/>
        </w:rPr>
        <w:t>расчет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значений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результирующих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переменных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каждой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вы-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 xml:space="preserve">борки с </w:t>
      </w:r>
      <w:r>
        <w:rPr>
          <w:color w:val="231F20"/>
          <w:spacing w:val="-1"/>
        </w:rPr>
        <w:t>помощью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определенных</w:t>
      </w:r>
      <w:r>
        <w:rPr>
          <w:color w:val="231F20"/>
        </w:rPr>
        <w:t xml:space="preserve"> на </w:t>
      </w:r>
      <w:r>
        <w:rPr>
          <w:color w:val="231F20"/>
          <w:spacing w:val="-2"/>
        </w:rPr>
        <w:t>первом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шаге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функций;</w:t>
      </w:r>
    </w:p>
    <w:p w:rsidR="00543515" w:rsidRDefault="00543515">
      <w:pPr>
        <w:pStyle w:val="a3"/>
        <w:numPr>
          <w:ilvl w:val="0"/>
          <w:numId w:val="9"/>
        </w:numPr>
        <w:tabs>
          <w:tab w:val="left" w:pos="630"/>
        </w:tabs>
        <w:kinsoku w:val="0"/>
        <w:overflowPunct w:val="0"/>
        <w:ind w:left="629"/>
        <w:rPr>
          <w:color w:val="000000"/>
        </w:rPr>
      </w:pPr>
      <w:r>
        <w:rPr>
          <w:color w:val="231F20"/>
          <w:spacing w:val="-1"/>
        </w:rPr>
        <w:t>многократное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повторение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2-го</w:t>
      </w:r>
      <w:r>
        <w:rPr>
          <w:color w:val="231F20"/>
        </w:rPr>
        <w:t xml:space="preserve"> и </w:t>
      </w:r>
      <w:r>
        <w:rPr>
          <w:color w:val="231F20"/>
          <w:spacing w:val="-2"/>
        </w:rPr>
        <w:t>3-го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шагов.</w:t>
      </w:r>
    </w:p>
    <w:p w:rsidR="00543515" w:rsidRDefault="00543515">
      <w:pPr>
        <w:pStyle w:val="a3"/>
        <w:kinsoku w:val="0"/>
        <w:overflowPunct w:val="0"/>
        <w:spacing w:before="7" w:line="246" w:lineRule="auto"/>
        <w:ind w:right="118"/>
        <w:jc w:val="both"/>
        <w:rPr>
          <w:color w:val="000000"/>
        </w:rPr>
      </w:pPr>
      <w:r>
        <w:rPr>
          <w:color w:val="231F20"/>
        </w:rPr>
        <w:t>Основное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отличие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метода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Монте-Карло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других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аналитичес-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ких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методов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заключается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охвате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пространства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решений.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ана-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 xml:space="preserve">литические </w:t>
      </w:r>
      <w:r>
        <w:rPr>
          <w:color w:val="231F20"/>
          <w:spacing w:val="-2"/>
        </w:rPr>
        <w:t>методы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охватывают</w:t>
      </w:r>
      <w:r>
        <w:rPr>
          <w:color w:val="231F20"/>
        </w:rPr>
        <w:t xml:space="preserve"> все пространство, </w:t>
      </w:r>
      <w:r>
        <w:rPr>
          <w:color w:val="231F20"/>
          <w:spacing w:val="-2"/>
        </w:rPr>
        <w:t>то</w:t>
      </w:r>
      <w:r>
        <w:rPr>
          <w:color w:val="231F20"/>
        </w:rPr>
        <w:t xml:space="preserve"> данный </w:t>
      </w:r>
      <w:r>
        <w:rPr>
          <w:color w:val="231F20"/>
          <w:spacing w:val="-3"/>
        </w:rPr>
        <w:t>метод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3"/>
        </w:rPr>
        <w:t>только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часть.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3"/>
        </w:rPr>
        <w:t>Метод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позволяет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достаточно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полно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учесть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всю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неопре-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деленность,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также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доступную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информацию.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Основной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недостаток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данной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модели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заключается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зависимости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точности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результатов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качества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созданной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прогнозной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модели.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2"/>
        </w:rPr>
        <w:t>Также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следует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отметить,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использование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данного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метода</w:t>
      </w:r>
      <w:r>
        <w:rPr>
          <w:color w:val="231F20"/>
          <w:spacing w:val="-1"/>
        </w:rPr>
        <w:t xml:space="preserve"> эффективно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только</w:t>
      </w:r>
      <w:r>
        <w:rPr>
          <w:color w:val="231F20"/>
        </w:rPr>
        <w:t xml:space="preserve"> для</w:t>
      </w:r>
      <w:r>
        <w:rPr>
          <w:color w:val="231F20"/>
          <w:spacing w:val="-1"/>
        </w:rPr>
        <w:t xml:space="preserve"> крупных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проектов,</w:t>
      </w:r>
      <w:r>
        <w:rPr>
          <w:color w:val="231F20"/>
        </w:rPr>
        <w:t xml:space="preserve"> так </w:t>
      </w:r>
      <w:r>
        <w:rPr>
          <w:color w:val="231F20"/>
          <w:spacing w:val="-2"/>
        </w:rPr>
        <w:t>как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его</w:t>
      </w:r>
      <w:r>
        <w:rPr>
          <w:color w:val="231F20"/>
        </w:rPr>
        <w:t xml:space="preserve"> реализация </w:t>
      </w:r>
      <w:r>
        <w:rPr>
          <w:color w:val="231F20"/>
          <w:spacing w:val="-1"/>
        </w:rPr>
        <w:t>связана</w:t>
      </w:r>
      <w:r>
        <w:rPr>
          <w:color w:val="231F20"/>
        </w:rPr>
        <w:t xml:space="preserve"> с </w:t>
      </w:r>
      <w:r>
        <w:rPr>
          <w:color w:val="231F20"/>
          <w:spacing w:val="-1"/>
        </w:rPr>
        <w:t>большими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затратами.</w:t>
      </w:r>
    </w:p>
    <w:p w:rsidR="00543515" w:rsidRDefault="00543515">
      <w:pPr>
        <w:pStyle w:val="a3"/>
        <w:kinsoku w:val="0"/>
        <w:overflowPunct w:val="0"/>
        <w:spacing w:line="246" w:lineRule="auto"/>
        <w:ind w:right="118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3"/>
        </w:rPr>
        <w:t>1950-х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4"/>
        </w:rPr>
        <w:t>начинает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4"/>
        </w:rPr>
        <w:t>развиваться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4"/>
        </w:rPr>
        <w:t>достаточно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новое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4"/>
        </w:rPr>
        <w:t>направление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4"/>
        </w:rPr>
        <w:t>статистике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3"/>
        </w:rPr>
        <w:t>теория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3"/>
        </w:rPr>
        <w:t>планирования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3"/>
        </w:rPr>
        <w:t>эксперимента,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3"/>
        </w:rPr>
        <w:t>основателем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3"/>
        </w:rPr>
        <w:t>данно-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4"/>
        </w:rPr>
        <w:t>го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4"/>
        </w:rPr>
        <w:t>направления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3"/>
        </w:rPr>
        <w:t>принято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4"/>
        </w:rPr>
        <w:t>считать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6"/>
        </w:rPr>
        <w:t>английского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4"/>
        </w:rPr>
        <w:t>статистика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5"/>
        </w:rPr>
        <w:t>Р.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3"/>
        </w:rPr>
        <w:t>Фишера.</w:t>
      </w:r>
      <w:r>
        <w:rPr>
          <w:color w:val="231F20"/>
          <w:spacing w:val="66"/>
        </w:rPr>
        <w:t xml:space="preserve"> </w:t>
      </w:r>
      <w:r>
        <w:rPr>
          <w:color w:val="231F20"/>
          <w:spacing w:val="-3"/>
        </w:rPr>
        <w:t>Среди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всемирно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известных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ученых,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работавших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4"/>
        </w:rPr>
        <w:t>данном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4"/>
        </w:rPr>
        <w:t>направле-</w:t>
      </w:r>
      <w:r>
        <w:rPr>
          <w:color w:val="231F20"/>
          <w:spacing w:val="61"/>
        </w:rPr>
        <w:t xml:space="preserve"> </w:t>
      </w:r>
      <w:r>
        <w:rPr>
          <w:color w:val="231F20"/>
          <w:spacing w:val="-3"/>
        </w:rPr>
        <w:t>нии,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следует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отметить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А.Н.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5"/>
        </w:rPr>
        <w:t>Колмогорова,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Ю.В.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Линника,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Е.В.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Мар-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6"/>
        </w:rPr>
        <w:t>кова,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9"/>
        </w:rPr>
        <w:t>Г.И.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Марчука.</w:t>
      </w:r>
    </w:p>
    <w:p w:rsidR="00543515" w:rsidRDefault="00543515">
      <w:pPr>
        <w:pStyle w:val="a3"/>
        <w:kinsoku w:val="0"/>
        <w:overflowPunct w:val="0"/>
        <w:spacing w:line="246" w:lineRule="auto"/>
        <w:ind w:right="119"/>
        <w:jc w:val="both"/>
        <w:rPr>
          <w:color w:val="000000"/>
        </w:rPr>
      </w:pPr>
      <w:r>
        <w:rPr>
          <w:color w:val="231F20"/>
          <w:spacing w:val="-1"/>
        </w:rPr>
        <w:t>Математические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планирования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эксперимента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позво-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1"/>
        </w:rPr>
        <w:t>ляют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аналитику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выбрать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оптимальное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число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сценариев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рамках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каждого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оптимальные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значения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факторов,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позволяет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1"/>
        </w:rPr>
        <w:t>определить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коэффициенты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многофакторной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регрессии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сущест-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венно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меньшем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объеме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вычислений.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Рассмотренный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4"/>
        </w:rPr>
        <w:t>подход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по-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лучил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3"/>
        </w:rPr>
        <w:t>широкого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распространения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силу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недостаточной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разрабо-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 xml:space="preserve">танности </w:t>
      </w:r>
      <w:r>
        <w:rPr>
          <w:color w:val="231F20"/>
          <w:spacing w:val="-2"/>
        </w:rPr>
        <w:t>методики</w:t>
      </w:r>
      <w:r>
        <w:rPr>
          <w:color w:val="231F20"/>
        </w:rPr>
        <w:t xml:space="preserve"> оценки </w:t>
      </w:r>
      <w:r>
        <w:rPr>
          <w:color w:val="231F20"/>
          <w:spacing w:val="-2"/>
        </w:rPr>
        <w:t>рисков</w:t>
      </w:r>
    </w:p>
    <w:p w:rsidR="00543515" w:rsidRDefault="00543515">
      <w:pPr>
        <w:pStyle w:val="a3"/>
        <w:kinsoku w:val="0"/>
        <w:overflowPunct w:val="0"/>
        <w:spacing w:before="42" w:line="259" w:lineRule="auto"/>
        <w:ind w:right="117"/>
        <w:jc w:val="both"/>
        <w:rPr>
          <w:color w:val="000000"/>
        </w:rPr>
      </w:pPr>
      <w:r>
        <w:rPr>
          <w:color w:val="231F20"/>
          <w:spacing w:val="3"/>
        </w:rPr>
        <w:t>Дальнейшее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3"/>
        </w:rPr>
        <w:t>совершенствование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3"/>
        </w:rPr>
        <w:t>практическое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3"/>
        </w:rPr>
        <w:t>применение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3"/>
        </w:rPr>
        <w:t>данной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2"/>
        </w:rPr>
        <w:t>группы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2"/>
        </w:rPr>
        <w:t>методов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3"/>
        </w:rPr>
        <w:t>привело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2"/>
        </w:rPr>
        <w:t>разработке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3"/>
        </w:rPr>
        <w:t>анализа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3"/>
        </w:rPr>
        <w:t>чувстви-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4"/>
        </w:rPr>
        <w:t>тельности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3"/>
        </w:rPr>
        <w:t>(или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1"/>
        </w:rPr>
        <w:t>метод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3"/>
        </w:rPr>
        <w:t>вариации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3"/>
        </w:rPr>
        <w:t>параметров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3"/>
        </w:rPr>
        <w:t>проекта)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1"/>
        </w:rPr>
        <w:t>метода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3"/>
        </w:rPr>
        <w:t>сценариев.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Метод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3"/>
        </w:rPr>
        <w:t>вариации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3"/>
        </w:rPr>
        <w:t>параметров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3"/>
        </w:rPr>
        <w:t>проекта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3"/>
        </w:rPr>
        <w:t>позволяет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3"/>
        </w:rPr>
        <w:t>иссле-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1"/>
        </w:rPr>
        <w:lastRenderedPageBreak/>
        <w:t>довать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3"/>
        </w:rPr>
        <w:t>взаимосвязи,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1"/>
        </w:rPr>
        <w:t>которые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2"/>
        </w:rPr>
        <w:t>существуют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3"/>
        </w:rPr>
        <w:t>между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3"/>
        </w:rPr>
        <w:t>объясняющими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2"/>
        </w:rPr>
        <w:t>результирующими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3"/>
        </w:rPr>
        <w:t>переменными,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3"/>
        </w:rPr>
        <w:t>путем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3"/>
        </w:rPr>
        <w:t>изменения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3"/>
        </w:rPr>
        <w:t>первых.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Метод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3"/>
        </w:rPr>
        <w:t>сценариев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3"/>
        </w:rPr>
        <w:t>предполагает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3"/>
        </w:rPr>
        <w:t>разработку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3"/>
        </w:rPr>
        <w:t>оптимистического,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3"/>
        </w:rPr>
        <w:t>пессимистического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3"/>
        </w:rPr>
        <w:t>наиболее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2"/>
        </w:rPr>
        <w:t>вероятного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3"/>
        </w:rPr>
        <w:t>варианта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4"/>
        </w:rPr>
        <w:t>реализации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3"/>
        </w:rPr>
        <w:t>проекта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2"/>
        </w:rPr>
        <w:t>расчетом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2"/>
        </w:rPr>
        <w:t>всех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2"/>
        </w:rPr>
        <w:t>результирующих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2"/>
        </w:rPr>
        <w:t>показателей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2"/>
        </w:rPr>
        <w:t>по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3"/>
        </w:rPr>
        <w:t>проек-</w:t>
      </w:r>
      <w:r>
        <w:rPr>
          <w:color w:val="231F20"/>
          <w:spacing w:val="50"/>
        </w:rPr>
        <w:t xml:space="preserve"> </w:t>
      </w:r>
      <w:r>
        <w:rPr>
          <w:color w:val="231F20"/>
          <w:spacing w:val="-6"/>
        </w:rPr>
        <w:t>ту.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3"/>
        </w:rPr>
        <w:t>Использование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3"/>
        </w:rPr>
        <w:t>анализа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4"/>
        </w:rPr>
        <w:t>чувствительности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3"/>
        </w:rPr>
        <w:t>условиях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4"/>
        </w:rPr>
        <w:t>неста-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3"/>
        </w:rPr>
        <w:t>бильной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2"/>
        </w:rPr>
        <w:t>экономической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2"/>
        </w:rPr>
        <w:t>среды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3"/>
        </w:rPr>
        <w:t>неэффективно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3"/>
        </w:rPr>
        <w:t>силу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того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3"/>
        </w:rPr>
        <w:t>факта,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1"/>
        </w:rPr>
        <w:t>что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3"/>
        </w:rPr>
        <w:t>информация,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3"/>
        </w:rPr>
        <w:t>предоставляемая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3"/>
        </w:rPr>
        <w:t>аналитику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</w:rPr>
        <w:t>итоге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3"/>
        </w:rPr>
        <w:t>проведения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3"/>
        </w:rPr>
        <w:t>анализа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4"/>
        </w:rPr>
        <w:t>чувствительности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3"/>
        </w:rPr>
        <w:t>крайне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2"/>
        </w:rPr>
        <w:t>недостаточна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2"/>
        </w:rPr>
        <w:t>для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3"/>
        </w:rPr>
        <w:t>принятия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3"/>
        </w:rPr>
        <w:t>обоснованного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3"/>
        </w:rPr>
        <w:t>решения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2"/>
        </w:rPr>
        <w:t>по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проекту.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Тем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2"/>
        </w:rPr>
        <w:t>не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3"/>
        </w:rPr>
        <w:t>менее,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3"/>
        </w:rPr>
        <w:t>анализ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3"/>
        </w:rPr>
        <w:t>чувс-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4"/>
        </w:rPr>
        <w:t>твительности</w:t>
      </w:r>
      <w:r>
        <w:rPr>
          <w:color w:val="231F20"/>
        </w:rPr>
        <w:t xml:space="preserve"> </w:t>
      </w:r>
      <w:r>
        <w:rPr>
          <w:color w:val="231F20"/>
          <w:spacing w:val="1"/>
        </w:rPr>
        <w:t>может</w:t>
      </w:r>
      <w:r>
        <w:rPr>
          <w:color w:val="231F20"/>
        </w:rPr>
        <w:t xml:space="preserve"> </w:t>
      </w:r>
      <w:r>
        <w:rPr>
          <w:color w:val="231F20"/>
          <w:spacing w:val="3"/>
        </w:rPr>
        <w:t>быть</w:t>
      </w:r>
      <w:r>
        <w:rPr>
          <w:color w:val="231F20"/>
        </w:rPr>
        <w:t xml:space="preserve"> </w:t>
      </w:r>
      <w:r>
        <w:rPr>
          <w:color w:val="231F20"/>
          <w:spacing w:val="3"/>
        </w:rPr>
        <w:t>использован</w:t>
      </w:r>
      <w:r>
        <w:rPr>
          <w:color w:val="231F20"/>
        </w:rPr>
        <w:t xml:space="preserve"> в </w:t>
      </w:r>
      <w:r>
        <w:rPr>
          <w:color w:val="231F20"/>
          <w:spacing w:val="3"/>
        </w:rPr>
        <w:t>условиях</w:t>
      </w:r>
      <w:r>
        <w:rPr>
          <w:color w:val="231F20"/>
        </w:rPr>
        <w:t xml:space="preserve"> </w:t>
      </w:r>
      <w:r>
        <w:rPr>
          <w:color w:val="231F20"/>
          <w:spacing w:val="3"/>
        </w:rPr>
        <w:t>кризиса</w:t>
      </w:r>
      <w:r>
        <w:rPr>
          <w:color w:val="231F20"/>
        </w:rPr>
        <w:t xml:space="preserve"> </w:t>
      </w:r>
      <w:r>
        <w:rPr>
          <w:color w:val="231F20"/>
          <w:spacing w:val="2"/>
        </w:rPr>
        <w:t>на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3"/>
        </w:rPr>
        <w:t>стадии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3"/>
        </w:rPr>
        <w:t>предынвестиционных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3"/>
        </w:rPr>
        <w:t>исследований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2"/>
        </w:rPr>
        <w:t>для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2"/>
        </w:rPr>
        <w:t>начальной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3"/>
        </w:rPr>
        <w:t>оцен-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2"/>
        </w:rPr>
        <w:t>ки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2"/>
        </w:rPr>
        <w:t>риска.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2"/>
        </w:rPr>
        <w:t>Второй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1"/>
        </w:rPr>
        <w:t>метод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3"/>
        </w:rPr>
        <w:t>также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3"/>
        </w:rPr>
        <w:t>имеет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2"/>
        </w:rPr>
        <w:t>ряд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2"/>
        </w:rPr>
        <w:t>недостатков,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3"/>
        </w:rPr>
        <w:t>именно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2"/>
        </w:rPr>
        <w:t>для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3"/>
        </w:rPr>
        <w:t>использования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2"/>
        </w:rPr>
        <w:t>данного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1"/>
        </w:rPr>
        <w:t>метода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1"/>
        </w:rPr>
        <w:t>необходимо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2"/>
        </w:rPr>
        <w:t>знать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3"/>
        </w:rPr>
        <w:t>наиболее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3"/>
        </w:rPr>
        <w:t>вероятный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3"/>
        </w:rPr>
        <w:t>сценарий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3"/>
        </w:rPr>
        <w:t>развития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4"/>
        </w:rPr>
        <w:t>(пессимистический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3"/>
        </w:rPr>
        <w:t>оптимисти-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4"/>
        </w:rPr>
        <w:t>ческий),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1"/>
        </w:rPr>
        <w:t>однако,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4"/>
        </w:rPr>
        <w:t>если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</w:rPr>
        <w:t>среда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4"/>
        </w:rPr>
        <w:t>реализации</w:t>
      </w:r>
      <w:r>
        <w:rPr>
          <w:color w:val="231F20"/>
          <w:spacing w:val="3"/>
        </w:rPr>
        <w:t xml:space="preserve"> проекта </w:t>
      </w:r>
      <w:r>
        <w:rPr>
          <w:color w:val="231F20"/>
          <w:spacing w:val="2"/>
        </w:rPr>
        <w:t>очень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</w:rPr>
        <w:t>подвижна,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3"/>
        </w:rPr>
        <w:t>например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3"/>
        </w:rPr>
        <w:t>условиях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кризиса,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то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прогнозировать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3"/>
        </w:rPr>
        <w:t>сценарии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3"/>
        </w:rPr>
        <w:t>прак-</w:t>
      </w:r>
    </w:p>
    <w:p w:rsidR="00543515" w:rsidRDefault="00543515">
      <w:pPr>
        <w:pStyle w:val="a3"/>
        <w:kinsoku w:val="0"/>
        <w:overflowPunct w:val="0"/>
        <w:spacing w:before="8"/>
        <w:ind w:left="0" w:firstLine="0"/>
        <w:rPr>
          <w:sz w:val="25"/>
          <w:szCs w:val="25"/>
        </w:rPr>
      </w:pPr>
    </w:p>
    <w:p w:rsidR="00543515" w:rsidRDefault="00543515">
      <w:pPr>
        <w:pStyle w:val="2"/>
        <w:numPr>
          <w:ilvl w:val="1"/>
          <w:numId w:val="8"/>
        </w:numPr>
        <w:tabs>
          <w:tab w:val="left" w:pos="1705"/>
        </w:tabs>
        <w:kinsoku w:val="0"/>
        <w:overflowPunct w:val="0"/>
        <w:ind w:left="1705"/>
        <w:rPr>
          <w:b w:val="0"/>
          <w:bCs w:val="0"/>
          <w:color w:val="000000"/>
        </w:rPr>
      </w:pPr>
      <w:r>
        <w:rPr>
          <w:color w:val="231F20"/>
          <w:spacing w:val="-3"/>
        </w:rPr>
        <w:t>Методы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экспертных</w:t>
      </w:r>
      <w:r>
        <w:rPr>
          <w:color w:val="231F20"/>
        </w:rPr>
        <w:t xml:space="preserve"> оценок </w:t>
      </w:r>
      <w:r>
        <w:rPr>
          <w:color w:val="231F20"/>
          <w:spacing w:val="-2"/>
        </w:rPr>
        <w:t>рисков</w:t>
      </w:r>
    </w:p>
    <w:p w:rsidR="00543515" w:rsidRDefault="00543515">
      <w:pPr>
        <w:pStyle w:val="a3"/>
        <w:kinsoku w:val="0"/>
        <w:overflowPunct w:val="0"/>
        <w:spacing w:before="134" w:line="259" w:lineRule="auto"/>
        <w:ind w:right="118" w:firstLine="463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настоящее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шире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применяются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различные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экспертных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оценок.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незаменимы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решении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сложных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задач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оценивания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выбора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технических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объектов,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3"/>
        </w:rPr>
        <w:t>том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специ-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ального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1"/>
        </w:rPr>
        <w:t>назначения,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анализе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1"/>
        </w:rPr>
        <w:t>прогнозировании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1"/>
        </w:rPr>
        <w:t>ситуаций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большим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числом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значимых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факторов,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5"/>
        </w:rPr>
        <w:t>когда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привлече-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ние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знаний,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интуиции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опыта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многих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высококвалифицированных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специалистов-экспертов</w:t>
      </w:r>
    </w:p>
    <w:p w:rsidR="00543515" w:rsidRDefault="00543515" w:rsidP="00FF4893">
      <w:pPr>
        <w:pStyle w:val="a3"/>
        <w:kinsoku w:val="0"/>
        <w:overflowPunct w:val="0"/>
        <w:spacing w:line="260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Проведение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экспертных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исследований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основано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использова-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 xml:space="preserve">нии современных </w:t>
      </w:r>
      <w:r>
        <w:rPr>
          <w:color w:val="231F20"/>
          <w:spacing w:val="-2"/>
        </w:rPr>
        <w:t>методов</w:t>
      </w:r>
      <w:r>
        <w:rPr>
          <w:color w:val="231F20"/>
        </w:rPr>
        <w:t xml:space="preserve"> прикладной </w:t>
      </w:r>
      <w:r>
        <w:rPr>
          <w:color w:val="231F20"/>
          <w:spacing w:val="-2"/>
        </w:rPr>
        <w:t>математической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статистики,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прежде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всего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статистики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объектов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нечисловой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природы,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совре-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 xml:space="preserve">менной </w:t>
      </w:r>
      <w:r>
        <w:rPr>
          <w:color w:val="231F20"/>
          <w:spacing w:val="-2"/>
        </w:rPr>
        <w:t>компьютерной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техник</w:t>
      </w:r>
      <w:r w:rsidR="00FF4893">
        <w:rPr>
          <w:color w:val="231F20"/>
          <w:spacing w:val="-1"/>
        </w:rPr>
        <w:t xml:space="preserve">и. </w:t>
      </w:r>
      <w:r>
        <w:rPr>
          <w:color w:val="231F20"/>
          <w:spacing w:val="-3"/>
        </w:rPr>
        <w:t>Метод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экспертной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представляет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собой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комплекс</w:t>
      </w:r>
      <w:r>
        <w:rPr>
          <w:color w:val="231F20"/>
          <w:spacing w:val="25"/>
        </w:rPr>
        <w:t xml:space="preserve"> </w:t>
      </w:r>
      <w:r w:rsidR="00FF4893">
        <w:rPr>
          <w:color w:val="231F20"/>
        </w:rPr>
        <w:t>логи</w:t>
      </w:r>
      <w:r>
        <w:rPr>
          <w:color w:val="231F20"/>
        </w:rPr>
        <w:t>ческих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математико-статистических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методов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процедур,</w:t>
      </w:r>
      <w:r>
        <w:rPr>
          <w:color w:val="231F20"/>
          <w:spacing w:val="26"/>
        </w:rPr>
        <w:t xml:space="preserve"> </w:t>
      </w:r>
      <w:r w:rsidR="00FF4893">
        <w:rPr>
          <w:color w:val="231F20"/>
          <w:spacing w:val="-1"/>
        </w:rPr>
        <w:t>связан</w:t>
      </w:r>
      <w:r>
        <w:rPr>
          <w:color w:val="231F20"/>
        </w:rPr>
        <w:t>ных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деятельностью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эксперта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переработке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3"/>
        </w:rPr>
        <w:t>необходимой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принятия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решений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информации.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Данный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>метод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проектов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основан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использовании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способности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эксперта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2"/>
        </w:rPr>
        <w:t>находить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lastRenderedPageBreak/>
        <w:t>наиболее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эффективное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решение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опыта,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знаний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интуиции.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Использование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данного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метода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оценке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проектных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нестабильной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экономической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среды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представля-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ется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наиболее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эффективным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силу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3"/>
        </w:rPr>
        <w:t>того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обстоятельства,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толь-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6"/>
        </w:rPr>
        <w:t>ко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эксперты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имеют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информацию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проектных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силу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наличия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гипотетических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представлений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путях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разрешения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частных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глобальных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проблем,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априорных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оценок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значимости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раз-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личных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решений,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интуитивных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догадок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-2"/>
        </w:rPr>
        <w:t xml:space="preserve"> альтернативах </w:t>
      </w:r>
      <w:r>
        <w:rPr>
          <w:color w:val="231F20"/>
        </w:rPr>
        <w:t>развития.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Основной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недостаток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данного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метода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заключается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субъективнос-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ти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оценки,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может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отразиться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качестве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оценки,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исполь-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зовании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научно-обоснованной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проведения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всех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этапов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экспертизы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"/>
        </w:rPr>
        <w:t>обеспечивается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"/>
        </w:rPr>
        <w:t>эффективность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"/>
        </w:rPr>
        <w:t>работы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2"/>
        </w:rPr>
        <w:t>каждом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этапов.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Применение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количественных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методов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экспертизы,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оценке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суждений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экспертов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формальной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групповой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2"/>
        </w:rPr>
        <w:t>обработке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3"/>
        </w:rPr>
        <w:t>результатов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также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позволяет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преодолеть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дан-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 xml:space="preserve">ный </w:t>
      </w:r>
      <w:r>
        <w:rPr>
          <w:color w:val="231F20"/>
          <w:spacing w:val="-1"/>
        </w:rPr>
        <w:t>недостаток.</w:t>
      </w:r>
    </w:p>
    <w:p w:rsidR="00543515" w:rsidRDefault="00543515">
      <w:pPr>
        <w:pStyle w:val="a3"/>
        <w:kinsoku w:val="0"/>
        <w:overflowPunct w:val="0"/>
        <w:spacing w:before="1" w:line="261" w:lineRule="auto"/>
        <w:ind w:right="118"/>
        <w:jc w:val="both"/>
        <w:rPr>
          <w:color w:val="000000"/>
        </w:rPr>
      </w:pP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постоянно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меняющейся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внешней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среды,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5"/>
        </w:rPr>
        <w:t>когда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про-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гнозировать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изменения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параметров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достаточно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слож-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 xml:space="preserve">но, вопрос оценки </w:t>
      </w:r>
      <w:r>
        <w:rPr>
          <w:color w:val="231F20"/>
          <w:spacing w:val="-2"/>
        </w:rPr>
        <w:t>рисков</w:t>
      </w:r>
      <w:r>
        <w:rPr>
          <w:color w:val="231F20"/>
        </w:rPr>
        <w:t xml:space="preserve"> становится особенно </w:t>
      </w:r>
      <w:r>
        <w:rPr>
          <w:color w:val="231F20"/>
          <w:spacing w:val="-1"/>
        </w:rPr>
        <w:t>актуальным.</w:t>
      </w:r>
    </w:p>
    <w:p w:rsidR="00FF4893" w:rsidRDefault="00543515" w:rsidP="00FF4893">
      <w:pPr>
        <w:pStyle w:val="a3"/>
        <w:kinsoku w:val="0"/>
        <w:overflowPunct w:val="0"/>
        <w:spacing w:before="1" w:line="261" w:lineRule="auto"/>
        <w:ind w:right="117"/>
        <w:jc w:val="both"/>
        <w:rPr>
          <w:color w:val="231F20"/>
          <w:spacing w:val="-1"/>
        </w:rPr>
      </w:pPr>
      <w:r>
        <w:rPr>
          <w:color w:val="231F20"/>
        </w:rPr>
        <w:t>В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отечественной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литературе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встречается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3"/>
        </w:rPr>
        <w:t>точка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зрения,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на-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иболее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приспособленным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для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анализа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4"/>
        </w:rPr>
        <w:t>рисков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ситуации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4"/>
        </w:rPr>
        <w:t>переход-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3"/>
        </w:rPr>
        <w:t>ного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3"/>
        </w:rPr>
        <w:t>периода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является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системный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5"/>
        </w:rPr>
        <w:t>подход,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так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3"/>
        </w:rPr>
        <w:t>как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ориентирован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на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любые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виды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зависимостей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распределений,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позволяет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использовать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2"/>
        </w:rPr>
        <w:t>различные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показатели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эффективности,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предполагает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непосредствен-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2"/>
        </w:rPr>
        <w:t>ный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учет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рисков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вычисление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совокупного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риска.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При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этом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необхо-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димо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дополнить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данный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анализ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3"/>
        </w:rPr>
        <w:t>ситуационным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5"/>
        </w:rPr>
        <w:t>подходом.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Каждый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4"/>
        </w:rPr>
        <w:t>руководитель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должен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выбирать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для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анализа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своего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предприятия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3"/>
        </w:rPr>
        <w:t>тот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3"/>
        </w:rPr>
        <w:t>метод,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ту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технику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исследования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рисков,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которые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наиболее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соответс-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4"/>
        </w:rPr>
        <w:t>твуют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возможностям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данного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внешним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требованиям,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учи-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1"/>
        </w:rPr>
        <w:t>тывая</w:t>
      </w:r>
      <w:r>
        <w:rPr>
          <w:color w:val="231F20"/>
        </w:rPr>
        <w:t xml:space="preserve"> при </w:t>
      </w:r>
      <w:r>
        <w:rPr>
          <w:color w:val="231F20"/>
          <w:spacing w:val="-2"/>
        </w:rPr>
        <w:t>этом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</w:rPr>
        <w:t xml:space="preserve"> их преимущества, так и </w:t>
      </w:r>
      <w:r>
        <w:rPr>
          <w:color w:val="231F20"/>
          <w:spacing w:val="-1"/>
        </w:rPr>
        <w:t>недостатки</w:t>
      </w:r>
    </w:p>
    <w:p w:rsidR="00FF4893" w:rsidRDefault="00FF4893" w:rsidP="00FF4893">
      <w:pPr>
        <w:pStyle w:val="a3"/>
        <w:kinsoku w:val="0"/>
        <w:overflowPunct w:val="0"/>
        <w:spacing w:before="1" w:line="261" w:lineRule="auto"/>
        <w:ind w:right="117"/>
        <w:jc w:val="both"/>
        <w:rPr>
          <w:color w:val="231F20"/>
          <w:spacing w:val="-1"/>
        </w:rPr>
      </w:pPr>
    </w:p>
    <w:p w:rsidR="00543515" w:rsidRPr="00FF4893" w:rsidRDefault="00543515" w:rsidP="00FF4893">
      <w:pPr>
        <w:pStyle w:val="a3"/>
        <w:kinsoku w:val="0"/>
        <w:overflowPunct w:val="0"/>
        <w:spacing w:before="1" w:line="261" w:lineRule="auto"/>
        <w:ind w:right="117"/>
        <w:jc w:val="center"/>
        <w:rPr>
          <w:b/>
          <w:bCs/>
          <w:color w:val="000000"/>
        </w:rPr>
      </w:pPr>
      <w:r w:rsidRPr="00FF4893">
        <w:rPr>
          <w:b/>
          <w:color w:val="231F20"/>
        </w:rPr>
        <w:t>Лекция</w:t>
      </w:r>
      <w:r w:rsidRPr="00FF4893">
        <w:rPr>
          <w:b/>
          <w:color w:val="231F20"/>
          <w:spacing w:val="-1"/>
        </w:rPr>
        <w:t xml:space="preserve"> </w:t>
      </w:r>
      <w:r w:rsidRPr="00FF4893">
        <w:rPr>
          <w:b/>
          <w:color w:val="231F20"/>
        </w:rPr>
        <w:t>8. ПРОГРАММА УПРАВЛЕНИЯ РИСКАМИ НА ПРЕДПРИЯТИИ</w:t>
      </w:r>
    </w:p>
    <w:p w:rsidR="00543515" w:rsidRDefault="00543515">
      <w:pPr>
        <w:pStyle w:val="2"/>
        <w:numPr>
          <w:ilvl w:val="1"/>
          <w:numId w:val="6"/>
        </w:numPr>
        <w:tabs>
          <w:tab w:val="left" w:pos="1185"/>
        </w:tabs>
        <w:kinsoku w:val="0"/>
        <w:overflowPunct w:val="0"/>
        <w:spacing w:before="108" w:line="246" w:lineRule="auto"/>
        <w:ind w:right="817" w:hanging="601"/>
        <w:rPr>
          <w:b w:val="0"/>
          <w:bCs w:val="0"/>
          <w:color w:val="000000"/>
        </w:rPr>
      </w:pPr>
      <w:r>
        <w:rPr>
          <w:color w:val="231F20"/>
        </w:rPr>
        <w:t xml:space="preserve">Общие </w:t>
      </w:r>
      <w:r>
        <w:rPr>
          <w:color w:val="231F20"/>
          <w:spacing w:val="-4"/>
        </w:rPr>
        <w:t>подходы</w:t>
      </w:r>
      <w:r>
        <w:rPr>
          <w:color w:val="231F20"/>
        </w:rPr>
        <w:t xml:space="preserve"> к </w:t>
      </w:r>
      <w:r>
        <w:rPr>
          <w:color w:val="231F20"/>
          <w:spacing w:val="-1"/>
        </w:rPr>
        <w:t>формированию</w:t>
      </w:r>
      <w:r>
        <w:rPr>
          <w:color w:val="231F20"/>
        </w:rPr>
        <w:t xml:space="preserve"> программы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</w:rPr>
        <w:t xml:space="preserve"> на </w:t>
      </w:r>
      <w:r>
        <w:rPr>
          <w:color w:val="231F20"/>
          <w:spacing w:val="-1"/>
        </w:rPr>
        <w:t>предприятии</w:t>
      </w:r>
    </w:p>
    <w:p w:rsidR="00543515" w:rsidRDefault="00543515">
      <w:pPr>
        <w:pStyle w:val="a3"/>
        <w:kinsoku w:val="0"/>
        <w:overflowPunct w:val="0"/>
        <w:spacing w:before="109" w:line="242" w:lineRule="auto"/>
        <w:ind w:right="119"/>
        <w:jc w:val="both"/>
        <w:rPr>
          <w:color w:val="000000"/>
        </w:rPr>
      </w:pPr>
      <w:r>
        <w:rPr>
          <w:color w:val="231F20"/>
          <w:spacing w:val="-1"/>
        </w:rPr>
        <w:lastRenderedPageBreak/>
        <w:t>Программа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предприятии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должна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оп-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1"/>
        </w:rPr>
        <w:t>ределять,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осуществляется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работа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управлению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1"/>
        </w:rPr>
        <w:t>превентивной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постфактум,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5"/>
        </w:rPr>
        <w:t>когда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нежелательное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событие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уже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произошло,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9"/>
        </w:rPr>
        <w:t>т.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е.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должны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работать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специальные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ситуа-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 xml:space="preserve">ционные программы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кризисами</w:t>
      </w:r>
    </w:p>
    <w:p w:rsidR="00543515" w:rsidRDefault="00543515" w:rsidP="00FF4893">
      <w:pPr>
        <w:pStyle w:val="a3"/>
        <w:kinsoku w:val="0"/>
        <w:overflowPunct w:val="0"/>
        <w:spacing w:line="242" w:lineRule="auto"/>
        <w:ind w:right="118"/>
        <w:jc w:val="both"/>
        <w:rPr>
          <w:color w:val="000000"/>
        </w:rPr>
      </w:pPr>
      <w:r>
        <w:rPr>
          <w:color w:val="231F20"/>
          <w:spacing w:val="-1"/>
        </w:rPr>
        <w:t>Программа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должна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отражать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различные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аспекты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</w:t>
      </w:r>
      <w:r w:rsidR="00FF4893">
        <w:rPr>
          <w:color w:val="231F20"/>
          <w:spacing w:val="-1"/>
        </w:rPr>
        <w:t xml:space="preserve"> </w:t>
      </w:r>
      <w:r>
        <w:rPr>
          <w:color w:val="231F20"/>
        </w:rPr>
        <w:t xml:space="preserve">виды </w:t>
      </w:r>
      <w:r>
        <w:rPr>
          <w:color w:val="231F20"/>
          <w:spacing w:val="-1"/>
        </w:rPr>
        <w:t>факторов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рисков,</w:t>
      </w:r>
      <w:r>
        <w:rPr>
          <w:color w:val="231F20"/>
        </w:rPr>
        <w:t xml:space="preserve"> в </w:t>
      </w:r>
      <w:r>
        <w:rPr>
          <w:color w:val="231F20"/>
          <w:spacing w:val="-3"/>
        </w:rPr>
        <w:t>том</w:t>
      </w:r>
      <w:r>
        <w:rPr>
          <w:color w:val="231F20"/>
        </w:rPr>
        <w:t xml:space="preserve"> числе </w:t>
      </w:r>
      <w:r>
        <w:rPr>
          <w:color w:val="231F20"/>
          <w:spacing w:val="-1"/>
        </w:rPr>
        <w:t>наиболее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актуальные;</w:t>
      </w:r>
    </w:p>
    <w:p w:rsidR="00543515" w:rsidRDefault="00543515">
      <w:pPr>
        <w:pStyle w:val="a3"/>
        <w:numPr>
          <w:ilvl w:val="0"/>
          <w:numId w:val="5"/>
        </w:numPr>
        <w:tabs>
          <w:tab w:val="left" w:pos="626"/>
        </w:tabs>
        <w:kinsoku w:val="0"/>
        <w:overflowPunct w:val="0"/>
        <w:spacing w:before="3"/>
        <w:ind w:hanging="128"/>
        <w:rPr>
          <w:color w:val="000000"/>
        </w:rPr>
      </w:pPr>
      <w:r>
        <w:rPr>
          <w:color w:val="231F20"/>
        </w:rPr>
        <w:t xml:space="preserve">степень </w:t>
      </w:r>
      <w:r>
        <w:rPr>
          <w:color w:val="231F20"/>
          <w:spacing w:val="-1"/>
        </w:rPr>
        <w:t>риска;</w:t>
      </w:r>
    </w:p>
    <w:p w:rsidR="00543515" w:rsidRDefault="00543515">
      <w:pPr>
        <w:pStyle w:val="a3"/>
        <w:numPr>
          <w:ilvl w:val="0"/>
          <w:numId w:val="5"/>
        </w:numPr>
        <w:tabs>
          <w:tab w:val="left" w:pos="626"/>
        </w:tabs>
        <w:kinsoku w:val="0"/>
        <w:overflowPunct w:val="0"/>
        <w:spacing w:before="3"/>
        <w:ind w:hanging="128"/>
        <w:rPr>
          <w:color w:val="000000"/>
        </w:rPr>
      </w:pPr>
      <w:r>
        <w:rPr>
          <w:color w:val="231F20"/>
          <w:spacing w:val="-1"/>
        </w:rPr>
        <w:t>ожидаемые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потери</w:t>
      </w:r>
      <w:r>
        <w:rPr>
          <w:color w:val="231F20"/>
        </w:rPr>
        <w:t xml:space="preserve"> или </w:t>
      </w:r>
      <w:r>
        <w:rPr>
          <w:color w:val="231F20"/>
          <w:spacing w:val="-2"/>
        </w:rPr>
        <w:t>выгоды;</w:t>
      </w:r>
    </w:p>
    <w:p w:rsidR="00543515" w:rsidRDefault="00543515">
      <w:pPr>
        <w:pStyle w:val="a3"/>
        <w:numPr>
          <w:ilvl w:val="0"/>
          <w:numId w:val="5"/>
        </w:numPr>
        <w:tabs>
          <w:tab w:val="left" w:pos="626"/>
        </w:tabs>
        <w:kinsoku w:val="0"/>
        <w:overflowPunct w:val="0"/>
        <w:spacing w:before="3"/>
        <w:ind w:hanging="128"/>
        <w:rPr>
          <w:color w:val="000000"/>
        </w:rPr>
      </w:pPr>
      <w:r>
        <w:rPr>
          <w:color w:val="231F20"/>
        </w:rPr>
        <w:t xml:space="preserve">мероприятия по </w:t>
      </w:r>
      <w:r>
        <w:rPr>
          <w:color w:val="231F20"/>
          <w:spacing w:val="-1"/>
        </w:rPr>
        <w:t>управлению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рисками;</w:t>
      </w:r>
    </w:p>
    <w:p w:rsidR="00543515" w:rsidRDefault="00543515">
      <w:pPr>
        <w:pStyle w:val="a3"/>
        <w:numPr>
          <w:ilvl w:val="0"/>
          <w:numId w:val="5"/>
        </w:numPr>
        <w:tabs>
          <w:tab w:val="left" w:pos="626"/>
        </w:tabs>
        <w:kinsoku w:val="0"/>
        <w:overflowPunct w:val="0"/>
        <w:spacing w:before="3"/>
        <w:ind w:hanging="128"/>
        <w:rPr>
          <w:color w:val="000000"/>
        </w:rPr>
      </w:pPr>
      <w:r>
        <w:rPr>
          <w:color w:val="231F20"/>
          <w:spacing w:val="-2"/>
        </w:rPr>
        <w:t>бюджеты;</w:t>
      </w:r>
    </w:p>
    <w:p w:rsidR="00543515" w:rsidRDefault="00543515">
      <w:pPr>
        <w:pStyle w:val="a3"/>
        <w:numPr>
          <w:ilvl w:val="0"/>
          <w:numId w:val="5"/>
        </w:numPr>
        <w:tabs>
          <w:tab w:val="left" w:pos="626"/>
        </w:tabs>
        <w:kinsoku w:val="0"/>
        <w:overflowPunct w:val="0"/>
        <w:spacing w:before="3"/>
        <w:ind w:hanging="128"/>
        <w:rPr>
          <w:color w:val="000000"/>
        </w:rPr>
      </w:pPr>
      <w:r>
        <w:rPr>
          <w:color w:val="231F20"/>
          <w:spacing w:val="-1"/>
        </w:rPr>
        <w:t>источники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финансирования;</w:t>
      </w:r>
    </w:p>
    <w:p w:rsidR="00543515" w:rsidRDefault="00543515">
      <w:pPr>
        <w:pStyle w:val="a3"/>
        <w:numPr>
          <w:ilvl w:val="0"/>
          <w:numId w:val="5"/>
        </w:numPr>
        <w:tabs>
          <w:tab w:val="left" w:pos="626"/>
        </w:tabs>
        <w:kinsoku w:val="0"/>
        <w:overflowPunct w:val="0"/>
        <w:spacing w:before="3"/>
        <w:ind w:hanging="128"/>
        <w:rPr>
          <w:color w:val="000000"/>
        </w:rPr>
      </w:pPr>
      <w:r>
        <w:rPr>
          <w:color w:val="231F20"/>
        </w:rPr>
        <w:t>сроки реализации;</w:t>
      </w:r>
    </w:p>
    <w:p w:rsidR="00543515" w:rsidRDefault="00543515">
      <w:pPr>
        <w:pStyle w:val="a3"/>
        <w:numPr>
          <w:ilvl w:val="0"/>
          <w:numId w:val="5"/>
        </w:numPr>
        <w:tabs>
          <w:tab w:val="left" w:pos="626"/>
        </w:tabs>
        <w:kinsoku w:val="0"/>
        <w:overflowPunct w:val="0"/>
        <w:spacing w:before="3"/>
        <w:ind w:hanging="128"/>
        <w:rPr>
          <w:color w:val="000000"/>
        </w:rPr>
      </w:pPr>
      <w:r>
        <w:rPr>
          <w:color w:val="231F20"/>
          <w:spacing w:val="-1"/>
        </w:rPr>
        <w:t>ответственные</w:t>
      </w:r>
    </w:p>
    <w:p w:rsidR="00543515" w:rsidRDefault="00543515">
      <w:pPr>
        <w:pStyle w:val="a3"/>
        <w:kinsoku w:val="0"/>
        <w:overflowPunct w:val="0"/>
        <w:spacing w:before="9"/>
        <w:ind w:left="0" w:firstLine="0"/>
      </w:pPr>
    </w:p>
    <w:p w:rsidR="00543515" w:rsidRDefault="00543515">
      <w:pPr>
        <w:pStyle w:val="2"/>
        <w:numPr>
          <w:ilvl w:val="1"/>
          <w:numId w:val="6"/>
        </w:numPr>
        <w:tabs>
          <w:tab w:val="left" w:pos="834"/>
        </w:tabs>
        <w:kinsoku w:val="0"/>
        <w:overflowPunct w:val="0"/>
        <w:ind w:left="833"/>
        <w:rPr>
          <w:b w:val="0"/>
          <w:bCs w:val="0"/>
          <w:color w:val="000000"/>
        </w:rPr>
      </w:pPr>
      <w:r>
        <w:rPr>
          <w:color w:val="231F20"/>
          <w:spacing w:val="-1"/>
        </w:rPr>
        <w:t>Этапы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разработки</w:t>
      </w:r>
      <w:r>
        <w:rPr>
          <w:color w:val="231F20"/>
        </w:rPr>
        <w:t xml:space="preserve"> программы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</w:t>
      </w:r>
    </w:p>
    <w:p w:rsidR="00543515" w:rsidRDefault="00543515">
      <w:pPr>
        <w:pStyle w:val="a3"/>
        <w:kinsoku w:val="0"/>
        <w:overflowPunct w:val="0"/>
        <w:spacing w:before="116" w:line="242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t>Этап</w:t>
      </w:r>
      <w:r>
        <w:rPr>
          <w:i/>
          <w:iCs/>
          <w:color w:val="231F20"/>
          <w:spacing w:val="37"/>
        </w:rPr>
        <w:t xml:space="preserve"> </w:t>
      </w:r>
      <w:r>
        <w:rPr>
          <w:i/>
          <w:iCs/>
          <w:color w:val="231F20"/>
        </w:rPr>
        <w:t>1-й</w:t>
      </w:r>
      <w:r>
        <w:rPr>
          <w:i/>
          <w:iCs/>
          <w:color w:val="231F20"/>
          <w:spacing w:val="3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теоретического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обобщенного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3"/>
        </w:rPr>
        <w:t>рискового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спектра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предпринимательства,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-1"/>
        </w:rPr>
        <w:t>отраслевых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особенностей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разраба-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1"/>
        </w:rPr>
        <w:t>тывается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классификация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рисков,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проводится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оценка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факторов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рис-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2"/>
        </w:rPr>
        <w:t>ка,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осуществляется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2"/>
        </w:rPr>
        <w:t>методов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1"/>
        </w:rPr>
        <w:t>факторами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>разрабатывается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рисковый</w:t>
      </w:r>
      <w:r>
        <w:rPr>
          <w:color w:val="231F20"/>
        </w:rPr>
        <w:t xml:space="preserve"> профиль </w:t>
      </w:r>
      <w:r>
        <w:rPr>
          <w:color w:val="231F20"/>
          <w:spacing w:val="-1"/>
        </w:rPr>
        <w:t>предприятия.</w:t>
      </w:r>
    </w:p>
    <w:p w:rsidR="00543515" w:rsidRDefault="00543515">
      <w:pPr>
        <w:pStyle w:val="a3"/>
        <w:kinsoku w:val="0"/>
        <w:overflowPunct w:val="0"/>
        <w:spacing w:line="242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t>Этап</w:t>
      </w:r>
      <w:r>
        <w:rPr>
          <w:i/>
          <w:iCs/>
          <w:color w:val="231F20"/>
          <w:spacing w:val="-9"/>
        </w:rPr>
        <w:t xml:space="preserve"> </w:t>
      </w:r>
      <w:r>
        <w:rPr>
          <w:i/>
          <w:iCs/>
          <w:color w:val="231F20"/>
        </w:rPr>
        <w:t>2-й</w:t>
      </w:r>
      <w:r>
        <w:rPr>
          <w:i/>
          <w:iCs/>
          <w:color w:val="231F20"/>
          <w:spacing w:val="46"/>
        </w:rPr>
        <w:t xml:space="preserve"> </w:t>
      </w:r>
      <w:r>
        <w:rPr>
          <w:color w:val="231F20"/>
          <w:spacing w:val="-1"/>
        </w:rPr>
        <w:t>Выделяются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актуальные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факторы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3"/>
        </w:rPr>
        <w:t>которые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уже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привели</w:t>
      </w:r>
      <w:r>
        <w:rPr>
          <w:color w:val="231F20"/>
        </w:rPr>
        <w:t xml:space="preserve"> к </w:t>
      </w:r>
      <w:r>
        <w:rPr>
          <w:color w:val="231F20"/>
          <w:spacing w:val="-1"/>
        </w:rPr>
        <w:t>потерям</w:t>
      </w:r>
      <w:r>
        <w:rPr>
          <w:color w:val="231F20"/>
        </w:rPr>
        <w:t xml:space="preserve"> и </w:t>
      </w:r>
      <w:r>
        <w:rPr>
          <w:color w:val="231F20"/>
          <w:spacing w:val="-1"/>
        </w:rPr>
        <w:t>появлению</w:t>
      </w:r>
      <w:r>
        <w:rPr>
          <w:color w:val="231F20"/>
        </w:rPr>
        <w:t xml:space="preserve"> упущенной </w:t>
      </w:r>
      <w:r>
        <w:rPr>
          <w:color w:val="231F20"/>
          <w:spacing w:val="-2"/>
        </w:rPr>
        <w:t>выгоды.</w:t>
      </w:r>
    </w:p>
    <w:p w:rsidR="00543515" w:rsidRDefault="00543515">
      <w:pPr>
        <w:pStyle w:val="a3"/>
        <w:kinsoku w:val="0"/>
        <w:overflowPunct w:val="0"/>
        <w:spacing w:line="243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t>Этап</w:t>
      </w:r>
      <w:r>
        <w:rPr>
          <w:i/>
          <w:iCs/>
          <w:color w:val="231F20"/>
          <w:spacing w:val="15"/>
        </w:rPr>
        <w:t xml:space="preserve"> </w:t>
      </w:r>
      <w:r>
        <w:rPr>
          <w:i/>
          <w:iCs/>
          <w:color w:val="231F20"/>
        </w:rPr>
        <w:t>3-й.</w:t>
      </w:r>
      <w:r>
        <w:rPr>
          <w:i/>
          <w:iCs/>
          <w:color w:val="231F20"/>
          <w:spacing w:val="15"/>
        </w:rPr>
        <w:t xml:space="preserve"> </w:t>
      </w:r>
      <w:r>
        <w:rPr>
          <w:color w:val="231F20"/>
          <w:spacing w:val="-2"/>
        </w:rPr>
        <w:t>Подсчет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итогов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рискам,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1"/>
        </w:rPr>
        <w:t>вошедшим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3"/>
        </w:rPr>
        <w:t>программу,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количественная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оценка.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Подведение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итогов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видам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рисков,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построение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общего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3"/>
        </w:rPr>
        <w:t>рискового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профиля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организации,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расчет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усред-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ненной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напряженности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совокупности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рисков.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Этот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аспект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полезен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ситуации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целом.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Подсчитать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усредненные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показатели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напряженности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предприятию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целом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помощью</w:t>
      </w:r>
      <w:r>
        <w:rPr>
          <w:color w:val="231F20"/>
          <w:spacing w:val="53"/>
        </w:rPr>
        <w:t xml:space="preserve"> </w:t>
      </w:r>
      <w:r>
        <w:rPr>
          <w:color w:val="231F20"/>
          <w:spacing w:val="-2"/>
        </w:rPr>
        <w:t>метода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экспертной</w:t>
      </w:r>
      <w:r>
        <w:rPr>
          <w:color w:val="231F20"/>
        </w:rPr>
        <w:t xml:space="preserve"> оценки или </w:t>
      </w:r>
      <w:r>
        <w:rPr>
          <w:color w:val="231F20"/>
          <w:spacing w:val="-1"/>
        </w:rPr>
        <w:t>другими</w:t>
      </w:r>
      <w:r>
        <w:rPr>
          <w:color w:val="231F20"/>
        </w:rPr>
        <w:t xml:space="preserve"> способами.</w:t>
      </w:r>
    </w:p>
    <w:p w:rsidR="00543515" w:rsidRDefault="00543515">
      <w:pPr>
        <w:pStyle w:val="a3"/>
        <w:kinsoku w:val="0"/>
        <w:overflowPunct w:val="0"/>
        <w:spacing w:before="42"/>
        <w:ind w:left="497" w:firstLine="0"/>
        <w:rPr>
          <w:color w:val="000000"/>
        </w:rPr>
      </w:pPr>
      <w:r>
        <w:rPr>
          <w:i/>
          <w:iCs/>
          <w:color w:val="231F20"/>
        </w:rPr>
        <w:t xml:space="preserve">Этап 4-й  </w:t>
      </w:r>
      <w:r>
        <w:rPr>
          <w:color w:val="231F20"/>
          <w:spacing w:val="-1"/>
        </w:rPr>
        <w:t>Проводятся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расчеты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возможных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потерь</w:t>
      </w:r>
      <w:r>
        <w:rPr>
          <w:color w:val="231F20"/>
        </w:rPr>
        <w:t xml:space="preserve"> или </w:t>
      </w:r>
      <w:r>
        <w:rPr>
          <w:color w:val="231F20"/>
          <w:spacing w:val="-3"/>
        </w:rPr>
        <w:t>выгод</w:t>
      </w:r>
    </w:p>
    <w:p w:rsidR="00543515" w:rsidRDefault="00543515">
      <w:pPr>
        <w:pStyle w:val="a3"/>
        <w:kinsoku w:val="0"/>
        <w:overflowPunct w:val="0"/>
        <w:spacing w:before="15" w:line="254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t>Этап</w:t>
      </w:r>
      <w:r>
        <w:rPr>
          <w:i/>
          <w:iCs/>
          <w:color w:val="231F20"/>
          <w:spacing w:val="13"/>
        </w:rPr>
        <w:t xml:space="preserve"> </w:t>
      </w:r>
      <w:r>
        <w:rPr>
          <w:i/>
          <w:iCs/>
          <w:color w:val="231F20"/>
        </w:rPr>
        <w:t>5-й</w:t>
      </w:r>
      <w:r>
        <w:rPr>
          <w:i/>
          <w:iCs/>
          <w:color w:val="231F20"/>
          <w:spacing w:val="13"/>
        </w:rPr>
        <w:t xml:space="preserve"> </w:t>
      </w:r>
      <w:r>
        <w:rPr>
          <w:color w:val="231F20"/>
          <w:spacing w:val="-1"/>
        </w:rPr>
        <w:t>Разрабатывается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план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мероприятий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конкретному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</w:rPr>
        <w:t xml:space="preserve">фактору </w:t>
      </w:r>
      <w:r>
        <w:rPr>
          <w:color w:val="231F20"/>
          <w:spacing w:val="-1"/>
        </w:rPr>
        <w:t>риска.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планы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следует</w:t>
      </w:r>
      <w:r>
        <w:rPr>
          <w:color w:val="231F20"/>
          <w:spacing w:val="-2"/>
        </w:rPr>
        <w:t xml:space="preserve"> включать </w:t>
      </w:r>
      <w:r>
        <w:rPr>
          <w:color w:val="231F20"/>
        </w:rPr>
        <w:t>мероприятия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всем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значимым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факторам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остальным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принципу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3"/>
        </w:rPr>
        <w:t>необхо-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димой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достаточности,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основываясь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том,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что,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одной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стороны,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 xml:space="preserve">ресурсы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ограничены, с </w:t>
      </w:r>
      <w:r>
        <w:rPr>
          <w:color w:val="231F20"/>
          <w:spacing w:val="-2"/>
        </w:rPr>
        <w:t>другой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требуется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обеспечить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lastRenderedPageBreak/>
        <w:t>достаточно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надежную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систему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рисками.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недо-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статке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финансовых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ресурсов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именно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эту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часть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корректировать,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исключая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второстепенные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мероприятия.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случае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2"/>
        </w:rPr>
        <w:t>необходимости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файлы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этими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иногда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довольно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объемистыми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мате-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 xml:space="preserve">риалами </w:t>
      </w:r>
      <w:r>
        <w:rPr>
          <w:color w:val="231F20"/>
          <w:spacing w:val="-2"/>
        </w:rPr>
        <w:t>подключаются</w:t>
      </w:r>
      <w:r>
        <w:rPr>
          <w:color w:val="231F20"/>
        </w:rPr>
        <w:t xml:space="preserve"> к </w:t>
      </w:r>
      <w:r>
        <w:rPr>
          <w:color w:val="231F20"/>
          <w:spacing w:val="-2"/>
        </w:rPr>
        <w:t>модели</w:t>
      </w:r>
      <w:r>
        <w:rPr>
          <w:color w:val="231F20"/>
        </w:rPr>
        <w:t xml:space="preserve"> на </w:t>
      </w:r>
      <w:r>
        <w:rPr>
          <w:color w:val="231F20"/>
          <w:spacing w:val="-1"/>
        </w:rPr>
        <w:t>гиперссылках</w:t>
      </w:r>
    </w:p>
    <w:p w:rsidR="00543515" w:rsidRDefault="00543515">
      <w:pPr>
        <w:pStyle w:val="a3"/>
        <w:kinsoku w:val="0"/>
        <w:overflowPunct w:val="0"/>
        <w:spacing w:line="254" w:lineRule="auto"/>
        <w:ind w:right="117"/>
        <w:jc w:val="both"/>
        <w:rPr>
          <w:color w:val="000000"/>
        </w:rPr>
      </w:pPr>
      <w:r>
        <w:rPr>
          <w:i/>
          <w:iCs/>
          <w:color w:val="231F20"/>
          <w:spacing w:val="-2"/>
        </w:rPr>
        <w:t>Этап</w:t>
      </w:r>
      <w:r>
        <w:rPr>
          <w:i/>
          <w:iCs/>
          <w:color w:val="231F20"/>
          <w:spacing w:val="55"/>
        </w:rPr>
        <w:t xml:space="preserve"> </w:t>
      </w:r>
      <w:r>
        <w:rPr>
          <w:i/>
          <w:iCs/>
          <w:color w:val="231F20"/>
          <w:spacing w:val="-2"/>
        </w:rPr>
        <w:t>6-й</w:t>
      </w:r>
      <w:r>
        <w:rPr>
          <w:i/>
          <w:iCs/>
          <w:color w:val="231F20"/>
          <w:spacing w:val="53"/>
        </w:rPr>
        <w:t xml:space="preserve"> </w:t>
      </w:r>
      <w:r>
        <w:rPr>
          <w:color w:val="231F20"/>
          <w:spacing w:val="-4"/>
        </w:rPr>
        <w:t>Разрабатываются</w:t>
      </w:r>
      <w:r>
        <w:rPr>
          <w:color w:val="231F20"/>
        </w:rPr>
        <w:t xml:space="preserve"> </w:t>
      </w:r>
      <w:r>
        <w:rPr>
          <w:color w:val="231F20"/>
          <w:spacing w:val="-5"/>
        </w:rPr>
        <w:t>бюджеты,</w:t>
      </w:r>
      <w:r>
        <w:rPr>
          <w:color w:val="231F20"/>
        </w:rPr>
        <w:t xml:space="preserve"> </w:t>
      </w:r>
      <w:r>
        <w:rPr>
          <w:color w:val="231F20"/>
          <w:spacing w:val="-5"/>
        </w:rPr>
        <w:t>необходимые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для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осу-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3"/>
        </w:rPr>
        <w:t>ществления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мероприятий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соответствии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разработанным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4"/>
        </w:rPr>
        <w:t>планом.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3"/>
        </w:rPr>
        <w:t>Полные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файлы</w:t>
      </w:r>
      <w:r>
        <w:rPr>
          <w:color w:val="231F20"/>
          <w:spacing w:val="-5"/>
        </w:rPr>
        <w:t xml:space="preserve"> бюджетов </w:t>
      </w:r>
      <w:r>
        <w:rPr>
          <w:color w:val="231F20"/>
          <w:spacing w:val="-4"/>
        </w:rPr>
        <w:t>подключаются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модели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на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гиперссылках.</w:t>
      </w:r>
    </w:p>
    <w:p w:rsidR="00543515" w:rsidRDefault="00543515">
      <w:pPr>
        <w:pStyle w:val="a3"/>
        <w:kinsoku w:val="0"/>
        <w:overflowPunct w:val="0"/>
        <w:spacing w:line="254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t>Этап</w:t>
      </w:r>
      <w:r>
        <w:rPr>
          <w:i/>
          <w:iCs/>
          <w:color w:val="231F20"/>
          <w:spacing w:val="9"/>
        </w:rPr>
        <w:t xml:space="preserve"> </w:t>
      </w:r>
      <w:r>
        <w:rPr>
          <w:i/>
          <w:iCs/>
          <w:color w:val="231F20"/>
        </w:rPr>
        <w:t>7-й</w:t>
      </w:r>
      <w:r>
        <w:rPr>
          <w:i/>
          <w:iCs/>
          <w:color w:val="231F20"/>
          <w:spacing w:val="9"/>
        </w:rPr>
        <w:t xml:space="preserve"> </w:t>
      </w:r>
      <w:r>
        <w:rPr>
          <w:color w:val="231F20"/>
          <w:spacing w:val="-1"/>
        </w:rPr>
        <w:t>Формируется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сводный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3"/>
        </w:rPr>
        <w:t>бюджет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путем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суммирования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конкретных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бюджетов</w:t>
      </w:r>
      <w:r>
        <w:rPr>
          <w:color w:val="231F20"/>
        </w:rPr>
        <w:t xml:space="preserve"> по </w:t>
      </w:r>
      <w:r>
        <w:rPr>
          <w:color w:val="231F20"/>
          <w:spacing w:val="-1"/>
        </w:rPr>
        <w:t>отдельным</w:t>
      </w:r>
      <w:r>
        <w:rPr>
          <w:color w:val="231F20"/>
        </w:rPr>
        <w:t xml:space="preserve"> мероприятиям.</w:t>
      </w:r>
    </w:p>
    <w:p w:rsidR="00543515" w:rsidRDefault="00543515">
      <w:pPr>
        <w:pStyle w:val="a3"/>
        <w:kinsoku w:val="0"/>
        <w:overflowPunct w:val="0"/>
        <w:spacing w:line="254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t>Этап</w:t>
      </w:r>
      <w:r>
        <w:rPr>
          <w:i/>
          <w:iCs/>
          <w:color w:val="231F20"/>
          <w:spacing w:val="16"/>
        </w:rPr>
        <w:t xml:space="preserve"> </w:t>
      </w:r>
      <w:r>
        <w:rPr>
          <w:i/>
          <w:iCs/>
          <w:color w:val="231F20"/>
        </w:rPr>
        <w:t>8-й</w:t>
      </w:r>
      <w:r>
        <w:rPr>
          <w:i/>
          <w:iCs/>
          <w:color w:val="231F20"/>
          <w:spacing w:val="16"/>
        </w:rPr>
        <w:t xml:space="preserve"> </w:t>
      </w:r>
      <w:r>
        <w:rPr>
          <w:color w:val="231F20"/>
        </w:rPr>
        <w:t>Составляется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</w:rPr>
        <w:t>сводный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план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мероприятий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управ-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лению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рисками.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этом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следует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учесть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объедине-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ния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однотипных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мероприятий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подразделений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единые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мероприятия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компании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всего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предприятия.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1"/>
        </w:rPr>
        <w:t>После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этого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этапа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-5"/>
        </w:rPr>
        <w:t>будут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собраны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необходимые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данные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"/>
        </w:rPr>
        <w:t xml:space="preserve"> проектирования </w:t>
      </w:r>
      <w:r>
        <w:rPr>
          <w:color w:val="231F20"/>
          <w:spacing w:val="-2"/>
        </w:rPr>
        <w:t>схемы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финансирования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сводного</w:t>
      </w:r>
      <w:r>
        <w:rPr>
          <w:color w:val="231F20"/>
        </w:rPr>
        <w:t xml:space="preserve"> плана мероприятий.</w:t>
      </w:r>
    </w:p>
    <w:p w:rsidR="00543515" w:rsidRDefault="00543515">
      <w:pPr>
        <w:pStyle w:val="a3"/>
        <w:kinsoku w:val="0"/>
        <w:overflowPunct w:val="0"/>
        <w:spacing w:line="254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t>Этап</w:t>
      </w:r>
      <w:r>
        <w:rPr>
          <w:i/>
          <w:iCs/>
          <w:color w:val="231F20"/>
          <w:spacing w:val="-7"/>
        </w:rPr>
        <w:t xml:space="preserve"> </w:t>
      </w:r>
      <w:r>
        <w:rPr>
          <w:i/>
          <w:iCs/>
          <w:color w:val="231F20"/>
        </w:rPr>
        <w:t>9-й.</w:t>
      </w:r>
      <w:r>
        <w:rPr>
          <w:i/>
          <w:iCs/>
          <w:color w:val="231F20"/>
          <w:spacing w:val="-7"/>
        </w:rPr>
        <w:t xml:space="preserve"> </w:t>
      </w:r>
      <w:r>
        <w:rPr>
          <w:color w:val="231F20"/>
          <w:spacing w:val="-1"/>
        </w:rPr>
        <w:t>Оцениваются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возможности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финансирования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каждого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1"/>
        </w:rPr>
        <w:t>фактора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риска,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определяются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источники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финансирования.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та-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кие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же,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любого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другого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делового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проекта.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финан-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>сироваться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собственных,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дополнительно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инвестируемых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средств</w:t>
      </w:r>
      <w:r>
        <w:rPr>
          <w:color w:val="231F20"/>
          <w:spacing w:val="69"/>
        </w:rPr>
        <w:t xml:space="preserve"> </w:t>
      </w:r>
      <w:r>
        <w:rPr>
          <w:color w:val="231F20"/>
          <w:spacing w:val="-1"/>
        </w:rPr>
        <w:t>владельцев,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заемных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источников,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счет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продажи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финансовых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инструментов,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акционерного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капитала,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1"/>
        </w:rPr>
        <w:t>нераспределенной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при-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были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потенциальной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расчетной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экономии,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которую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принесет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эффективный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риск-менеджмент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</w:rPr>
        <w:t xml:space="preserve"> центр прибыли.</w:t>
      </w:r>
    </w:p>
    <w:p w:rsidR="00543515" w:rsidRDefault="00543515" w:rsidP="00FF4893">
      <w:pPr>
        <w:pStyle w:val="a3"/>
        <w:kinsoku w:val="0"/>
        <w:overflowPunct w:val="0"/>
        <w:ind w:right="119"/>
        <w:jc w:val="both"/>
        <w:rPr>
          <w:color w:val="000000"/>
        </w:rPr>
      </w:pPr>
      <w:r>
        <w:rPr>
          <w:i/>
          <w:iCs/>
          <w:color w:val="231F20"/>
        </w:rPr>
        <w:t>Этап</w:t>
      </w:r>
      <w:r>
        <w:rPr>
          <w:i/>
          <w:iCs/>
          <w:color w:val="231F20"/>
          <w:spacing w:val="-12"/>
        </w:rPr>
        <w:t xml:space="preserve"> </w:t>
      </w:r>
      <w:r>
        <w:rPr>
          <w:i/>
          <w:iCs/>
          <w:color w:val="231F20"/>
        </w:rPr>
        <w:t>10-й.</w:t>
      </w:r>
      <w:r>
        <w:rPr>
          <w:i/>
          <w:iCs/>
          <w:color w:val="231F20"/>
          <w:spacing w:val="-12"/>
        </w:rPr>
        <w:t xml:space="preserve"> </w:t>
      </w:r>
      <w:r>
        <w:rPr>
          <w:color w:val="231F20"/>
          <w:spacing w:val="-1"/>
        </w:rPr>
        <w:t>Анализируются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возможности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финансирования,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про-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1"/>
        </w:rPr>
        <w:t>водится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сопоставление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разработанным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планом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бюджетом.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финансирование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значительно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4"/>
        </w:rPr>
        <w:t>превосходит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доступное,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3"/>
        </w:rPr>
        <w:t>то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4"/>
        </w:rPr>
        <w:t>следует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4"/>
        </w:rPr>
        <w:t>кардинально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3"/>
        </w:rPr>
        <w:t>пересмотреть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6"/>
        </w:rPr>
        <w:t>подход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3"/>
        </w:rPr>
        <w:t>управлению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3"/>
        </w:rPr>
        <w:t>рисками,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3"/>
        </w:rPr>
        <w:t>принятый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настоящий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6"/>
        </w:rPr>
        <w:t>момент.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Нижней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границей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перечня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факторов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риска,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6"/>
        </w:rPr>
        <w:t>ко</w:t>
      </w:r>
      <w:r>
        <w:rPr>
          <w:color w:val="231F20"/>
          <w:spacing w:val="-3"/>
        </w:rPr>
        <w:t>торые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3"/>
        </w:rPr>
        <w:t>нужно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2"/>
        </w:rPr>
        <w:t>оставить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3"/>
        </w:rPr>
        <w:t>программе,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являются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актуальные,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значимые</w:t>
      </w:r>
      <w:r w:rsidR="00FF4893"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уже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потери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упущенную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5"/>
        </w:rPr>
        <w:t>выгоду.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3"/>
        </w:rPr>
        <w:t>Слишком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1"/>
        </w:rPr>
        <w:t>большие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3"/>
        </w:rPr>
        <w:t>расходы,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3"/>
        </w:rPr>
        <w:t>необходимые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реализации,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симптомом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нереалистичности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1"/>
        </w:rPr>
        <w:t>управленческой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1"/>
        </w:rPr>
        <w:t>стратегии.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финансовых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ресурсов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окажется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существенно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меньше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1"/>
        </w:rPr>
        <w:t>интуитивно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ожидаемых,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-1"/>
        </w:rPr>
        <w:t xml:space="preserve"> следует проанализировать ситуацию: </w:t>
      </w:r>
      <w:r>
        <w:rPr>
          <w:color w:val="231F20"/>
        </w:rPr>
        <w:t>либо</w:t>
      </w:r>
      <w:r>
        <w:rPr>
          <w:color w:val="231F20"/>
          <w:spacing w:val="-1"/>
        </w:rPr>
        <w:t xml:space="preserve"> ошибка </w:t>
      </w:r>
      <w:r>
        <w:rPr>
          <w:color w:val="231F20"/>
        </w:rPr>
        <w:t>в</w:t>
      </w:r>
      <w:r>
        <w:rPr>
          <w:color w:val="231F20"/>
          <w:spacing w:val="-1"/>
        </w:rPr>
        <w:t xml:space="preserve"> оценке </w:t>
      </w:r>
      <w:r>
        <w:rPr>
          <w:color w:val="231F20"/>
        </w:rPr>
        <w:t>фак-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 xml:space="preserve">торов риска, </w:t>
      </w:r>
      <w:r>
        <w:rPr>
          <w:color w:val="231F20"/>
        </w:rPr>
        <w:t>либо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1"/>
        </w:rPr>
        <w:t>есть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шанс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опережающе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снизить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сравне-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 xml:space="preserve">нию с </w:t>
      </w:r>
      <w:r>
        <w:rPr>
          <w:color w:val="231F20"/>
          <w:spacing w:val="-1"/>
        </w:rPr>
        <w:t>дополнительными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расходами</w:t>
      </w:r>
      <w:r>
        <w:rPr>
          <w:color w:val="231F20"/>
        </w:rPr>
        <w:t xml:space="preserve"> на </w:t>
      </w:r>
      <w:r>
        <w:rPr>
          <w:color w:val="231F20"/>
          <w:spacing w:val="-1"/>
        </w:rPr>
        <w:t>управление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</w:t>
      </w:r>
    </w:p>
    <w:p w:rsidR="00543515" w:rsidRDefault="00543515">
      <w:pPr>
        <w:pStyle w:val="a3"/>
        <w:kinsoku w:val="0"/>
        <w:overflowPunct w:val="0"/>
        <w:spacing w:line="252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lastRenderedPageBreak/>
        <w:t>Этап</w:t>
      </w:r>
      <w:r>
        <w:rPr>
          <w:i/>
          <w:iCs/>
          <w:color w:val="231F20"/>
          <w:spacing w:val="4"/>
        </w:rPr>
        <w:t xml:space="preserve"> </w:t>
      </w:r>
      <w:r>
        <w:rPr>
          <w:i/>
          <w:iCs/>
          <w:color w:val="231F20"/>
          <w:spacing w:val="-5"/>
        </w:rPr>
        <w:t>11-й</w:t>
      </w:r>
      <w:r>
        <w:rPr>
          <w:i/>
          <w:iCs/>
          <w:color w:val="231F20"/>
          <w:spacing w:val="4"/>
        </w:rPr>
        <w:t xml:space="preserve"> </w:t>
      </w:r>
      <w:r>
        <w:rPr>
          <w:color w:val="231F20"/>
          <w:spacing w:val="-1"/>
        </w:rPr>
        <w:t>Анализируются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возможности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формирования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интег-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ральной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(всеобщей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всей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1"/>
        </w:rPr>
        <w:t>совокупности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2"/>
        </w:rPr>
        <w:t>рисков)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защи-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ты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предполагаемых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рассмотренный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период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рисков.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Этот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этап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вновь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возвращает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риск-менеджера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>анализу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взаимосвязи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собой,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ранжированию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рисков,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анализу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нелинейной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зави-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симости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3"/>
        </w:rPr>
        <w:t>результатов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2"/>
        </w:rPr>
        <w:t>учетом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стадий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жизни </w:t>
      </w:r>
      <w:r>
        <w:rPr>
          <w:color w:val="231F20"/>
          <w:spacing w:val="-1"/>
        </w:rPr>
        <w:t>предприятия</w:t>
      </w:r>
    </w:p>
    <w:p w:rsidR="00543515" w:rsidRDefault="00543515">
      <w:pPr>
        <w:pStyle w:val="a3"/>
        <w:kinsoku w:val="0"/>
        <w:overflowPunct w:val="0"/>
        <w:spacing w:line="252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t>Этап</w:t>
      </w:r>
      <w:r>
        <w:rPr>
          <w:i/>
          <w:iCs/>
          <w:color w:val="231F20"/>
          <w:spacing w:val="27"/>
        </w:rPr>
        <w:t xml:space="preserve"> </w:t>
      </w:r>
      <w:r>
        <w:rPr>
          <w:i/>
          <w:iCs/>
          <w:color w:val="231F20"/>
        </w:rPr>
        <w:t>12-й</w:t>
      </w:r>
      <w:r>
        <w:rPr>
          <w:i/>
          <w:iCs/>
          <w:color w:val="231F20"/>
          <w:spacing w:val="27"/>
        </w:rPr>
        <w:t xml:space="preserve"> </w:t>
      </w:r>
      <w:r>
        <w:rPr>
          <w:color w:val="231F20"/>
          <w:spacing w:val="-2"/>
        </w:rPr>
        <w:t>Корректируется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программа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финансирования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мероприятий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2"/>
        </w:rPr>
        <w:t>необходимость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расходов.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1"/>
        </w:rPr>
        <w:t>После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3"/>
        </w:rPr>
        <w:t>того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как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очередная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попытка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приведет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приемлемой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</w:rPr>
        <w:t>конфи-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гурации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рисками,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можно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перейти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следую-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щим шагам</w:t>
      </w:r>
    </w:p>
    <w:p w:rsidR="00543515" w:rsidRDefault="00543515">
      <w:pPr>
        <w:pStyle w:val="a3"/>
        <w:kinsoku w:val="0"/>
        <w:overflowPunct w:val="0"/>
        <w:spacing w:line="252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t>Этап</w:t>
      </w:r>
      <w:r>
        <w:rPr>
          <w:i/>
          <w:iCs/>
          <w:color w:val="231F20"/>
          <w:spacing w:val="12"/>
        </w:rPr>
        <w:t xml:space="preserve"> </w:t>
      </w:r>
      <w:r>
        <w:rPr>
          <w:i/>
          <w:iCs/>
          <w:color w:val="231F20"/>
        </w:rPr>
        <w:t>13-й</w:t>
      </w:r>
      <w:r>
        <w:rPr>
          <w:i/>
          <w:iCs/>
          <w:color w:val="231F20"/>
          <w:spacing w:val="12"/>
        </w:rPr>
        <w:t xml:space="preserve"> </w:t>
      </w:r>
      <w:r>
        <w:rPr>
          <w:color w:val="231F20"/>
          <w:spacing w:val="-2"/>
        </w:rPr>
        <w:t>Подготавливаются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декларации,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контракты,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кредит-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ные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соглашения,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графики,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приказы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другие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организационно-рас-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порядительные,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рекламные,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агитационные,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наглядные,</w:t>
      </w:r>
      <w:r>
        <w:rPr>
          <w:color w:val="231F20"/>
          <w:spacing w:val="-1"/>
        </w:rPr>
        <w:t xml:space="preserve"> инструктив-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ные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документы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прочие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материалы,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3"/>
        </w:rPr>
        <w:t>которые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должны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обеспечить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выполнение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разработанной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рисками.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2"/>
        </w:rPr>
        <w:t>этом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этапе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определяются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сроки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реализации,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ответственные,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формы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сроки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контроля.</w:t>
      </w:r>
      <w:r>
        <w:rPr>
          <w:color w:val="231F20"/>
          <w:spacing w:val="-1"/>
        </w:rPr>
        <w:t xml:space="preserve"> Это </w:t>
      </w:r>
      <w:r>
        <w:rPr>
          <w:color w:val="231F20"/>
        </w:rPr>
        <w:t>организационная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часть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 xml:space="preserve">принятой </w:t>
      </w:r>
      <w:r>
        <w:rPr>
          <w:color w:val="231F20"/>
        </w:rPr>
        <w:t>программы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рисками.</w:t>
      </w:r>
    </w:p>
    <w:p w:rsidR="00543515" w:rsidRDefault="00543515">
      <w:pPr>
        <w:pStyle w:val="a3"/>
        <w:kinsoku w:val="0"/>
        <w:overflowPunct w:val="0"/>
        <w:spacing w:line="252" w:lineRule="auto"/>
        <w:ind w:right="118"/>
        <w:jc w:val="both"/>
        <w:rPr>
          <w:color w:val="000000"/>
        </w:rPr>
      </w:pPr>
      <w:r>
        <w:rPr>
          <w:i/>
          <w:iCs/>
          <w:color w:val="231F20"/>
        </w:rPr>
        <w:t>Этап</w:t>
      </w:r>
      <w:r>
        <w:rPr>
          <w:i/>
          <w:iCs/>
          <w:color w:val="231F20"/>
          <w:spacing w:val="22"/>
        </w:rPr>
        <w:t xml:space="preserve"> </w:t>
      </w:r>
      <w:r>
        <w:rPr>
          <w:i/>
          <w:iCs/>
          <w:color w:val="231F20"/>
        </w:rPr>
        <w:t>14-й</w:t>
      </w:r>
      <w:r>
        <w:rPr>
          <w:color w:val="231F20"/>
        </w:rPr>
        <w:t>.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Осуществляется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контроль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мониторинг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выполне-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ния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рисками,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также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1"/>
        </w:rPr>
        <w:t>проводится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сбор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ин-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1"/>
        </w:rPr>
        <w:t>формации,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необходимой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разработки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такой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следу-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 xml:space="preserve">ющий </w:t>
      </w:r>
      <w:r>
        <w:rPr>
          <w:color w:val="231F20"/>
          <w:spacing w:val="-2"/>
        </w:rPr>
        <w:t>период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планирования.</w:t>
      </w:r>
    </w:p>
    <w:p w:rsidR="00543515" w:rsidRDefault="00543515">
      <w:pPr>
        <w:pStyle w:val="a3"/>
        <w:kinsoku w:val="0"/>
        <w:overflowPunct w:val="0"/>
        <w:spacing w:before="2"/>
        <w:ind w:left="0" w:firstLine="0"/>
        <w:rPr>
          <w:sz w:val="23"/>
          <w:szCs w:val="23"/>
        </w:rPr>
      </w:pPr>
    </w:p>
    <w:p w:rsidR="00543515" w:rsidRDefault="00543515">
      <w:pPr>
        <w:pStyle w:val="2"/>
        <w:numPr>
          <w:ilvl w:val="1"/>
          <w:numId w:val="6"/>
        </w:numPr>
        <w:tabs>
          <w:tab w:val="left" w:pos="726"/>
        </w:tabs>
        <w:kinsoku w:val="0"/>
        <w:overflowPunct w:val="0"/>
        <w:ind w:left="725"/>
        <w:rPr>
          <w:b w:val="0"/>
          <w:bCs w:val="0"/>
          <w:color w:val="000000"/>
        </w:rPr>
      </w:pPr>
      <w:r>
        <w:rPr>
          <w:color w:val="231F20"/>
          <w:spacing w:val="-1"/>
        </w:rPr>
        <w:t>Оценка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эффективности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текущего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</w:t>
      </w:r>
    </w:p>
    <w:p w:rsidR="00543515" w:rsidRDefault="00543515" w:rsidP="00FF4893">
      <w:pPr>
        <w:pStyle w:val="a3"/>
        <w:kinsoku w:val="0"/>
        <w:overflowPunct w:val="0"/>
        <w:spacing w:before="126"/>
        <w:ind w:right="117"/>
        <w:jc w:val="both"/>
        <w:rPr>
          <w:color w:val="000000"/>
        </w:rPr>
      </w:pPr>
      <w:r>
        <w:rPr>
          <w:color w:val="231F20"/>
          <w:spacing w:val="2"/>
        </w:rPr>
        <w:t>На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3"/>
        </w:rPr>
        <w:t>основании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2"/>
        </w:rPr>
        <w:t>концепции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3"/>
        </w:rPr>
        <w:t>приемлемого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2"/>
        </w:rPr>
        <w:t>риска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4"/>
        </w:rPr>
        <w:t>основная</w:t>
      </w:r>
      <w:r>
        <w:rPr>
          <w:color w:val="231F20"/>
          <w:spacing w:val="51"/>
        </w:rPr>
        <w:t xml:space="preserve"> </w:t>
      </w:r>
      <w:r>
        <w:rPr>
          <w:color w:val="231F20"/>
          <w:spacing w:val="2"/>
        </w:rPr>
        <w:t>за-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дача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3"/>
        </w:rPr>
        <w:t>определения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3"/>
        </w:rPr>
        <w:t>эффективности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3"/>
        </w:rPr>
        <w:t>управления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2"/>
        </w:rPr>
        <w:t>факторами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2"/>
        </w:rPr>
        <w:t>риска</w:t>
      </w:r>
      <w:r>
        <w:rPr>
          <w:color w:val="231F20"/>
          <w:spacing w:val="59"/>
        </w:rPr>
        <w:t xml:space="preserve"> </w:t>
      </w:r>
      <w:r w:rsidR="00FF4893">
        <w:rPr>
          <w:color w:val="231F20"/>
          <w:spacing w:val="59"/>
        </w:rPr>
        <w:t>явля</w:t>
      </w:r>
      <w:r>
        <w:rPr>
          <w:color w:val="231F20"/>
          <w:spacing w:val="3"/>
        </w:rPr>
        <w:t>ется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1"/>
        </w:rPr>
        <w:t>том,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2"/>
        </w:rPr>
        <w:t>чтобы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3"/>
        </w:rPr>
        <w:t>стартовый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3"/>
        </w:rPr>
        <w:t>уровень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2"/>
        </w:rPr>
        <w:t>риска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2"/>
        </w:rPr>
        <w:t>был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3"/>
        </w:rPr>
        <w:t>больше,</w:t>
      </w:r>
      <w:r w:rsidR="00E1001F" w:rsidRPr="00E1001F">
        <w:rPr>
          <w:noProof/>
        </w:rPr>
        <w:pict>
          <v:shape id="_x0000_s1172" type="#_x0000_t202" style="position:absolute;left:0;text-align:left;margin-left:129.95pt;margin-top:65.65pt;width:3.2pt;height:6.4pt;z-index:-251657216;mso-position-horizontal-relative:page;mso-position-vertical-relative:text" o:allowincell="f" filled="f" stroked="f">
            <v:textbox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128" w:lineRule="exact"/>
                    <w:ind w:left="0" w:firstLine="0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231F20"/>
                      <w:w w:val="105"/>
                      <w:sz w:val="12"/>
                      <w:szCs w:val="12"/>
                    </w:rPr>
                    <w:t>р</w:t>
                  </w:r>
                </w:p>
              </w:txbxContent>
            </v:textbox>
            <w10:wrap anchorx="page"/>
          </v:shape>
        </w:pict>
      </w:r>
      <w:r w:rsidR="00E1001F" w:rsidRPr="00E1001F">
        <w:rPr>
          <w:noProof/>
        </w:rPr>
        <w:pict>
          <v:shape id="_x0000_s1173" type="#_x0000_t202" style="position:absolute;left:0;text-align:left;margin-left:243.55pt;margin-top:79.45pt;width:3.2pt;height:6.4pt;z-index:-251656192;mso-position-horizontal-relative:page;mso-position-vertical-relative:text" o:allowincell="f" filled="f" stroked="f">
            <v:textbox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128" w:lineRule="exact"/>
                    <w:ind w:left="0" w:firstLine="0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231F20"/>
                      <w:w w:val="105"/>
                      <w:sz w:val="12"/>
                      <w:szCs w:val="12"/>
                    </w:rPr>
                    <w:t>р</w:t>
                  </w:r>
                </w:p>
              </w:txbxContent>
            </v:textbox>
            <w10:wrap anchorx="page"/>
          </v:shape>
        </w:pict>
      </w:r>
      <w:r w:rsidR="00FF4893">
        <w:rPr>
          <w:color w:val="231F20"/>
          <w:spacing w:val="3"/>
        </w:rPr>
        <w:t xml:space="preserve"> </w:t>
      </w:r>
      <w:r>
        <w:rPr>
          <w:color w:val="231F20"/>
          <w:spacing w:val="2"/>
        </w:rPr>
        <w:t>чем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3"/>
        </w:rPr>
        <w:t>финальный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3"/>
        </w:rPr>
        <w:t>уровень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2"/>
        </w:rPr>
        <w:t>затраты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2"/>
        </w:rPr>
        <w:t>на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3"/>
        </w:rPr>
        <w:t>управление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3"/>
        </w:rPr>
        <w:t>рисками.</w:t>
      </w:r>
      <w:r>
        <w:rPr>
          <w:color w:val="231F20"/>
          <w:spacing w:val="19"/>
        </w:rPr>
        <w:t xml:space="preserve"> </w:t>
      </w:r>
      <w:r w:rsidR="00FF4893">
        <w:rPr>
          <w:color w:val="231F20"/>
          <w:spacing w:val="3"/>
        </w:rPr>
        <w:t>Сле</w:t>
      </w:r>
      <w:r>
        <w:rPr>
          <w:color w:val="231F20"/>
          <w:spacing w:val="2"/>
        </w:rPr>
        <w:t>довательно,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3"/>
        </w:rPr>
        <w:t>стартовый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3"/>
        </w:rPr>
        <w:t>уровень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2"/>
        </w:rPr>
        <w:t>риска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3"/>
        </w:rPr>
        <w:t>определяется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1"/>
        </w:rPr>
        <w:t>как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2"/>
        </w:rPr>
        <w:t>потери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4"/>
        </w:rPr>
        <w:t>реализации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2"/>
        </w:rPr>
        <w:t>рисковых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3"/>
        </w:rPr>
        <w:t>событий,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3"/>
        </w:rPr>
        <w:t>финальный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2"/>
        </w:rPr>
        <w:t>потери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4"/>
        </w:rPr>
        <w:t>после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3"/>
        </w:rPr>
        <w:t>минимизации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2"/>
        </w:rPr>
        <w:t>рисковых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3"/>
        </w:rPr>
        <w:t>событий.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2"/>
        </w:rPr>
        <w:t>Потери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4"/>
        </w:rPr>
        <w:t>реализации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1"/>
        </w:rPr>
        <w:t>риско-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2"/>
        </w:rPr>
        <w:t>вых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3"/>
        </w:rPr>
        <w:t>событий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2"/>
        </w:rPr>
        <w:t>(П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2"/>
        </w:rPr>
        <w:t>),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1"/>
        </w:rPr>
        <w:t>потери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2"/>
        </w:rPr>
        <w:t>после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1"/>
        </w:rPr>
        <w:t>минимизации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рисковых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1"/>
        </w:rPr>
        <w:t>событий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1"/>
        </w:rPr>
        <w:t>(П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затраты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1"/>
        </w:rPr>
        <w:t>на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1"/>
        </w:rPr>
        <w:t>минимизацию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риска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1"/>
        </w:rPr>
        <w:t>(З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1"/>
        </w:rPr>
        <w:t>предлагается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считать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1"/>
        </w:rPr>
        <w:t>по</w:t>
      </w:r>
    </w:p>
    <w:p w:rsidR="00543515" w:rsidRDefault="00543515">
      <w:pPr>
        <w:pStyle w:val="a3"/>
        <w:kinsoku w:val="0"/>
        <w:overflowPunct w:val="0"/>
        <w:spacing w:before="2"/>
        <w:ind w:firstLine="0"/>
        <w:rPr>
          <w:color w:val="000000"/>
        </w:rPr>
        <w:sectPr w:rsidR="00543515">
          <w:footerReference w:type="default" r:id="rId12"/>
          <w:pgSz w:w="8400" w:h="11910"/>
          <w:pgMar w:top="920" w:right="900" w:bottom="1120" w:left="920" w:header="0" w:footer="928" w:gutter="0"/>
          <w:cols w:space="720"/>
          <w:noEndnote/>
        </w:sectPr>
      </w:pPr>
      <w:r>
        <w:rPr>
          <w:color w:val="231F20"/>
          <w:spacing w:val="1"/>
        </w:rPr>
        <w:t>следующим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формулам:</w:t>
      </w:r>
    </w:p>
    <w:p w:rsidR="00543515" w:rsidRDefault="00543515">
      <w:pPr>
        <w:pStyle w:val="a3"/>
        <w:kinsoku w:val="0"/>
        <w:overflowPunct w:val="0"/>
        <w:ind w:left="0" w:firstLine="0"/>
        <w:rPr>
          <w:sz w:val="12"/>
          <w:szCs w:val="12"/>
        </w:rPr>
      </w:pPr>
    </w:p>
    <w:p w:rsidR="00543515" w:rsidRDefault="00543515">
      <w:pPr>
        <w:pStyle w:val="a3"/>
        <w:kinsoku w:val="0"/>
        <w:overflowPunct w:val="0"/>
        <w:spacing w:before="3"/>
        <w:ind w:left="0" w:firstLine="0"/>
        <w:rPr>
          <w:sz w:val="14"/>
          <w:szCs w:val="14"/>
        </w:rPr>
      </w:pPr>
    </w:p>
    <w:p w:rsidR="00543515" w:rsidRDefault="00E1001F">
      <w:pPr>
        <w:pStyle w:val="a3"/>
        <w:kinsoku w:val="0"/>
        <w:overflowPunct w:val="0"/>
        <w:ind w:left="0" w:right="280" w:firstLine="0"/>
        <w:jc w:val="right"/>
        <w:rPr>
          <w:color w:val="000000"/>
          <w:sz w:val="12"/>
          <w:szCs w:val="12"/>
        </w:rPr>
      </w:pPr>
      <w:r w:rsidRPr="00E1001F">
        <w:rPr>
          <w:noProof/>
        </w:rPr>
        <w:pict>
          <v:shape id="_x0000_s1174" type="#_x0000_t202" style="position:absolute;left:0;text-align:left;margin-left:185.5pt;margin-top:-6.9pt;width:14.15pt;height:11pt;z-index:-251655168;mso-position-horizontal-relative:page" o:allowincell="f" filled="f" stroked="f">
            <v:textbox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220" w:lineRule="exact"/>
                    <w:ind w:left="0" w:firstLine="0"/>
                    <w:rPr>
                      <w:color w:val="000000"/>
                    </w:rPr>
                  </w:pPr>
                  <w:r>
                    <w:rPr>
                      <w:color w:val="231F20"/>
                    </w:rPr>
                    <w:t>+П</w:t>
                  </w:r>
                </w:p>
              </w:txbxContent>
            </v:textbox>
            <w10:wrap anchorx="page"/>
          </v:shape>
        </w:pict>
      </w:r>
      <w:r w:rsidRPr="00E1001F">
        <w:rPr>
          <w:noProof/>
        </w:rPr>
        <w:pict>
          <v:shape id="_x0000_s1175" type="#_x0000_t202" style="position:absolute;left:0;text-align:left;margin-left:140.9pt;margin-top:-6.9pt;width:7.95pt;height:11pt;z-index:251662336;mso-position-horizontal-relative:page" o:allowincell="f" filled="f" stroked="f">
            <v:textbox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220" w:lineRule="exact"/>
                    <w:ind w:left="0" w:firstLine="0"/>
                    <w:rPr>
                      <w:color w:val="000000"/>
                    </w:rPr>
                  </w:pPr>
                  <w:r>
                    <w:rPr>
                      <w:color w:val="231F20"/>
                    </w:rPr>
                    <w:t>П</w:t>
                  </w:r>
                </w:p>
              </w:txbxContent>
            </v:textbox>
            <w10:wrap anchorx="page"/>
          </v:shape>
        </w:pict>
      </w:r>
      <w:r w:rsidRPr="00E1001F">
        <w:rPr>
          <w:noProof/>
        </w:rPr>
        <w:pict>
          <v:shape id="_x0000_s1176" type="#_x0000_t202" style="position:absolute;left:0;text-align:left;margin-left:148.85pt;margin-top:.45pt;width:3.2pt;height:6.4pt;z-index:251663360;mso-position-horizontal-relative:page" o:allowincell="f" filled="f" stroked="f">
            <v:textbox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128" w:lineRule="exact"/>
                    <w:ind w:left="0" w:firstLine="0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231F20"/>
                      <w:w w:val="105"/>
                      <w:sz w:val="12"/>
                      <w:szCs w:val="12"/>
                    </w:rPr>
                    <w:t>р</w:t>
                  </w:r>
                </w:p>
              </w:txbxContent>
            </v:textbox>
            <w10:wrap anchorx="page"/>
          </v:shape>
        </w:pict>
      </w:r>
      <w:r w:rsidRPr="00E1001F">
        <w:rPr>
          <w:noProof/>
        </w:rPr>
        <w:pict>
          <v:shape id="_x0000_s1177" type="#_x0000_t202" style="position:absolute;left:0;text-align:left;margin-left:154.75pt;margin-top:-6.9pt;width:16.9pt;height:11pt;z-index:251664384;mso-position-horizontal-relative:page" o:allowincell="f" filled="f" stroked="f">
            <v:textbox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220" w:lineRule="exact"/>
                    <w:ind w:left="0" w:firstLine="0"/>
                    <w:rPr>
                      <w:color w:val="000000"/>
                    </w:rPr>
                  </w:pPr>
                  <w:r>
                    <w:rPr>
                      <w:color w:val="231F20"/>
                    </w:rPr>
                    <w:t>= П</w:t>
                  </w:r>
                </w:p>
              </w:txbxContent>
            </v:textbox>
            <w10:wrap anchorx="page"/>
          </v:shape>
        </w:pict>
      </w:r>
      <w:r w:rsidR="00543515">
        <w:rPr>
          <w:color w:val="231F20"/>
          <w:w w:val="105"/>
          <w:sz w:val="12"/>
          <w:szCs w:val="12"/>
        </w:rPr>
        <w:t>н.сд</w:t>
      </w:r>
    </w:p>
    <w:p w:rsidR="00543515" w:rsidRDefault="00543515">
      <w:pPr>
        <w:pStyle w:val="a3"/>
        <w:kinsoku w:val="0"/>
        <w:overflowPunct w:val="0"/>
        <w:ind w:left="0" w:firstLine="0"/>
        <w:rPr>
          <w:sz w:val="12"/>
          <w:szCs w:val="12"/>
        </w:rPr>
      </w:pPr>
      <w:r>
        <w:rPr>
          <w:sz w:val="24"/>
          <w:szCs w:val="24"/>
        </w:rPr>
        <w:br w:type="column"/>
      </w:r>
    </w:p>
    <w:p w:rsidR="00543515" w:rsidRDefault="00543515">
      <w:pPr>
        <w:pStyle w:val="a3"/>
        <w:kinsoku w:val="0"/>
        <w:overflowPunct w:val="0"/>
        <w:spacing w:before="3"/>
        <w:ind w:left="0" w:firstLine="0"/>
        <w:rPr>
          <w:sz w:val="14"/>
          <w:szCs w:val="14"/>
        </w:rPr>
      </w:pPr>
    </w:p>
    <w:p w:rsidR="00543515" w:rsidRDefault="00E1001F">
      <w:pPr>
        <w:pStyle w:val="a3"/>
        <w:kinsoku w:val="0"/>
        <w:overflowPunct w:val="0"/>
        <w:ind w:left="-40" w:firstLine="0"/>
        <w:rPr>
          <w:color w:val="000000"/>
          <w:sz w:val="12"/>
          <w:szCs w:val="12"/>
        </w:rPr>
      </w:pPr>
      <w:r w:rsidRPr="00E1001F">
        <w:rPr>
          <w:noProof/>
        </w:rPr>
        <w:pict>
          <v:shape id="_x0000_s1178" type="#_x0000_t202" style="position:absolute;left:0;text-align:left;margin-left:210.15pt;margin-top:-6.9pt;width:14.15pt;height:11pt;z-index:-251651072;mso-position-horizontal-relative:page" o:allowincell="f" filled="f" stroked="f">
            <v:textbox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220" w:lineRule="exact"/>
                    <w:ind w:left="0" w:firstLine="0"/>
                    <w:rPr>
                      <w:color w:val="000000"/>
                    </w:rPr>
                  </w:pPr>
                  <w:r>
                    <w:rPr>
                      <w:color w:val="231F20"/>
                    </w:rPr>
                    <w:t>+П</w:t>
                  </w:r>
                </w:p>
              </w:txbxContent>
            </v:textbox>
            <w10:wrap anchorx="page"/>
          </v:shape>
        </w:pict>
      </w:r>
      <w:r w:rsidR="00543515">
        <w:rPr>
          <w:color w:val="231F20"/>
          <w:w w:val="105"/>
          <w:sz w:val="12"/>
          <w:szCs w:val="12"/>
        </w:rPr>
        <w:t>с.сд</w:t>
      </w:r>
    </w:p>
    <w:p w:rsidR="00543515" w:rsidRDefault="00543515">
      <w:pPr>
        <w:pStyle w:val="a3"/>
        <w:kinsoku w:val="0"/>
        <w:overflowPunct w:val="0"/>
        <w:ind w:left="0" w:firstLine="0"/>
        <w:rPr>
          <w:sz w:val="12"/>
          <w:szCs w:val="12"/>
        </w:rPr>
      </w:pPr>
      <w:r>
        <w:rPr>
          <w:sz w:val="24"/>
          <w:szCs w:val="24"/>
        </w:rPr>
        <w:br w:type="column"/>
      </w:r>
    </w:p>
    <w:p w:rsidR="00543515" w:rsidRDefault="00543515">
      <w:pPr>
        <w:pStyle w:val="a3"/>
        <w:kinsoku w:val="0"/>
        <w:overflowPunct w:val="0"/>
        <w:spacing w:before="3"/>
        <w:ind w:left="0" w:firstLine="0"/>
        <w:rPr>
          <w:sz w:val="14"/>
          <w:szCs w:val="14"/>
        </w:rPr>
      </w:pPr>
    </w:p>
    <w:p w:rsidR="00543515" w:rsidRDefault="00543515">
      <w:pPr>
        <w:pStyle w:val="a3"/>
        <w:kinsoku w:val="0"/>
        <w:overflowPunct w:val="0"/>
        <w:ind w:left="-40" w:firstLine="0"/>
        <w:rPr>
          <w:color w:val="000000"/>
          <w:sz w:val="12"/>
          <w:szCs w:val="12"/>
        </w:rPr>
      </w:pPr>
      <w:r>
        <w:rPr>
          <w:color w:val="231F20"/>
          <w:w w:val="105"/>
          <w:sz w:val="12"/>
          <w:szCs w:val="12"/>
        </w:rPr>
        <w:t>з.пр</w:t>
      </w:r>
    </w:p>
    <w:p w:rsidR="00543515" w:rsidRDefault="00543515">
      <w:pPr>
        <w:pStyle w:val="a3"/>
        <w:tabs>
          <w:tab w:val="left" w:pos="2373"/>
        </w:tabs>
        <w:kinsoku w:val="0"/>
        <w:overflowPunct w:val="0"/>
        <w:spacing w:before="136"/>
        <w:ind w:left="-40" w:firstLine="0"/>
        <w:rPr>
          <w:color w:val="000000"/>
        </w:rPr>
      </w:pPr>
      <w:r>
        <w:rPr>
          <w:sz w:val="24"/>
          <w:szCs w:val="24"/>
        </w:rPr>
        <w:br w:type="column"/>
      </w:r>
      <w:r>
        <w:rPr>
          <w:color w:val="231F20"/>
        </w:rPr>
        <w:lastRenderedPageBreak/>
        <w:t>+П</w:t>
      </w:r>
      <w:r>
        <w:rPr>
          <w:color w:val="231F20"/>
        </w:rPr>
        <w:tab/>
        <w:t>(1)</w:t>
      </w:r>
    </w:p>
    <w:p w:rsidR="00543515" w:rsidRDefault="00543515">
      <w:pPr>
        <w:pStyle w:val="a3"/>
        <w:tabs>
          <w:tab w:val="left" w:pos="2373"/>
        </w:tabs>
        <w:kinsoku w:val="0"/>
        <w:overflowPunct w:val="0"/>
        <w:spacing w:before="136"/>
        <w:ind w:left="-40" w:firstLine="0"/>
        <w:rPr>
          <w:color w:val="000000"/>
        </w:rPr>
        <w:sectPr w:rsidR="00543515">
          <w:type w:val="continuous"/>
          <w:pgSz w:w="8400" w:h="11910"/>
          <w:pgMar w:top="920" w:right="900" w:bottom="280" w:left="920" w:header="720" w:footer="720" w:gutter="0"/>
          <w:cols w:num="4" w:space="720" w:equalWidth="0">
            <w:col w:w="3073" w:space="40"/>
            <w:col w:w="454" w:space="40"/>
            <w:col w:w="175" w:space="40"/>
            <w:col w:w="2758"/>
          </w:cols>
          <w:noEndnote/>
        </w:sectPr>
      </w:pPr>
    </w:p>
    <w:p w:rsidR="00543515" w:rsidRDefault="00E1001F">
      <w:pPr>
        <w:pStyle w:val="a3"/>
        <w:kinsoku w:val="0"/>
        <w:overflowPunct w:val="0"/>
        <w:spacing w:before="85"/>
        <w:ind w:left="0" w:right="61" w:firstLine="0"/>
        <w:jc w:val="right"/>
        <w:rPr>
          <w:color w:val="000000"/>
        </w:rPr>
      </w:pPr>
      <w:r w:rsidRPr="00E1001F">
        <w:rPr>
          <w:noProof/>
        </w:rPr>
        <w:lastRenderedPageBreak/>
        <w:pict>
          <v:shape id="_x0000_s1179" type="#_x0000_t202" style="position:absolute;left:0;text-align:left;margin-left:78.9pt;margin-top:13pt;width:3.2pt;height:6.4pt;z-index:251666432;mso-position-horizontal-relative:page" o:allowincell="f" filled="f" stroked="f">
            <v:textbox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128" w:lineRule="exact"/>
                    <w:ind w:left="0" w:firstLine="0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231F20"/>
                      <w:w w:val="105"/>
                      <w:sz w:val="12"/>
                      <w:szCs w:val="12"/>
                    </w:rPr>
                    <w:t>р</w:t>
                  </w:r>
                </w:p>
              </w:txbxContent>
            </v:textbox>
            <w10:wrap anchorx="page"/>
          </v:shape>
        </w:pict>
      </w:r>
      <w:r w:rsidR="00543515">
        <w:rPr>
          <w:color w:val="231F20"/>
          <w:spacing w:val="-4"/>
        </w:rPr>
        <w:t>где</w:t>
      </w:r>
      <w:r w:rsidR="00543515">
        <w:rPr>
          <w:color w:val="231F20"/>
        </w:rPr>
        <w:t xml:space="preserve">  П</w:t>
      </w:r>
    </w:p>
    <w:p w:rsidR="00543515" w:rsidRDefault="00543515">
      <w:pPr>
        <w:pStyle w:val="a3"/>
        <w:kinsoku w:val="0"/>
        <w:overflowPunct w:val="0"/>
        <w:spacing w:before="23" w:line="175" w:lineRule="exact"/>
        <w:ind w:left="0" w:right="63" w:firstLine="0"/>
        <w:jc w:val="right"/>
        <w:rPr>
          <w:color w:val="000000"/>
        </w:rPr>
      </w:pPr>
      <w:r>
        <w:rPr>
          <w:color w:val="231F20"/>
        </w:rPr>
        <w:t>П</w:t>
      </w:r>
    </w:p>
    <w:p w:rsidR="00543515" w:rsidRDefault="00543515">
      <w:pPr>
        <w:pStyle w:val="a3"/>
        <w:numPr>
          <w:ilvl w:val="0"/>
          <w:numId w:val="4"/>
        </w:numPr>
        <w:tabs>
          <w:tab w:val="left" w:pos="180"/>
        </w:tabs>
        <w:kinsoku w:val="0"/>
        <w:overflowPunct w:val="0"/>
        <w:spacing w:before="85"/>
        <w:rPr>
          <w:color w:val="000000"/>
        </w:rPr>
      </w:pPr>
      <w:r>
        <w:rPr>
          <w:color w:val="231F20"/>
        </w:rPr>
        <w:br w:type="column"/>
      </w:r>
      <w:r>
        <w:rPr>
          <w:color w:val="231F20"/>
          <w:spacing w:val="-1"/>
        </w:rPr>
        <w:lastRenderedPageBreak/>
        <w:t>потери</w:t>
      </w:r>
      <w:r>
        <w:rPr>
          <w:color w:val="231F20"/>
        </w:rPr>
        <w:t xml:space="preserve"> при реализации </w:t>
      </w:r>
      <w:r>
        <w:rPr>
          <w:color w:val="231F20"/>
          <w:spacing w:val="-2"/>
        </w:rPr>
        <w:t>рисковых</w:t>
      </w:r>
      <w:r>
        <w:rPr>
          <w:color w:val="231F20"/>
        </w:rPr>
        <w:t xml:space="preserve"> событий;</w:t>
      </w:r>
    </w:p>
    <w:p w:rsidR="00543515" w:rsidRDefault="00543515">
      <w:pPr>
        <w:pStyle w:val="a3"/>
        <w:kinsoku w:val="0"/>
        <w:overflowPunct w:val="0"/>
        <w:spacing w:before="23" w:line="175" w:lineRule="exact"/>
        <w:ind w:left="170" w:firstLine="0"/>
        <w:rPr>
          <w:color w:val="000000"/>
        </w:rPr>
      </w:pPr>
      <w:r>
        <w:rPr>
          <w:color w:val="231F20"/>
        </w:rPr>
        <w:t xml:space="preserve">– </w:t>
      </w:r>
      <w:r>
        <w:rPr>
          <w:color w:val="231F20"/>
          <w:spacing w:val="-1"/>
        </w:rPr>
        <w:t>потери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незаключенных</w:t>
      </w:r>
      <w:r>
        <w:rPr>
          <w:color w:val="231F20"/>
        </w:rPr>
        <w:t xml:space="preserve"> сделок;</w:t>
      </w:r>
    </w:p>
    <w:p w:rsidR="00543515" w:rsidRDefault="00543515">
      <w:pPr>
        <w:pStyle w:val="a3"/>
        <w:kinsoku w:val="0"/>
        <w:overflowPunct w:val="0"/>
        <w:spacing w:before="23" w:line="175" w:lineRule="exact"/>
        <w:ind w:left="170" w:firstLine="0"/>
        <w:rPr>
          <w:color w:val="000000"/>
        </w:rPr>
        <w:sectPr w:rsidR="00543515">
          <w:type w:val="continuous"/>
          <w:pgSz w:w="8400" w:h="11910"/>
          <w:pgMar w:top="920" w:right="900" w:bottom="280" w:left="920" w:header="720" w:footer="720" w:gutter="0"/>
          <w:cols w:num="2" w:space="720" w:equalWidth="0">
            <w:col w:w="723" w:space="40"/>
            <w:col w:w="5817"/>
          </w:cols>
          <w:noEndnote/>
        </w:sectPr>
      </w:pPr>
    </w:p>
    <w:p w:rsidR="00543515" w:rsidRDefault="00E1001F">
      <w:pPr>
        <w:pStyle w:val="a3"/>
        <w:kinsoku w:val="0"/>
        <w:overflowPunct w:val="0"/>
        <w:spacing w:line="129" w:lineRule="exact"/>
        <w:ind w:left="0" w:firstLine="0"/>
        <w:jc w:val="right"/>
        <w:rPr>
          <w:color w:val="000000"/>
          <w:sz w:val="12"/>
          <w:szCs w:val="12"/>
        </w:rPr>
      </w:pPr>
      <w:r w:rsidRPr="00E1001F">
        <w:rPr>
          <w:noProof/>
        </w:rPr>
        <w:lastRenderedPageBreak/>
        <w:pict>
          <v:shape id="_x0000_s1180" type="#_x0000_t202" style="position:absolute;left:0;text-align:left;margin-left:70.85pt;margin-top:6.45pt;width:7.95pt;height:11pt;z-index:251667456;mso-position-horizontal-relative:page" o:allowincell="f" filled="f" stroked="f">
            <v:textbox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220" w:lineRule="exact"/>
                    <w:ind w:left="0" w:firstLine="0"/>
                    <w:rPr>
                      <w:color w:val="000000"/>
                    </w:rPr>
                  </w:pPr>
                  <w:r>
                    <w:rPr>
                      <w:color w:val="231F20"/>
                    </w:rPr>
                    <w:t>П</w:t>
                  </w:r>
                </w:p>
              </w:txbxContent>
            </v:textbox>
            <w10:wrap anchorx="page"/>
          </v:shape>
        </w:pict>
      </w:r>
      <w:r w:rsidR="00543515">
        <w:rPr>
          <w:color w:val="231F20"/>
          <w:w w:val="105"/>
          <w:sz w:val="12"/>
          <w:szCs w:val="12"/>
        </w:rPr>
        <w:t>н.сд</w:t>
      </w:r>
    </w:p>
    <w:p w:rsidR="00543515" w:rsidRDefault="00E1001F">
      <w:pPr>
        <w:pStyle w:val="a3"/>
        <w:kinsoku w:val="0"/>
        <w:overflowPunct w:val="0"/>
        <w:spacing w:before="6" w:line="270" w:lineRule="atLeast"/>
        <w:ind w:left="656" w:right="5" w:firstLine="0"/>
        <w:jc w:val="right"/>
        <w:rPr>
          <w:color w:val="000000"/>
          <w:sz w:val="12"/>
          <w:szCs w:val="12"/>
        </w:rPr>
      </w:pPr>
      <w:r w:rsidRPr="00E1001F">
        <w:rPr>
          <w:noProof/>
        </w:rPr>
        <w:pict>
          <v:shape id="_x0000_s1181" type="#_x0000_t202" style="position:absolute;left:0;text-align:left;margin-left:70.85pt;margin-top:13.8pt;width:7.95pt;height:11pt;z-index:251668480;mso-position-horizontal-relative:page" o:allowincell="f" filled="f" stroked="f">
            <v:textbox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220" w:lineRule="exact"/>
                    <w:ind w:left="0" w:firstLine="0"/>
                    <w:rPr>
                      <w:color w:val="000000"/>
                    </w:rPr>
                  </w:pPr>
                  <w:r>
                    <w:rPr>
                      <w:color w:val="231F20"/>
                    </w:rPr>
                    <w:t>П</w:t>
                  </w:r>
                </w:p>
              </w:txbxContent>
            </v:textbox>
            <w10:wrap anchorx="page"/>
          </v:shape>
        </w:pict>
      </w:r>
      <w:r w:rsidR="00543515">
        <w:rPr>
          <w:color w:val="231F20"/>
          <w:w w:val="105"/>
          <w:sz w:val="12"/>
          <w:szCs w:val="12"/>
        </w:rPr>
        <w:t>с.сд</w:t>
      </w:r>
      <w:r w:rsidR="00543515">
        <w:rPr>
          <w:color w:val="231F20"/>
          <w:w w:val="106"/>
          <w:sz w:val="12"/>
          <w:szCs w:val="12"/>
        </w:rPr>
        <w:t xml:space="preserve"> </w:t>
      </w:r>
      <w:r w:rsidR="00543515">
        <w:rPr>
          <w:color w:val="231F20"/>
          <w:w w:val="105"/>
          <w:sz w:val="12"/>
          <w:szCs w:val="12"/>
        </w:rPr>
        <w:t>з.пр</w:t>
      </w:r>
    </w:p>
    <w:p w:rsidR="00543515" w:rsidRDefault="00543515">
      <w:pPr>
        <w:pStyle w:val="a3"/>
        <w:numPr>
          <w:ilvl w:val="0"/>
          <w:numId w:val="4"/>
        </w:numPr>
        <w:tabs>
          <w:tab w:val="left" w:pos="169"/>
        </w:tabs>
        <w:kinsoku w:val="0"/>
        <w:overflowPunct w:val="0"/>
        <w:spacing w:before="100"/>
        <w:ind w:left="168"/>
        <w:rPr>
          <w:color w:val="000000"/>
        </w:rPr>
      </w:pPr>
      <w:r>
        <w:rPr>
          <w:color w:val="231F20"/>
        </w:rPr>
        <w:br w:type="column"/>
      </w:r>
      <w:r>
        <w:rPr>
          <w:color w:val="231F20"/>
          <w:spacing w:val="-1"/>
        </w:rPr>
        <w:lastRenderedPageBreak/>
        <w:t>потери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сорванных</w:t>
      </w:r>
      <w:r>
        <w:rPr>
          <w:color w:val="231F20"/>
        </w:rPr>
        <w:t xml:space="preserve"> сделок;</w:t>
      </w:r>
    </w:p>
    <w:p w:rsidR="00543515" w:rsidRDefault="00543515">
      <w:pPr>
        <w:pStyle w:val="a3"/>
        <w:numPr>
          <w:ilvl w:val="0"/>
          <w:numId w:val="4"/>
        </w:numPr>
        <w:tabs>
          <w:tab w:val="left" w:pos="173"/>
        </w:tabs>
        <w:kinsoku w:val="0"/>
        <w:overflowPunct w:val="0"/>
        <w:spacing w:before="23"/>
        <w:ind w:left="172"/>
        <w:rPr>
          <w:color w:val="000000"/>
        </w:rPr>
      </w:pPr>
      <w:r>
        <w:rPr>
          <w:color w:val="231F20"/>
          <w:spacing w:val="-1"/>
        </w:rPr>
        <w:t>потери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забракованной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продукции;</w:t>
      </w:r>
    </w:p>
    <w:p w:rsidR="00543515" w:rsidRDefault="00543515">
      <w:pPr>
        <w:pStyle w:val="a3"/>
        <w:numPr>
          <w:ilvl w:val="0"/>
          <w:numId w:val="4"/>
        </w:numPr>
        <w:tabs>
          <w:tab w:val="left" w:pos="173"/>
        </w:tabs>
        <w:kinsoku w:val="0"/>
        <w:overflowPunct w:val="0"/>
        <w:spacing w:before="23"/>
        <w:ind w:left="172"/>
        <w:rPr>
          <w:color w:val="000000"/>
        </w:rPr>
        <w:sectPr w:rsidR="00543515">
          <w:type w:val="continuous"/>
          <w:pgSz w:w="8400" w:h="11910"/>
          <w:pgMar w:top="920" w:right="900" w:bottom="280" w:left="920" w:header="720" w:footer="720" w:gutter="0"/>
          <w:cols w:num="2" w:space="720" w:equalWidth="0">
            <w:col w:w="878" w:space="40"/>
            <w:col w:w="5662"/>
          </w:cols>
          <w:noEndnote/>
        </w:sectPr>
      </w:pPr>
    </w:p>
    <w:p w:rsidR="00543515" w:rsidRDefault="00543515">
      <w:pPr>
        <w:pStyle w:val="a3"/>
        <w:tabs>
          <w:tab w:val="left" w:pos="1026"/>
        </w:tabs>
        <w:kinsoku w:val="0"/>
        <w:overflowPunct w:val="0"/>
        <w:spacing w:line="225" w:lineRule="exact"/>
        <w:ind w:left="497" w:firstLine="0"/>
        <w:rPr>
          <w:color w:val="000000"/>
        </w:rPr>
      </w:pPr>
      <w:r>
        <w:rPr>
          <w:color w:val="231F20"/>
        </w:rPr>
        <w:lastRenderedPageBreak/>
        <w:t>П</w:t>
      </w:r>
      <w:r>
        <w:rPr>
          <w:color w:val="231F20"/>
        </w:rPr>
        <w:tab/>
        <w:t xml:space="preserve">– </w:t>
      </w:r>
      <w:r>
        <w:rPr>
          <w:color w:val="231F20"/>
          <w:spacing w:val="-1"/>
        </w:rPr>
        <w:t>потери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>экономического</w:t>
      </w:r>
      <w:r>
        <w:rPr>
          <w:color w:val="231F20"/>
        </w:rPr>
        <w:t xml:space="preserve"> шпионажа</w:t>
      </w:r>
    </w:p>
    <w:p w:rsidR="00543515" w:rsidRDefault="00E1001F">
      <w:pPr>
        <w:pStyle w:val="a3"/>
        <w:tabs>
          <w:tab w:val="left" w:pos="2785"/>
          <w:tab w:val="left" w:pos="3313"/>
          <w:tab w:val="left" w:pos="3764"/>
          <w:tab w:val="left" w:pos="6193"/>
        </w:tabs>
        <w:kinsoku w:val="0"/>
        <w:overflowPunct w:val="0"/>
        <w:spacing w:before="136"/>
        <w:ind w:left="2271" w:firstLine="0"/>
        <w:rPr>
          <w:color w:val="000000"/>
        </w:rPr>
      </w:pPr>
      <w:r w:rsidRPr="00E1001F">
        <w:rPr>
          <w:noProof/>
        </w:rPr>
        <w:pict>
          <v:shape id="_x0000_s1182" type="#_x0000_t202" style="position:absolute;left:0;text-align:left;margin-left:148.1pt;margin-top:8.2pt;width:5.55pt;height:11pt;z-index:251669504;mso-position-horizontal-relative:page" o:allowincell="f" filled="f" stroked="f">
            <v:textbox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220" w:lineRule="exact"/>
                    <w:ind w:left="0" w:firstLine="0"/>
                    <w:rPr>
                      <w:color w:val="000000"/>
                    </w:rPr>
                  </w:pPr>
                  <w:r>
                    <w:rPr>
                      <w:color w:val="231F20"/>
                    </w:rPr>
                    <w:t>З</w:t>
                  </w:r>
                </w:p>
              </w:txbxContent>
            </v:textbox>
            <w10:wrap anchorx="page"/>
          </v:shape>
        </w:pict>
      </w:r>
      <w:r w:rsidRPr="00E1001F">
        <w:rPr>
          <w:noProof/>
        </w:rPr>
        <w:pict>
          <v:shape id="_x0000_s1183" type="#_x0000_t202" style="position:absolute;left:0;text-align:left;margin-left:153.65pt;margin-top:15.55pt;width:3.2pt;height:6.4pt;z-index:251670528;mso-position-horizontal-relative:page" o:allowincell="f" filled="f" stroked="f">
            <v:textbox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128" w:lineRule="exact"/>
                    <w:ind w:left="0" w:firstLine="0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231F20"/>
                      <w:w w:val="105"/>
                      <w:sz w:val="12"/>
                      <w:szCs w:val="12"/>
                    </w:rPr>
                    <w:t>р</w:t>
                  </w:r>
                </w:p>
              </w:txbxContent>
            </v:textbox>
            <w10:wrap anchorx="page"/>
          </v:shape>
        </w:pict>
      </w:r>
      <w:r w:rsidR="00543515">
        <w:rPr>
          <w:color w:val="231F20"/>
        </w:rPr>
        <w:t>= З</w:t>
      </w:r>
      <w:r w:rsidR="00543515">
        <w:rPr>
          <w:color w:val="231F20"/>
        </w:rPr>
        <w:tab/>
        <w:t>+З</w:t>
      </w:r>
      <w:r w:rsidR="00543515">
        <w:rPr>
          <w:color w:val="231F20"/>
        </w:rPr>
        <w:tab/>
        <w:t>+З</w:t>
      </w:r>
      <w:r w:rsidR="00543515">
        <w:rPr>
          <w:color w:val="231F20"/>
        </w:rPr>
        <w:tab/>
        <w:t>+З</w:t>
      </w:r>
      <w:r w:rsidR="00543515">
        <w:rPr>
          <w:color w:val="231F20"/>
        </w:rPr>
        <w:tab/>
        <w:t>(2)</w:t>
      </w:r>
    </w:p>
    <w:p w:rsidR="00543515" w:rsidRDefault="00543515">
      <w:pPr>
        <w:pStyle w:val="a3"/>
        <w:tabs>
          <w:tab w:val="left" w:pos="834"/>
        </w:tabs>
        <w:kinsoku w:val="0"/>
        <w:overflowPunct w:val="0"/>
        <w:spacing w:before="136"/>
        <w:ind w:firstLine="0"/>
        <w:rPr>
          <w:color w:val="000000"/>
        </w:rPr>
      </w:pPr>
      <w:r>
        <w:rPr>
          <w:color w:val="231F20"/>
          <w:spacing w:val="-4"/>
        </w:rPr>
        <w:t>где</w:t>
      </w:r>
      <w:r>
        <w:rPr>
          <w:color w:val="231F20"/>
        </w:rPr>
        <w:t xml:space="preserve"> З</w:t>
      </w:r>
      <w:r>
        <w:rPr>
          <w:color w:val="231F20"/>
        </w:rPr>
        <w:tab/>
        <w:t xml:space="preserve">– </w:t>
      </w:r>
      <w:r>
        <w:rPr>
          <w:color w:val="231F20"/>
          <w:spacing w:val="-2"/>
        </w:rPr>
        <w:t>затраты</w:t>
      </w:r>
      <w:r>
        <w:rPr>
          <w:color w:val="231F20"/>
        </w:rPr>
        <w:t xml:space="preserve"> на сбор </w:t>
      </w:r>
      <w:r>
        <w:rPr>
          <w:color w:val="231F20"/>
          <w:spacing w:val="-1"/>
        </w:rPr>
        <w:t>информации;</w:t>
      </w:r>
    </w:p>
    <w:p w:rsidR="00543515" w:rsidRDefault="00543515">
      <w:pPr>
        <w:pStyle w:val="a3"/>
        <w:tabs>
          <w:tab w:val="left" w:pos="955"/>
        </w:tabs>
        <w:kinsoku w:val="0"/>
        <w:overflowPunct w:val="0"/>
        <w:spacing w:before="23"/>
        <w:ind w:left="497" w:firstLine="0"/>
        <w:rPr>
          <w:color w:val="000000"/>
        </w:rPr>
      </w:pPr>
      <w:r>
        <w:rPr>
          <w:color w:val="231F20"/>
        </w:rPr>
        <w:t>З</w:t>
      </w:r>
      <w:r>
        <w:rPr>
          <w:color w:val="231F20"/>
        </w:rPr>
        <w:tab/>
        <w:t xml:space="preserve">– </w:t>
      </w:r>
      <w:r>
        <w:rPr>
          <w:color w:val="231F20"/>
          <w:spacing w:val="-2"/>
        </w:rPr>
        <w:t>затраты</w:t>
      </w:r>
      <w:r>
        <w:rPr>
          <w:color w:val="231F20"/>
        </w:rPr>
        <w:t xml:space="preserve"> на анализ </w:t>
      </w:r>
      <w:r>
        <w:rPr>
          <w:color w:val="231F20"/>
          <w:spacing w:val="-1"/>
        </w:rPr>
        <w:t>информации;</w:t>
      </w:r>
    </w:p>
    <w:p w:rsidR="00543515" w:rsidRDefault="00543515">
      <w:pPr>
        <w:pStyle w:val="a3"/>
        <w:tabs>
          <w:tab w:val="left" w:pos="879"/>
        </w:tabs>
        <w:kinsoku w:val="0"/>
        <w:overflowPunct w:val="0"/>
        <w:spacing w:before="23"/>
        <w:ind w:left="497" w:firstLine="0"/>
        <w:rPr>
          <w:color w:val="000000"/>
        </w:rPr>
      </w:pPr>
      <w:r>
        <w:rPr>
          <w:color w:val="231F20"/>
        </w:rPr>
        <w:t>З</w:t>
      </w:r>
      <w:r>
        <w:rPr>
          <w:color w:val="231F20"/>
        </w:rPr>
        <w:tab/>
        <w:t xml:space="preserve">– </w:t>
      </w:r>
      <w:r>
        <w:rPr>
          <w:color w:val="231F20"/>
          <w:spacing w:val="-2"/>
        </w:rPr>
        <w:t>затраты</w:t>
      </w:r>
      <w:r>
        <w:rPr>
          <w:color w:val="231F20"/>
        </w:rPr>
        <w:t xml:space="preserve"> на минимизацию </w:t>
      </w:r>
      <w:r>
        <w:rPr>
          <w:color w:val="231F20"/>
          <w:spacing w:val="-1"/>
        </w:rPr>
        <w:t>потерь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рисковых</w:t>
      </w:r>
      <w:r>
        <w:rPr>
          <w:color w:val="231F20"/>
        </w:rPr>
        <w:t xml:space="preserve"> событий;</w:t>
      </w:r>
    </w:p>
    <w:p w:rsidR="00543515" w:rsidRDefault="00543515">
      <w:pPr>
        <w:pStyle w:val="a3"/>
        <w:tabs>
          <w:tab w:val="left" w:pos="879"/>
        </w:tabs>
        <w:kinsoku w:val="0"/>
        <w:overflowPunct w:val="0"/>
        <w:spacing w:before="23"/>
        <w:ind w:left="497" w:firstLine="0"/>
        <w:rPr>
          <w:color w:val="000000"/>
        </w:rPr>
        <w:sectPr w:rsidR="00543515">
          <w:type w:val="continuous"/>
          <w:pgSz w:w="8400" w:h="11910"/>
          <w:pgMar w:top="920" w:right="900" w:bottom="280" w:left="920" w:header="720" w:footer="720" w:gutter="0"/>
          <w:cols w:space="720" w:equalWidth="0">
            <w:col w:w="6580"/>
          </w:cols>
          <w:noEndnote/>
        </w:sectPr>
      </w:pPr>
    </w:p>
    <w:p w:rsidR="00543515" w:rsidRDefault="00543515">
      <w:pPr>
        <w:pStyle w:val="a3"/>
        <w:kinsoku w:val="0"/>
        <w:overflowPunct w:val="0"/>
        <w:spacing w:before="5"/>
        <w:ind w:left="0" w:firstLine="0"/>
        <w:rPr>
          <w:sz w:val="16"/>
          <w:szCs w:val="16"/>
        </w:rPr>
      </w:pPr>
    </w:p>
    <w:p w:rsidR="00543515" w:rsidRDefault="00E1001F">
      <w:pPr>
        <w:pStyle w:val="a3"/>
        <w:kinsoku w:val="0"/>
        <w:overflowPunct w:val="0"/>
        <w:ind w:left="0" w:firstLine="0"/>
        <w:jc w:val="right"/>
        <w:rPr>
          <w:color w:val="000000"/>
          <w:sz w:val="12"/>
          <w:szCs w:val="12"/>
        </w:rPr>
      </w:pPr>
      <w:r w:rsidRPr="00E1001F">
        <w:rPr>
          <w:noProof/>
        </w:rPr>
        <w:pict>
          <v:shape id="_x0000_s1184" type="#_x0000_t202" style="position:absolute;left:0;text-align:left;margin-left:70.85pt;margin-top:-6.9pt;width:5.55pt;height:11pt;z-index:-251644928;mso-position-horizontal-relative:page" o:allowincell="f" filled="f" stroked="f">
            <v:textbox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220" w:lineRule="exact"/>
                    <w:ind w:left="0" w:firstLine="0"/>
                    <w:rPr>
                      <w:color w:val="000000"/>
                    </w:rPr>
                  </w:pPr>
                  <w:r>
                    <w:rPr>
                      <w:color w:val="231F20"/>
                    </w:rPr>
                    <w:t>З</w:t>
                  </w:r>
                </w:p>
              </w:txbxContent>
            </v:textbox>
            <w10:wrap anchorx="page"/>
          </v:shape>
        </w:pict>
      </w:r>
      <w:r w:rsidR="00543515">
        <w:rPr>
          <w:color w:val="231F20"/>
          <w:w w:val="105"/>
          <w:sz w:val="12"/>
          <w:szCs w:val="12"/>
        </w:rPr>
        <w:t>з/пл</w:t>
      </w:r>
    </w:p>
    <w:p w:rsidR="00543515" w:rsidRDefault="00543515">
      <w:pPr>
        <w:pStyle w:val="a3"/>
        <w:kinsoku w:val="0"/>
        <w:overflowPunct w:val="0"/>
        <w:spacing w:before="23"/>
        <w:ind w:left="19" w:firstLine="0"/>
        <w:rPr>
          <w:color w:val="000000"/>
        </w:rPr>
      </w:pPr>
      <w:r>
        <w:rPr>
          <w:sz w:val="24"/>
          <w:szCs w:val="24"/>
        </w:rPr>
        <w:br w:type="column"/>
      </w:r>
      <w:r>
        <w:rPr>
          <w:color w:val="231F20"/>
        </w:rPr>
        <w:lastRenderedPageBreak/>
        <w:t>–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затраты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заработную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плату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работников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управ-</w:t>
      </w:r>
    </w:p>
    <w:p w:rsidR="00543515" w:rsidRDefault="00543515">
      <w:pPr>
        <w:pStyle w:val="a3"/>
        <w:kinsoku w:val="0"/>
        <w:overflowPunct w:val="0"/>
        <w:spacing w:before="23"/>
        <w:ind w:left="19" w:firstLine="0"/>
        <w:rPr>
          <w:color w:val="000000"/>
        </w:rPr>
        <w:sectPr w:rsidR="00543515">
          <w:type w:val="continuous"/>
          <w:pgSz w:w="8400" w:h="11910"/>
          <w:pgMar w:top="920" w:right="900" w:bottom="280" w:left="920" w:header="720" w:footer="720" w:gutter="0"/>
          <w:cols w:num="2" w:space="720" w:equalWidth="0">
            <w:col w:w="826" w:space="40"/>
            <w:col w:w="5714"/>
          </w:cols>
          <w:noEndnote/>
        </w:sectPr>
      </w:pPr>
    </w:p>
    <w:p w:rsidR="00543515" w:rsidRDefault="00543515">
      <w:pPr>
        <w:pStyle w:val="a3"/>
        <w:kinsoku w:val="0"/>
        <w:overflowPunct w:val="0"/>
        <w:spacing w:line="225" w:lineRule="exact"/>
        <w:ind w:firstLine="0"/>
        <w:rPr>
          <w:color w:val="000000"/>
        </w:rPr>
      </w:pPr>
      <w:r>
        <w:rPr>
          <w:color w:val="231F20"/>
        </w:rPr>
        <w:lastRenderedPageBreak/>
        <w:t xml:space="preserve">ления </w:t>
      </w:r>
      <w:r>
        <w:rPr>
          <w:color w:val="231F20"/>
          <w:spacing w:val="-1"/>
        </w:rPr>
        <w:t>рисками</w:t>
      </w:r>
    </w:p>
    <w:p w:rsidR="00543515" w:rsidRDefault="00543515">
      <w:pPr>
        <w:pStyle w:val="a3"/>
        <w:kinsoku w:val="0"/>
        <w:overflowPunct w:val="0"/>
        <w:spacing w:before="5"/>
        <w:ind w:left="0" w:firstLine="0"/>
        <w:rPr>
          <w:sz w:val="31"/>
          <w:szCs w:val="31"/>
        </w:rPr>
      </w:pPr>
      <w:r>
        <w:rPr>
          <w:sz w:val="24"/>
          <w:szCs w:val="24"/>
        </w:rPr>
        <w:br w:type="column"/>
      </w:r>
    </w:p>
    <w:p w:rsidR="00543515" w:rsidRDefault="00543515">
      <w:pPr>
        <w:pStyle w:val="a3"/>
        <w:kinsoku w:val="0"/>
        <w:overflowPunct w:val="0"/>
        <w:spacing w:line="175" w:lineRule="exact"/>
        <w:ind w:left="2" w:firstLine="0"/>
        <w:rPr>
          <w:color w:val="000000"/>
        </w:rPr>
      </w:pPr>
      <w:r>
        <w:rPr>
          <w:color w:val="231F20"/>
        </w:rPr>
        <w:t xml:space="preserve">П 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= min (П</w:t>
      </w:r>
    </w:p>
    <w:p w:rsidR="00543515" w:rsidRDefault="00543515">
      <w:pPr>
        <w:pStyle w:val="a3"/>
        <w:kinsoku w:val="0"/>
        <w:overflowPunct w:val="0"/>
        <w:spacing w:before="5"/>
        <w:ind w:left="0" w:firstLine="0"/>
        <w:rPr>
          <w:sz w:val="31"/>
          <w:szCs w:val="31"/>
        </w:rPr>
      </w:pPr>
      <w:r>
        <w:rPr>
          <w:sz w:val="24"/>
          <w:szCs w:val="24"/>
        </w:rPr>
        <w:br w:type="column"/>
      </w:r>
    </w:p>
    <w:p w:rsidR="00543515" w:rsidRDefault="00543515">
      <w:pPr>
        <w:pStyle w:val="a3"/>
        <w:tabs>
          <w:tab w:val="left" w:pos="628"/>
        </w:tabs>
        <w:kinsoku w:val="0"/>
        <w:overflowPunct w:val="0"/>
        <w:spacing w:line="175" w:lineRule="exact"/>
        <w:ind w:firstLine="0"/>
        <w:rPr>
          <w:color w:val="000000"/>
        </w:rPr>
      </w:pPr>
      <w:r>
        <w:rPr>
          <w:color w:val="231F20"/>
        </w:rPr>
        <w:t>+П</w:t>
      </w:r>
      <w:r>
        <w:rPr>
          <w:color w:val="231F20"/>
        </w:rPr>
        <w:tab/>
        <w:t>+П</w:t>
      </w:r>
    </w:p>
    <w:p w:rsidR="00543515" w:rsidRDefault="00543515">
      <w:pPr>
        <w:pStyle w:val="a3"/>
        <w:kinsoku w:val="0"/>
        <w:overflowPunct w:val="0"/>
        <w:spacing w:before="5"/>
        <w:ind w:left="0" w:firstLine="0"/>
        <w:rPr>
          <w:sz w:val="31"/>
          <w:szCs w:val="31"/>
        </w:rPr>
      </w:pPr>
      <w:r>
        <w:rPr>
          <w:sz w:val="24"/>
          <w:szCs w:val="24"/>
        </w:rPr>
        <w:br w:type="column"/>
      </w:r>
    </w:p>
    <w:p w:rsidR="00543515" w:rsidRDefault="00543515">
      <w:pPr>
        <w:pStyle w:val="a3"/>
        <w:tabs>
          <w:tab w:val="left" w:pos="733"/>
          <w:tab w:val="left" w:pos="2237"/>
        </w:tabs>
        <w:kinsoku w:val="0"/>
        <w:overflowPunct w:val="0"/>
        <w:spacing w:line="175" w:lineRule="exact"/>
        <w:ind w:firstLine="0"/>
        <w:rPr>
          <w:color w:val="000000"/>
        </w:rPr>
      </w:pPr>
      <w:r>
        <w:rPr>
          <w:color w:val="231F20"/>
        </w:rPr>
        <w:t>+П</w:t>
      </w:r>
      <w:r>
        <w:rPr>
          <w:color w:val="231F20"/>
        </w:rPr>
        <w:tab/>
        <w:t>).</w:t>
      </w:r>
      <w:r>
        <w:rPr>
          <w:color w:val="231F20"/>
        </w:rPr>
        <w:tab/>
        <w:t>(3)</w:t>
      </w:r>
    </w:p>
    <w:p w:rsidR="00543515" w:rsidRDefault="00543515">
      <w:pPr>
        <w:pStyle w:val="a3"/>
        <w:tabs>
          <w:tab w:val="left" w:pos="733"/>
          <w:tab w:val="left" w:pos="2237"/>
        </w:tabs>
        <w:kinsoku w:val="0"/>
        <w:overflowPunct w:val="0"/>
        <w:spacing w:line="175" w:lineRule="exact"/>
        <w:ind w:firstLine="0"/>
        <w:rPr>
          <w:color w:val="000000"/>
        </w:rPr>
        <w:sectPr w:rsidR="00543515">
          <w:type w:val="continuous"/>
          <w:pgSz w:w="8400" w:h="11910"/>
          <w:pgMar w:top="920" w:right="900" w:bottom="280" w:left="920" w:header="720" w:footer="720" w:gutter="0"/>
          <w:cols w:num="4" w:space="720" w:equalWidth="0">
            <w:col w:w="1484" w:space="40"/>
            <w:col w:w="1094" w:space="156"/>
            <w:col w:w="912" w:space="270"/>
            <w:col w:w="2624"/>
          </w:cols>
          <w:noEndnote/>
        </w:sectPr>
      </w:pPr>
    </w:p>
    <w:p w:rsidR="00543515" w:rsidRDefault="00543515">
      <w:pPr>
        <w:pStyle w:val="a3"/>
        <w:kinsoku w:val="0"/>
        <w:overflowPunct w:val="0"/>
        <w:spacing w:line="129" w:lineRule="exact"/>
        <w:ind w:left="0" w:firstLine="0"/>
        <w:jc w:val="right"/>
        <w:rPr>
          <w:color w:val="000000"/>
          <w:sz w:val="12"/>
          <w:szCs w:val="12"/>
        </w:rPr>
      </w:pPr>
      <w:r>
        <w:rPr>
          <w:color w:val="231F20"/>
          <w:spacing w:val="-1"/>
          <w:w w:val="105"/>
          <w:sz w:val="12"/>
          <w:szCs w:val="12"/>
        </w:rPr>
        <w:lastRenderedPageBreak/>
        <w:t>н.сд</w:t>
      </w:r>
      <w:r>
        <w:rPr>
          <w:i/>
          <w:iCs/>
          <w:color w:val="231F20"/>
          <w:spacing w:val="-1"/>
          <w:w w:val="105"/>
          <w:sz w:val="12"/>
          <w:szCs w:val="12"/>
        </w:rPr>
        <w:t>i</w:t>
      </w:r>
    </w:p>
    <w:p w:rsidR="00543515" w:rsidRDefault="00543515">
      <w:pPr>
        <w:pStyle w:val="a3"/>
        <w:kinsoku w:val="0"/>
        <w:overflowPunct w:val="0"/>
        <w:spacing w:line="129" w:lineRule="exact"/>
        <w:ind w:left="242" w:firstLine="0"/>
        <w:rPr>
          <w:color w:val="000000"/>
          <w:sz w:val="12"/>
          <w:szCs w:val="12"/>
        </w:rPr>
      </w:pPr>
      <w:r>
        <w:rPr>
          <w:w w:val="105"/>
          <w:sz w:val="24"/>
          <w:szCs w:val="24"/>
        </w:rPr>
        <w:br w:type="column"/>
      </w:r>
      <w:r>
        <w:rPr>
          <w:color w:val="231F20"/>
          <w:spacing w:val="-1"/>
          <w:w w:val="105"/>
          <w:sz w:val="12"/>
          <w:szCs w:val="12"/>
        </w:rPr>
        <w:lastRenderedPageBreak/>
        <w:t>с.сд</w:t>
      </w:r>
      <w:r>
        <w:rPr>
          <w:i/>
          <w:iCs/>
          <w:color w:val="231F20"/>
          <w:spacing w:val="-1"/>
          <w:w w:val="105"/>
          <w:sz w:val="12"/>
          <w:szCs w:val="12"/>
        </w:rPr>
        <w:t>i</w:t>
      </w:r>
    </w:p>
    <w:p w:rsidR="00543515" w:rsidRDefault="00543515">
      <w:pPr>
        <w:pStyle w:val="a3"/>
        <w:kinsoku w:val="0"/>
        <w:overflowPunct w:val="0"/>
        <w:spacing w:line="129" w:lineRule="exact"/>
        <w:ind w:left="242" w:firstLine="0"/>
        <w:rPr>
          <w:color w:val="000000"/>
          <w:sz w:val="12"/>
          <w:szCs w:val="12"/>
        </w:rPr>
      </w:pPr>
      <w:r>
        <w:rPr>
          <w:w w:val="105"/>
          <w:sz w:val="24"/>
          <w:szCs w:val="24"/>
        </w:rPr>
        <w:br w:type="column"/>
      </w:r>
      <w:r>
        <w:rPr>
          <w:color w:val="231F20"/>
          <w:spacing w:val="-1"/>
          <w:w w:val="105"/>
          <w:sz w:val="12"/>
          <w:szCs w:val="12"/>
        </w:rPr>
        <w:lastRenderedPageBreak/>
        <w:t>заб.пр</w:t>
      </w:r>
      <w:r>
        <w:rPr>
          <w:i/>
          <w:iCs/>
          <w:color w:val="231F20"/>
          <w:spacing w:val="-1"/>
          <w:w w:val="105"/>
          <w:sz w:val="12"/>
          <w:szCs w:val="12"/>
        </w:rPr>
        <w:t>i</w:t>
      </w:r>
    </w:p>
    <w:p w:rsidR="00543515" w:rsidRDefault="00543515">
      <w:pPr>
        <w:pStyle w:val="a3"/>
        <w:kinsoku w:val="0"/>
        <w:overflowPunct w:val="0"/>
        <w:spacing w:line="129" w:lineRule="exact"/>
        <w:ind w:left="242" w:firstLine="0"/>
        <w:rPr>
          <w:color w:val="000000"/>
          <w:sz w:val="12"/>
          <w:szCs w:val="12"/>
        </w:rPr>
      </w:pPr>
      <w:r>
        <w:rPr>
          <w:w w:val="105"/>
          <w:sz w:val="24"/>
          <w:szCs w:val="24"/>
        </w:rPr>
        <w:br w:type="column"/>
      </w:r>
      <w:r>
        <w:rPr>
          <w:color w:val="231F20"/>
          <w:w w:val="105"/>
          <w:sz w:val="12"/>
          <w:szCs w:val="12"/>
        </w:rPr>
        <w:lastRenderedPageBreak/>
        <w:t>эк.шпi</w:t>
      </w:r>
    </w:p>
    <w:p w:rsidR="00543515" w:rsidRDefault="00543515">
      <w:pPr>
        <w:pStyle w:val="a3"/>
        <w:kinsoku w:val="0"/>
        <w:overflowPunct w:val="0"/>
        <w:spacing w:line="129" w:lineRule="exact"/>
        <w:ind w:left="242" w:firstLine="0"/>
        <w:rPr>
          <w:color w:val="000000"/>
          <w:sz w:val="12"/>
          <w:szCs w:val="12"/>
        </w:rPr>
        <w:sectPr w:rsidR="00543515">
          <w:type w:val="continuous"/>
          <w:pgSz w:w="8400" w:h="11910"/>
          <w:pgMar w:top="920" w:right="900" w:bottom="280" w:left="920" w:header="720" w:footer="720" w:gutter="0"/>
          <w:cols w:num="4" w:space="720" w:equalWidth="0">
            <w:col w:w="2874" w:space="40"/>
            <w:col w:w="489" w:space="40"/>
            <w:col w:w="615" w:space="40"/>
            <w:col w:w="2482"/>
          </w:cols>
          <w:noEndnote/>
        </w:sectPr>
      </w:pPr>
    </w:p>
    <w:p w:rsidR="00543515" w:rsidRDefault="00543515">
      <w:pPr>
        <w:pStyle w:val="a3"/>
        <w:kinsoku w:val="0"/>
        <w:overflowPunct w:val="0"/>
        <w:spacing w:before="85" w:line="261" w:lineRule="auto"/>
        <w:ind w:right="118"/>
        <w:jc w:val="both"/>
        <w:rPr>
          <w:color w:val="000000"/>
        </w:rPr>
      </w:pPr>
      <w:r>
        <w:rPr>
          <w:color w:val="231F20"/>
          <w:spacing w:val="1"/>
        </w:rPr>
        <w:lastRenderedPageBreak/>
        <w:t>После</w:t>
      </w:r>
      <w:r>
        <w:rPr>
          <w:color w:val="231F20"/>
          <w:spacing w:val="-1"/>
        </w:rPr>
        <w:t xml:space="preserve"> проведения </w:t>
      </w:r>
      <w:r>
        <w:rPr>
          <w:color w:val="231F20"/>
        </w:rPr>
        <w:t>оценки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стартового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уровня</w:t>
      </w:r>
      <w:r>
        <w:rPr>
          <w:color w:val="231F20"/>
          <w:spacing w:val="-1"/>
        </w:rPr>
        <w:t xml:space="preserve"> риска планируют-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ся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мероприятия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1"/>
        </w:rPr>
        <w:t>управлению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3"/>
        </w:rPr>
        <w:t>риском,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затем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оцениваются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 xml:space="preserve">мероприятия. В </w:t>
      </w:r>
      <w:r>
        <w:rPr>
          <w:color w:val="231F20"/>
          <w:spacing w:val="-2"/>
        </w:rPr>
        <w:t>итоге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определяется</w:t>
      </w:r>
      <w:r>
        <w:rPr>
          <w:color w:val="231F20"/>
        </w:rPr>
        <w:t xml:space="preserve"> финальный </w:t>
      </w:r>
      <w:r>
        <w:rPr>
          <w:color w:val="231F20"/>
          <w:spacing w:val="-1"/>
        </w:rPr>
        <w:t>уровень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риска.</w:t>
      </w:r>
    </w:p>
    <w:p w:rsidR="00543515" w:rsidRDefault="00543515">
      <w:pPr>
        <w:pStyle w:val="a3"/>
        <w:kinsoku w:val="0"/>
        <w:overflowPunct w:val="0"/>
        <w:spacing w:before="1" w:line="261" w:lineRule="auto"/>
        <w:ind w:right="118"/>
        <w:jc w:val="both"/>
        <w:rPr>
          <w:color w:val="000000"/>
        </w:rPr>
      </w:pPr>
      <w:r>
        <w:rPr>
          <w:color w:val="231F20"/>
          <w:spacing w:val="-3"/>
        </w:rPr>
        <w:t>Необходимо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учесть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вероятность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возникновения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потерь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рис-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-3"/>
        </w:rPr>
        <w:t>ковых</w:t>
      </w:r>
      <w:r>
        <w:rPr>
          <w:color w:val="231F20"/>
        </w:rPr>
        <w:t xml:space="preserve"> событий и их </w:t>
      </w:r>
      <w:r>
        <w:rPr>
          <w:color w:val="231F20"/>
          <w:spacing w:val="-1"/>
        </w:rPr>
        <w:t>обнаружения.</w:t>
      </w:r>
    </w:p>
    <w:p w:rsidR="00543515" w:rsidRDefault="00543515">
      <w:pPr>
        <w:pStyle w:val="a3"/>
        <w:kinsoku w:val="0"/>
        <w:overflowPunct w:val="0"/>
        <w:spacing w:before="1" w:line="261" w:lineRule="auto"/>
        <w:ind w:right="118"/>
        <w:jc w:val="both"/>
        <w:rPr>
          <w:color w:val="000000"/>
        </w:rPr>
      </w:pPr>
      <w:r>
        <w:rPr>
          <w:color w:val="231F20"/>
          <w:spacing w:val="-2"/>
        </w:rPr>
        <w:t>Таким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образом,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эффективном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управлении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рисковыми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со-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бытиями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1"/>
        </w:rPr>
        <w:t>соотношение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2"/>
        </w:rPr>
        <w:t>стартового,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1"/>
        </w:rPr>
        <w:t>финального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уровней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2"/>
        </w:rPr>
        <w:t>затрат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выглядит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следующими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образом:</w:t>
      </w:r>
    </w:p>
    <w:p w:rsidR="00543515" w:rsidRDefault="00543515">
      <w:pPr>
        <w:pStyle w:val="a3"/>
        <w:kinsoku w:val="0"/>
        <w:overflowPunct w:val="0"/>
        <w:spacing w:line="238" w:lineRule="exact"/>
        <w:ind w:left="2001" w:firstLine="0"/>
        <w:rPr>
          <w:color w:val="000000"/>
        </w:rPr>
      </w:pPr>
      <w:r>
        <w:rPr>
          <w:color w:val="231F20"/>
        </w:rPr>
        <w:t>Пр • Рпр &gt;  Зр + Пп +  Пр • Рзр,</w:t>
      </w:r>
    </w:p>
    <w:p w:rsidR="00543515" w:rsidRDefault="00543515">
      <w:pPr>
        <w:pStyle w:val="a3"/>
        <w:kinsoku w:val="0"/>
        <w:overflowPunct w:val="0"/>
        <w:spacing w:line="238" w:lineRule="exact"/>
        <w:ind w:left="2001" w:firstLine="0"/>
        <w:rPr>
          <w:color w:val="000000"/>
        </w:rPr>
        <w:sectPr w:rsidR="00543515">
          <w:type w:val="continuous"/>
          <w:pgSz w:w="8400" w:h="11910"/>
          <w:pgMar w:top="920" w:right="900" w:bottom="280" w:left="920" w:header="720" w:footer="720" w:gutter="0"/>
          <w:cols w:space="720" w:equalWidth="0">
            <w:col w:w="6580"/>
          </w:cols>
          <w:noEndnote/>
        </w:sectPr>
      </w:pPr>
    </w:p>
    <w:p w:rsidR="00543515" w:rsidRDefault="00E1001F">
      <w:pPr>
        <w:pStyle w:val="a3"/>
        <w:kinsoku w:val="0"/>
        <w:overflowPunct w:val="0"/>
        <w:spacing w:before="7"/>
        <w:ind w:firstLine="0"/>
        <w:rPr>
          <w:color w:val="000000"/>
        </w:rPr>
      </w:pPr>
      <w:r w:rsidRPr="00E1001F">
        <w:rPr>
          <w:noProof/>
        </w:rPr>
        <w:lastRenderedPageBreak/>
        <w:pict>
          <v:shape id="_x0000_s1185" type="#_x0000_t202" style="position:absolute;left:0;text-align:left;margin-left:76pt;margin-top:9.1pt;width:6.65pt;height:6.4pt;z-index:-251643904;mso-position-horizontal-relative:page" o:allowincell="f" filled="f" stroked="f">
            <v:textbox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128" w:lineRule="exact"/>
                    <w:ind w:left="0" w:firstLine="0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231F20"/>
                      <w:w w:val="105"/>
                      <w:sz w:val="12"/>
                      <w:szCs w:val="12"/>
                    </w:rPr>
                    <w:t>пр</w:t>
                  </w:r>
                </w:p>
              </w:txbxContent>
            </v:textbox>
            <w10:wrap anchorx="page"/>
          </v:shape>
        </w:pict>
      </w:r>
      <w:r w:rsidR="00543515">
        <w:rPr>
          <w:color w:val="231F20"/>
          <w:spacing w:val="-4"/>
        </w:rPr>
        <w:t>где</w:t>
      </w:r>
      <w:r w:rsidR="00543515">
        <w:rPr>
          <w:color w:val="231F20"/>
          <w:spacing w:val="32"/>
        </w:rPr>
        <w:t xml:space="preserve"> </w:t>
      </w:r>
      <w:r w:rsidR="00543515">
        <w:rPr>
          <w:color w:val="231F20"/>
        </w:rPr>
        <w:t>Р</w:t>
      </w:r>
    </w:p>
    <w:p w:rsidR="00543515" w:rsidRDefault="00543515">
      <w:pPr>
        <w:pStyle w:val="a3"/>
        <w:kinsoku w:val="0"/>
        <w:overflowPunct w:val="0"/>
        <w:spacing w:before="7"/>
        <w:ind w:left="47" w:firstLine="0"/>
        <w:rPr>
          <w:color w:val="000000"/>
        </w:rPr>
      </w:pPr>
      <w:r>
        <w:rPr>
          <w:sz w:val="24"/>
          <w:szCs w:val="24"/>
        </w:rPr>
        <w:br w:type="column"/>
      </w:r>
      <w:r>
        <w:rPr>
          <w:color w:val="231F20"/>
        </w:rPr>
        <w:lastRenderedPageBreak/>
        <w:t>–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условная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вероятность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возникновения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потерь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влияния</w:t>
      </w:r>
    </w:p>
    <w:p w:rsidR="00543515" w:rsidRDefault="00543515">
      <w:pPr>
        <w:pStyle w:val="a3"/>
        <w:kinsoku w:val="0"/>
        <w:overflowPunct w:val="0"/>
        <w:spacing w:before="7"/>
        <w:ind w:left="47" w:firstLine="0"/>
        <w:rPr>
          <w:color w:val="000000"/>
        </w:rPr>
        <w:sectPr w:rsidR="00543515">
          <w:type w:val="continuous"/>
          <w:pgSz w:w="8400" w:h="11910"/>
          <w:pgMar w:top="920" w:right="900" w:bottom="280" w:left="920" w:header="720" w:footer="720" w:gutter="0"/>
          <w:cols w:num="2" w:space="720" w:equalWidth="0">
            <w:col w:w="732" w:space="40"/>
            <w:col w:w="5808"/>
          </w:cols>
          <w:noEndnote/>
        </w:sectPr>
      </w:pPr>
    </w:p>
    <w:p w:rsidR="00543515" w:rsidRDefault="00543515">
      <w:pPr>
        <w:pStyle w:val="a3"/>
        <w:kinsoku w:val="0"/>
        <w:overflowPunct w:val="0"/>
        <w:spacing w:before="7"/>
        <w:ind w:firstLine="0"/>
        <w:rPr>
          <w:color w:val="000000"/>
        </w:rPr>
      </w:pPr>
      <w:r>
        <w:rPr>
          <w:color w:val="231F20"/>
          <w:spacing w:val="-2"/>
        </w:rPr>
        <w:lastRenderedPageBreak/>
        <w:t>рисковых</w:t>
      </w:r>
      <w:r>
        <w:rPr>
          <w:color w:val="231F20"/>
        </w:rPr>
        <w:t xml:space="preserve"> событий;</w:t>
      </w:r>
    </w:p>
    <w:p w:rsidR="00543515" w:rsidRDefault="00E1001F">
      <w:pPr>
        <w:pStyle w:val="a3"/>
        <w:kinsoku w:val="0"/>
        <w:overflowPunct w:val="0"/>
        <w:spacing w:before="7"/>
        <w:ind w:left="811" w:firstLine="0"/>
        <w:rPr>
          <w:color w:val="000000"/>
        </w:rPr>
      </w:pPr>
      <w:r w:rsidRPr="00E1001F">
        <w:rPr>
          <w:noProof/>
        </w:rPr>
        <w:pict>
          <v:shape id="_x0000_s1186" type="#_x0000_t202" style="position:absolute;left:0;text-align:left;margin-left:70.85pt;margin-top:1.75pt;width:6.15pt;height:11pt;z-index:251673600;mso-position-horizontal-relative:page" o:allowincell="f" filled="f" stroked="f">
            <v:textbox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220" w:lineRule="exact"/>
                    <w:ind w:left="0" w:firstLine="0"/>
                    <w:rPr>
                      <w:color w:val="000000"/>
                    </w:rPr>
                  </w:pPr>
                  <w:r>
                    <w:rPr>
                      <w:color w:val="231F20"/>
                    </w:rPr>
                    <w:t>Р</w:t>
                  </w:r>
                </w:p>
              </w:txbxContent>
            </v:textbox>
            <w10:wrap anchorx="page"/>
          </v:shape>
        </w:pict>
      </w:r>
      <w:r w:rsidRPr="00E1001F">
        <w:rPr>
          <w:noProof/>
        </w:rPr>
        <w:pict>
          <v:shape id="_x0000_s1187" type="#_x0000_t202" style="position:absolute;left:0;text-align:left;margin-left:77pt;margin-top:9.1pt;width:5.75pt;height:6.4pt;z-index:-251641856;mso-position-horizontal-relative:page" o:allowincell="f" filled="f" stroked="f">
            <v:textbox inset="0,0,0,0">
              <w:txbxContent>
                <w:p w:rsidR="00C67E47" w:rsidRDefault="00C67E47">
                  <w:pPr>
                    <w:pStyle w:val="a3"/>
                    <w:kinsoku w:val="0"/>
                    <w:overflowPunct w:val="0"/>
                    <w:spacing w:line="128" w:lineRule="exact"/>
                    <w:ind w:left="0" w:firstLine="0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231F20"/>
                      <w:w w:val="105"/>
                      <w:sz w:val="12"/>
                      <w:szCs w:val="12"/>
                    </w:rPr>
                    <w:t>зр</w:t>
                  </w:r>
                </w:p>
              </w:txbxContent>
            </v:textbox>
            <w10:wrap anchorx="page"/>
          </v:shape>
        </w:pict>
      </w:r>
      <w:r w:rsidR="00543515">
        <w:rPr>
          <w:color w:val="231F20"/>
        </w:rPr>
        <w:t>–</w:t>
      </w:r>
      <w:r w:rsidR="00543515">
        <w:rPr>
          <w:color w:val="231F20"/>
          <w:spacing w:val="22"/>
        </w:rPr>
        <w:t xml:space="preserve"> </w:t>
      </w:r>
      <w:r w:rsidR="00543515">
        <w:rPr>
          <w:color w:val="231F20"/>
        </w:rPr>
        <w:t>условная</w:t>
      </w:r>
      <w:r w:rsidR="00543515">
        <w:rPr>
          <w:color w:val="231F20"/>
          <w:spacing w:val="22"/>
        </w:rPr>
        <w:t xml:space="preserve"> </w:t>
      </w:r>
      <w:r w:rsidR="00543515">
        <w:rPr>
          <w:color w:val="231F20"/>
          <w:spacing w:val="-1"/>
        </w:rPr>
        <w:t>вероятность</w:t>
      </w:r>
      <w:r w:rsidR="00543515">
        <w:rPr>
          <w:color w:val="231F20"/>
          <w:spacing w:val="22"/>
        </w:rPr>
        <w:t xml:space="preserve"> </w:t>
      </w:r>
      <w:r w:rsidR="00543515">
        <w:rPr>
          <w:color w:val="231F20"/>
          <w:spacing w:val="-1"/>
        </w:rPr>
        <w:t>необнаружения</w:t>
      </w:r>
      <w:r w:rsidR="00543515">
        <w:rPr>
          <w:color w:val="231F20"/>
          <w:spacing w:val="22"/>
        </w:rPr>
        <w:t xml:space="preserve"> </w:t>
      </w:r>
      <w:r w:rsidR="00543515">
        <w:rPr>
          <w:color w:val="231F20"/>
          <w:spacing w:val="-2"/>
        </w:rPr>
        <w:t>рисков</w:t>
      </w:r>
      <w:r w:rsidR="00543515">
        <w:rPr>
          <w:color w:val="231F20"/>
          <w:spacing w:val="22"/>
        </w:rPr>
        <w:t xml:space="preserve"> </w:t>
      </w:r>
      <w:r w:rsidR="00543515">
        <w:rPr>
          <w:color w:val="231F20"/>
        </w:rPr>
        <w:t>с</w:t>
      </w:r>
      <w:r w:rsidR="00543515">
        <w:rPr>
          <w:color w:val="231F20"/>
          <w:spacing w:val="22"/>
        </w:rPr>
        <w:t xml:space="preserve"> </w:t>
      </w:r>
      <w:r w:rsidR="00543515">
        <w:rPr>
          <w:color w:val="231F20"/>
        </w:rPr>
        <w:t>целью</w:t>
      </w:r>
      <w:r w:rsidR="00543515">
        <w:rPr>
          <w:color w:val="231F20"/>
          <w:spacing w:val="22"/>
        </w:rPr>
        <w:t xml:space="preserve"> </w:t>
      </w:r>
      <w:r w:rsidR="00543515">
        <w:rPr>
          <w:color w:val="231F20"/>
        </w:rPr>
        <w:t>их</w:t>
      </w:r>
    </w:p>
    <w:p w:rsidR="00543515" w:rsidRDefault="00543515">
      <w:pPr>
        <w:pStyle w:val="a3"/>
        <w:kinsoku w:val="0"/>
        <w:overflowPunct w:val="0"/>
        <w:spacing w:before="7"/>
        <w:ind w:firstLine="0"/>
        <w:rPr>
          <w:color w:val="000000"/>
        </w:rPr>
      </w:pPr>
      <w:r>
        <w:rPr>
          <w:color w:val="231F20"/>
        </w:rPr>
        <w:t>минимизации</w:t>
      </w:r>
    </w:p>
    <w:p w:rsidR="00543515" w:rsidRDefault="00543515">
      <w:pPr>
        <w:pStyle w:val="a3"/>
        <w:kinsoku w:val="0"/>
        <w:overflowPunct w:val="0"/>
        <w:spacing w:before="42" w:line="254" w:lineRule="auto"/>
        <w:ind w:right="118"/>
        <w:rPr>
          <w:color w:val="000000"/>
        </w:rPr>
      </w:pPr>
      <w:r>
        <w:rPr>
          <w:color w:val="231F20"/>
        </w:rPr>
        <w:t>Для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эффективности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факторами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пред-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 xml:space="preserve">лагается </w:t>
      </w:r>
      <w:r>
        <w:rPr>
          <w:color w:val="231F20"/>
          <w:spacing w:val="-2"/>
        </w:rPr>
        <w:t>использовать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следующий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показатель:</w:t>
      </w:r>
    </w:p>
    <w:p w:rsidR="00543515" w:rsidRDefault="00543515">
      <w:pPr>
        <w:pStyle w:val="a3"/>
        <w:tabs>
          <w:tab w:val="left" w:pos="4672"/>
        </w:tabs>
        <w:kinsoku w:val="0"/>
        <w:overflowPunct w:val="0"/>
        <w:ind w:left="0" w:right="118" w:firstLine="0"/>
        <w:jc w:val="right"/>
        <w:rPr>
          <w:color w:val="000000"/>
        </w:rPr>
      </w:pPr>
      <w:r>
        <w:rPr>
          <w:color w:val="231F20"/>
        </w:rPr>
        <w:t xml:space="preserve">Э = (Зр + Пп + Пр  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 xml:space="preserve">Рзр) / Пр  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Рпр.</w:t>
      </w:r>
      <w:r>
        <w:rPr>
          <w:color w:val="231F20"/>
        </w:rPr>
        <w:tab/>
      </w:r>
      <w:r>
        <w:rPr>
          <w:color w:val="231F20"/>
          <w:w w:val="95"/>
        </w:rPr>
        <w:t>(4)</w:t>
      </w:r>
    </w:p>
    <w:p w:rsidR="00543515" w:rsidRDefault="00543515">
      <w:pPr>
        <w:pStyle w:val="a3"/>
        <w:kinsoku w:val="0"/>
        <w:overflowPunct w:val="0"/>
        <w:spacing w:before="71" w:line="254" w:lineRule="auto"/>
        <w:ind w:right="118"/>
        <w:jc w:val="both"/>
        <w:rPr>
          <w:color w:val="000000"/>
        </w:rPr>
      </w:pPr>
      <w:r>
        <w:rPr>
          <w:color w:val="231F20"/>
        </w:rPr>
        <w:t>Если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Э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&lt;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1,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мероприятия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управлению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являются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эффективными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следует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использовать,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1"/>
        </w:rPr>
        <w:t>если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Э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&gt;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=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1,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то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ме-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роприятия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управлению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считаются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неэффективными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2"/>
        </w:rPr>
        <w:t>требуют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доработки.</w:t>
      </w:r>
    </w:p>
    <w:p w:rsidR="00543515" w:rsidRDefault="00543515">
      <w:pPr>
        <w:pStyle w:val="a3"/>
        <w:kinsoku w:val="0"/>
        <w:overflowPunct w:val="0"/>
        <w:spacing w:line="254" w:lineRule="auto"/>
        <w:ind w:right="119"/>
        <w:jc w:val="both"/>
        <w:rPr>
          <w:color w:val="000000"/>
        </w:rPr>
      </w:pPr>
      <w:r>
        <w:rPr>
          <w:color w:val="231F20"/>
        </w:rPr>
        <w:t>Данная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</w:rPr>
        <w:t>методика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эффективности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1"/>
        </w:rPr>
        <w:t>обладает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следующими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преимуществами: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несложность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расчетов,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до-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 xml:space="preserve">ступность </w:t>
      </w:r>
      <w:r>
        <w:rPr>
          <w:color w:val="231F20"/>
          <w:spacing w:val="-1"/>
        </w:rPr>
        <w:t>информации,</w:t>
      </w:r>
      <w:r>
        <w:rPr>
          <w:color w:val="231F20"/>
        </w:rPr>
        <w:t xml:space="preserve"> достоверность </w:t>
      </w:r>
      <w:r>
        <w:rPr>
          <w:color w:val="231F20"/>
          <w:spacing w:val="-3"/>
        </w:rPr>
        <w:t>результатов.</w:t>
      </w:r>
    </w:p>
    <w:p w:rsidR="000B5507" w:rsidRDefault="000B5507" w:rsidP="009931F8">
      <w:pPr>
        <w:pStyle w:val="a3"/>
        <w:kinsoku w:val="0"/>
        <w:overflowPunct w:val="0"/>
        <w:spacing w:before="2"/>
        <w:ind w:firstLine="0"/>
        <w:rPr>
          <w:b/>
          <w:lang w:eastAsia="en-US"/>
        </w:rPr>
      </w:pPr>
    </w:p>
    <w:p w:rsidR="000B5507" w:rsidRDefault="000B5507" w:rsidP="000B5507">
      <w:pPr>
        <w:pStyle w:val="a3"/>
        <w:kinsoku w:val="0"/>
        <w:overflowPunct w:val="0"/>
        <w:spacing w:before="2"/>
        <w:ind w:firstLine="0"/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Практическое з</w:t>
      </w:r>
      <w:r w:rsidR="009931F8" w:rsidRPr="000B5507">
        <w:rPr>
          <w:b/>
          <w:sz w:val="24"/>
          <w:szCs w:val="24"/>
          <w:lang w:eastAsia="en-US"/>
        </w:rPr>
        <w:t xml:space="preserve">адание </w:t>
      </w:r>
    </w:p>
    <w:p w:rsidR="009931F8" w:rsidRPr="000B5507" w:rsidRDefault="009931F8" w:rsidP="000B5507">
      <w:pPr>
        <w:pStyle w:val="a3"/>
        <w:kinsoku w:val="0"/>
        <w:overflowPunct w:val="0"/>
        <w:spacing w:before="2"/>
        <w:ind w:firstLine="0"/>
        <w:jc w:val="center"/>
        <w:rPr>
          <w:b/>
          <w:sz w:val="24"/>
          <w:szCs w:val="24"/>
          <w:lang w:eastAsia="en-US"/>
        </w:rPr>
      </w:pPr>
      <w:r w:rsidRPr="000B5507">
        <w:rPr>
          <w:b/>
          <w:sz w:val="24"/>
          <w:szCs w:val="24"/>
          <w:lang w:eastAsia="en-US"/>
        </w:rPr>
        <w:t>для выполнения контрольной работы</w:t>
      </w:r>
    </w:p>
    <w:p w:rsidR="000B5507" w:rsidRDefault="000B5507" w:rsidP="000B5507">
      <w:pPr>
        <w:pStyle w:val="a3"/>
        <w:kinsoku w:val="0"/>
        <w:overflowPunct w:val="0"/>
        <w:spacing w:before="2"/>
        <w:ind w:firstLine="0"/>
        <w:jc w:val="center"/>
        <w:rPr>
          <w:b/>
          <w:sz w:val="24"/>
          <w:szCs w:val="24"/>
          <w:lang w:eastAsia="en-US"/>
        </w:rPr>
      </w:pPr>
    </w:p>
    <w:p w:rsidR="009931F8" w:rsidRPr="000B5507" w:rsidRDefault="009931F8" w:rsidP="000B5507">
      <w:pPr>
        <w:pStyle w:val="a3"/>
        <w:kinsoku w:val="0"/>
        <w:overflowPunct w:val="0"/>
        <w:spacing w:before="2"/>
        <w:ind w:firstLine="0"/>
        <w:jc w:val="center"/>
        <w:rPr>
          <w:b/>
          <w:sz w:val="24"/>
          <w:szCs w:val="24"/>
          <w:lang w:eastAsia="en-US"/>
        </w:rPr>
      </w:pPr>
      <w:r w:rsidRPr="000B5507">
        <w:rPr>
          <w:b/>
          <w:sz w:val="24"/>
          <w:szCs w:val="24"/>
          <w:lang w:eastAsia="en-US"/>
        </w:rPr>
        <w:t>Вариант 1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1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 Использование резервного капитала может отражаться следующими бухгалтерскими проводками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Д-т 82 «Резервный капитал» К-т 71 «Расчеты с подотчетными лицами»;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Д-т 82 «Резервный капитал» К-т 84 «Нераспределенная прибыль (непокрытый убыток)»;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Д-т 82 «Резервный капитал» К-т 60 «Расчеты с поставщиками и подрядчиками»;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Д-т 82 «Резервный капитал» К-т 83 «Добавочный капитал»;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 Резервный капитал создается акционерными обществами для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погашения сомнительных долгов;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формирования резерва по гарантийному обслуживанию;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покрытия убытков общества;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погашения облигаций общества и выкупа акций общества в случае отсутствия иных средств.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 xml:space="preserve">3. Установите соответствие между содержанием </w:t>
      </w:r>
      <w:r w:rsidRPr="009931F8">
        <w:rPr>
          <w:lang w:eastAsia="en-US"/>
        </w:rPr>
        <w:lastRenderedPageBreak/>
        <w:t>хозяйственных операций и бухгалтерскими проводками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1) Распределение сумм добавочного капитала между учредителями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2) Увеличение добавочного капитала за счет прироста стоимости основных средств при их переоценке;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3) Увеличение уставного капитала за счет суммы разницы между продажной и номинальной стоимостью акций, выпущенных акционерным обществом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rPr>
          <w:lang w:eastAsia="en-US"/>
        </w:rPr>
      </w:pPr>
      <w:r w:rsidRPr="009931F8">
        <w:rPr>
          <w:lang w:eastAsia="en-US"/>
        </w:rPr>
        <w:t>4) Использование добавочного капитала на покрытие чистого убытка</w:t>
      </w:r>
      <w:r w:rsidRPr="009931F8">
        <w:rPr>
          <w:lang w:eastAsia="en-US"/>
        </w:rPr>
        <w:tab/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Д-т 83 «Добавочный капитал» К-т 84 «Нераспределенная прибыль (непокрытый убыток)»;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 xml:space="preserve"> б) Д-т 83 «Добавочный капитал» К-т 75 «Расчеты с учредителями»;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Д-т 01 «Основные средства» К-т 83 «Добавочный капитал»;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Д-т 75 «Расчеты с учредителями» К-т 83 «Добавочный капитал»;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4. Какую долю паевого взноса к моменту государственной регистрации производственного кооператива обязаны внести его члены?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50%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40%.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30 %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10%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 Может ли компания признать сомнительную задолженность безнадежной на основании постановления судебного пристава-исполнителя об окончании исполнительного производства?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нет, постановления судебного пристава-исполнителя недостаточно для признания таких долгов безнадежными;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да, долг признается безнадежным при условии, что судебный пристав-исполнитель предпринял все требуемые меры по поиску должника или если у такого должника отсутствует имущество, на которое может быть обращено взыскание.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b/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2.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 Риск – это…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разновидность ситуации, объективно содержащая высокую вероятность невозможности осуществления цели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lastRenderedPageBreak/>
        <w:t>б) наличие факторов, при которых результаты действий не являются детерминированными, а степень возможного влияния этих факторов на результаты неизвестна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следствии действия либо бездействия, в результате которого существует реальная возможность получения неопределенных результатов различного характера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 Отметьте потери, которые можно отнести к трудовым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потери рабочего времени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уменьшение выручки вследствие снижения цен на реализуемую продукцию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уплата дополнительных налогов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невыполнение сроков сдачи объекта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д) потери материалов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е) ущерб здоровью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ё) потери сырья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ж) ущерб репутации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) выплата штрафа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 xml:space="preserve"> и) потери ценных бумаг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3. Отметьте потери, которые можно отнести к финансовым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потери ценных бумаг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потери сырья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невыполнение сроков сдачи объекта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выплата штрафа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д) уплата дополнительных налогов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е) ущерб репутации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ё) ущерб здоровью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ж) потери материалов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з) потери рабочего времени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и) уменьшение выручки вследствие снижения цен на реализуемую продукцию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4. Отметьте потери, которые можно отнести к потерям времени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невыполнение сроков сдачи объекта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потери ценных бумаг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выплата штрафа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уменьшение выручки вследствие снижения цен на реализуемую продукцию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д) уплата дополнительных налогов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е) ущерб здоровью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lastRenderedPageBreak/>
        <w:t>ё) потери материалов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ж) потери рабочего времени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з) ущерб репутации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и) потери сырья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 Отметьте потери, которые можно отнести к специальным потерям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выплата штрафа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ущерб здоровью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уменьшение выручки вследствие снижения цен на реализуемую продукцию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потери ценных бумаг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д) потери сырья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е) уплата дополнительных налогов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ё) ущерб репутации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ж) невыполнение сроков сдачи объекта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з) потери рабочего времени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и) потери материалов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b/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3.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 Риски, обусловленные деятельностью самого предприятия и его контактной аудиторией, называются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внешними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внутренними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чистыми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 Риски, в результате реализации которых предприятию грозит потеря прибыли, называются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катастрофическими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критическими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допустимыми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3. Риски, в результате реализации которых предприятию грозит потеря выручки (т.е. потери превышают ожидаемую прибыль), называются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катастрофическими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критическими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допустимыми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4. Чем измеряется величина или степень риска?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средним ожидаемым значение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lastRenderedPageBreak/>
        <w:t>б)изменчивостью возможного результата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оба варианта верны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 Социально-экономическая функция риска состоит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в том, что в процессе рыночной деятельности риск и конкуренция позволяет выделить социальные группы эффективных собственников в общественных классах, а в экономике – отрасли деятельности, в которых риск приемлем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в том, что реализация риска может обеспечить дополнительную по сравнению с плановой прибыль в случае благоприятного исхода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b/>
          <w:lang w:eastAsia="en-US"/>
        </w:rPr>
      </w:pPr>
      <w:r w:rsidRPr="009931F8">
        <w:rPr>
          <w:lang w:eastAsia="en-US"/>
        </w:rPr>
        <w:t>в) оба варианта верны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b/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4.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 Отметьте потери, которые можно отнести к материальным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уменьшение выручки вследствие снижения цен на реализуемую продукцию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невыполнение сроков сдачи объекта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потери рабочего времени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потери материалов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д) уплата дополнительных налогов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е) выплата штрафа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ё) потери сырья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ж) потери ценных бумаг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з) ущерб репутации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и) ущерб здоровью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 Систематизация множества рисков на основании каких-либо признаков и критериев, позволяющих объединить подмножества рисков в более общие понятия называется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идентификацией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анализом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классификацией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3. Ситуацией риска на предприятии называют: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альтернативные варианты принятия решений для получения оптимальной величины прибыли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возможность качественно и количественно определить степень вероятности потери прибыли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возможность определить вероятность получения дополнительной прибыли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4. В явлении «риск» можно выделить следующие основные элементы, взаимосвязь которых составляет его сущность: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противоречивость и неопределенность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вероятность получения дополнительной прибыли и неопределенность ее недополучения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субъективность и объективность проявления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возможность материальных, нравственных и других потерь, связанных с осуществлением выбранной в условиях неопределенности альтернативы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 Ситуация неопределенности характеризуется тем, что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вероятность наступления результатов событий может быть установлена только опытным путем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вероятность наступления события в принципе неустанавливаема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вероятность наступления события можно определить графическим способом на основе графика нормального распределения случайной величины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5.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 К объективным факторам, определяющим уровень риска, относятся: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Коррупция и рэкет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Ошибки при реализации рисковых ситуаций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Финансовые проблемы внутри фирмы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Непредвиденные изменения экономической обстановки в регионе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 К субъективным факторам, определяющим уровень риска, относятся: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Разработка, внедрение новых технологий, способ организации труда и т.п.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Отсутствие у персонала способности к риску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Стихийные силы природы и климат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 xml:space="preserve"> г) Революционные скачки в научно-техническом прогрессе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3. В зависимости от рискового события, к чистой группе рисков относят: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Валютный риск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Политический риск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lastRenderedPageBreak/>
        <w:t>в) Инновационный риск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Страновой риск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4. В зависимости от рискового события, к спекулятивной группе рисков относят: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Организационный риск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Финансовый риск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Налоговый риск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Риск развития НТП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 Принципы, прямо воздействующие на уровень политического риска, это –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Политическая обстановка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Налоговая система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Экономическая обстановка в стране для осуществления деятельности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7.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 По какой из приведенных ниже формул можно определить степень согласованности экспертов при экспертном методе определения степени риска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 Главным инструментом статистического метода расчета риска является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Коэффициент конкордации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Коэффициент ликвидности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Коэффициент вариации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Коэффициент восстановления платежеспособности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 xml:space="preserve"> 3. При принятии решения о вложении средств в финансовые инструменты и количественной оценке систематического риска используют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Коэффициент обеспеченности собственными оборотными активами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Коэффициент чувствительности бета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Индекс безопасности по объему производства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Коэффициент Бивера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6.</w:t>
      </w:r>
      <w:r w:rsidRPr="009931F8">
        <w:rPr>
          <w:lang w:eastAsia="en-US"/>
        </w:rPr>
        <w:tab/>
        <w:t>Укажите стрелкой по какой формуле рассчитывается соответствующий показатель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ab/>
        <w:t>Показатель Лапласа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ab/>
        <w:t>Коэффициент конкордации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lastRenderedPageBreak/>
        <w:tab/>
        <w:t>Коэффициент чувствительности бета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ab/>
        <w:t>Дисперсия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ab/>
        <w:t>Показатель Гурвица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 Ответьте «ДА» или «НЕТ»: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Достоинством индивидуальной экспертизы является ее оперативность.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Недостатком групповых экспертных процедур является высокий уровень субъективизма.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Метод Дельфи получил свое название от имени древне-греческого философа.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 ) Метод мозговой атаки и метод генерации идей – это одно и тоже.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д) Коэффициент конкордации показывает насколько действия экспертов не согласованы.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8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 Страховщик, передав часть риска в перестрахование, несет ответственность перед страхователем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В пределах собственного удержания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В полном объеме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В пределах лимита ответственности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В части, определенной договором перестрахования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 Ответьте «ДА» или «НЕТ»: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1) Хеджирование – это система мер, позволяющая исключить или ограничить риски финансовых операций в результате неблагоприятных изменений курса валют, цен на товары и т.п. в будущем.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2) Объектом страхования ответственности является ответственность за причиненный ущерб перед третьими лицами вследствие каких-либо действий.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3) Недостатком сострахования является необходимость заключения договоров страхования с разными страховщиками по разным тарифам и условиям.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4) Перестрахование осуществляется только в пределах части страховой суммы.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5) Резервные фонды на предприятии создаются только за счет части оборотных средств.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3. Ответьте «ДА» или «НЕТ»: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lastRenderedPageBreak/>
        <w:t>1.</w:t>
      </w:r>
      <w:r w:rsidRPr="009931F8">
        <w:rPr>
          <w:lang w:eastAsia="en-US"/>
        </w:rPr>
        <w:tab/>
        <w:t>Разрешается ли по Российскому законодательству создавать резервные фонды за счет себестоимости?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</w:t>
      </w:r>
      <w:r w:rsidRPr="009931F8">
        <w:rPr>
          <w:lang w:eastAsia="en-US"/>
        </w:rPr>
        <w:tab/>
        <w:t>Диверсификация является одним из методов защиты от рисков.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3.</w:t>
      </w:r>
      <w:r w:rsidRPr="009931F8">
        <w:rPr>
          <w:lang w:eastAsia="en-US"/>
        </w:rPr>
        <w:tab/>
        <w:t>Диверсификация возможна только в случае инвестирования денежных средств в различные активы.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4.</w:t>
      </w:r>
      <w:r w:rsidRPr="009931F8">
        <w:rPr>
          <w:lang w:eastAsia="en-US"/>
        </w:rPr>
        <w:tab/>
        <w:t>Аутсорсинг – это поручение выполнения разовых работ сторонним организациям.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</w:t>
      </w:r>
      <w:r w:rsidRPr="009931F8">
        <w:rPr>
          <w:lang w:eastAsia="en-US"/>
        </w:rPr>
        <w:tab/>
        <w:t>Основными приемами управления риском являются: избежание риска, принятие риска, снижение степени риска.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4. Ответьте «ДА» или «НЕТ»: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</w:t>
      </w:r>
      <w:r w:rsidRPr="009931F8">
        <w:rPr>
          <w:lang w:eastAsia="en-US"/>
        </w:rPr>
        <w:tab/>
        <w:t>Снижение степени риска – это передача его части кому-то другому.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</w:t>
      </w:r>
      <w:r w:rsidRPr="009931F8">
        <w:rPr>
          <w:lang w:eastAsia="en-US"/>
        </w:rPr>
        <w:tab/>
        <w:t>Правило максимума выигрыша означает максимум дохода в любых условиях.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3.</w:t>
      </w:r>
      <w:r w:rsidRPr="009931F8">
        <w:rPr>
          <w:lang w:eastAsia="en-US"/>
        </w:rPr>
        <w:tab/>
        <w:t>Качественный анализ риска предполагает выявление вероятности наступления данного вида риска.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4.</w:t>
      </w:r>
      <w:r w:rsidRPr="009931F8">
        <w:rPr>
          <w:lang w:eastAsia="en-US"/>
        </w:rPr>
        <w:tab/>
        <w:t>Наиболее оптимальным вариантом количественной оценки риска является комбинация экспертного и статистического методов.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</w:t>
      </w:r>
      <w:r w:rsidRPr="009931F8">
        <w:rPr>
          <w:lang w:eastAsia="en-US"/>
        </w:rPr>
        <w:tab/>
        <w:t>Только при приемлемом для предпринимателя соотношении отдачи и возможных потерь следует принимать решение о реализации рискового проекта.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 Какой из перечисленных методов оценки риска основан на расчетах и анализе статистических показателей?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вероятностный метод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построение дерева решений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метод сценариев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анализ чувствительности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д) учет рисков при расчете чистой приведенной стоимости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е) имитационное моделирование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9.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 К какой группе методов управления рисками относится распределение ответственности между участниками проекта?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методы диверсификации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методы компенсации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методы локализации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методы уклонения от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 К какой группе методов управления рисками относится увольнение некомпетентных сотрудников?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методы локализации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методы диверсификации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методы уклонения от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методы компенсации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3. К какой группе методов управления рисками относится создание системы резервов?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методы уклонения от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методы диверсификации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методы компенсации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методы локализации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 К какой группе методов управления рисками относится создание специальных инновационных подразделений?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методы локализации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методы диверсификации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методы компенсации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методы уклонения от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 К какой группе методов управления рисками относится распределение инвестиций в разных отраслях и сферах деятельности?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методы диверсификации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методы локализации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методы компенсации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методы уклонения от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10.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 Что является субъектом управления в риск-менеджменте?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специальная группа людей, которая посредством различных приемов и способов управленческого воздействия осуществляет управление рисками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все варианты верны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риск, рисковые вложения капитала и экономические отношения между хозяйствующими субъектами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 Что является объектом управления в риск-менеджменте?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 xml:space="preserve">а) риск, рисковые вложения капитала и экономические </w:t>
      </w:r>
      <w:r w:rsidRPr="009931F8">
        <w:rPr>
          <w:lang w:eastAsia="en-US"/>
        </w:rPr>
        <w:lastRenderedPageBreak/>
        <w:t>отношения между хозяйствующими субъектами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все варианты верны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специальная группа людей, которая посредством различных приемов и способов управленческого воздействия осуществляет управление рисками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3. Утверждение о том, что «деятельность любой организации всегда сопровождается рисками, присутствующими в ее внешней или внутренней среде» отражает смысл…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закона неизбежности риска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закона сочетания потенциальных потерь и выгод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закона прямой зависимости между степенью риска и уровнем планируемых доходов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 xml:space="preserve"> 4. Утверждение о том, что «практически в любых ситуациях риска потенциальная возможность потерь или убытков сочетается с потенциальной возможностью получения дополнительных доходов» отражает смысл…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закона прямой зависимости между степенью риска и уровнем планируемых доходов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закона неизбежности риска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закона сочетания потенциальных потерь и выгод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 Утверждение о том, что «чем выше степень риска при осуществлении хозяйственной операции, тем выше уровень планируемых от этой операции доходов» отражает смысл…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закона прямой зависимости между степенью риска и уровнем планируемых доходов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закона неизбежности риска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закона сочетания потенциальных потерь и выгод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b/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b/>
          <w:lang w:eastAsia="en-US"/>
        </w:rPr>
      </w:pPr>
      <w:r w:rsidRPr="009931F8">
        <w:rPr>
          <w:b/>
          <w:lang w:eastAsia="en-US"/>
        </w:rPr>
        <w:t>Вариант 2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1.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 Обязана ли компания свое решение о создании резерва по сомнительным долгам в налоговом учете закрепить в учетной политике?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нет, так как создание резерва — это право компании, которым она может воспользоваться в любой момент без указания об этом в учетной политике;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 xml:space="preserve"> б) да, это обязательно.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lastRenderedPageBreak/>
        <w:t>2 Вправе ли компания, по мнению Минфина России, учесть при формировании резерва сумму НДС, которая относится к сомнительной задолженности?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да, НК РФ не запрещает это;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нет, в данной ситуации НДС не имеет отношения к налогу на прибыль, поэтому сумма налога не участвует в формировании резерва по сомнительным долгам.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 Обязана ли организация, по мнению финансового и налогового ведомств, зачесть дебиторскую задолженность в счет существующей у нее кредиторской задолженности по этому же контрагенту?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компания может провести взаимозачет, но не обязана этого делать, так как в целом проведение взаимозачета является ее правом;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да, в данной ситуации компания обязана провести взаимозачет.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 В каком порядке списывается безнадежный долг, не участвующий в формировании резерва по сомнительным долгам в налоговом учете?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безнадежная задолженность списывается за счет резерва по сомнительным долгам, даже если она не участвовала в его формировании;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безнадежный долг списывается во внереализационные расходы в качестве убытка.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 Вправе ли компания, по мнению Минфина России, признать безнадежной сомнительную задолженность компании- должника, исключенной из ЕГРЮЛ по решению налоговиков?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нет, так как исключение должника из ЕГРЮЛ еще не означает невозможности исполнения им обязательств и может быть обжаловано кредиторами;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да, такая задолженность признается безнадежной, так как с момента исключения должника из ЕГРЮЛ обязательства прекращаются вследствие невозможности их исполнения.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2.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 Анализ риска – это…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систематизация множества рисков на основании каких-либо признаков и критериев, позволяющих объединить подмножества рисков в более общие понятия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lastRenderedPageBreak/>
        <w:t>б) систематическое научное исследование степени риска, которому подвержены конкретные объекты, виды деятельности и проекты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начальный этап системы мероприятий по управлению рисками, состоящий в систематическом выявлении рисков, характерных для определенного вида деятельности, и определении их характеристик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 Идентификация риска – это…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систематизация множества рисков на основании каких-либо признаков и критериев, позволяющих объединить подмножества рисков в более общие понятия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начальный этап системы мероприятий по управлению рисками, состоящий в систематическом выявлении рисков, характерных для определенного вида деятельности, и определении их характеристик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систематическое научное исследование степени риска, которому подвержены конкретные объекты, виды деятельности и проекты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3. Риски, которые могут нести в себе как потери, так и дополнительную прибыль, называются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чистыми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критическими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спекулятивными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4. Последствия риска могут быть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скорее положительными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как положительными , так и отрицательными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только отрицательными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 Риски, которые практически всегда несут в себе потери, называются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критическими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спекулятивными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чистыми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3.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 Компенсирующая функция риска состоит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 xml:space="preserve">а) в том, что в процессе рыночной деятельности риск и конкуренция позволяет выделить социальные группы </w:t>
      </w:r>
      <w:r w:rsidRPr="009931F8">
        <w:rPr>
          <w:lang w:eastAsia="en-US"/>
        </w:rPr>
        <w:lastRenderedPageBreak/>
        <w:t>эффективных собственников в общественных классах, а в экономике – отрасли деятельности, в которых риск приемлем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в том, что реализация риска может обеспечить дополнительную по сравнению с плановой прибылью в случае благоприятного исхода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оба варианта верны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 Защитная функция риска состоит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в объективной необходимости законодательного закрепления понятия «правомерности риска», правового регулирования страховой деятельности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в том, что юридические и физические лица вынуждены искать средства и формы защиты от нежелательной реализации риска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оба варианта верны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3. Стимулирующая функция риска проявляется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в том, что реализация решений с неисследованным или необоснованным риском может приводить к реализации объектов или операций, которые относятся к авантюрным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в исследовании источников риска при проектировании операций и систем, конструировании специальных устройств, операций, форм сделок, исключающих или снижающих возможные последствия риска как отрицательного отклонения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оба варианта верны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4. Ущерб имуществу изначально выражается в…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натуральном виде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оба варианта верны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денежной форме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 Денежная форма ущерба называется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убытком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упущенной выгодой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финансовыми потерями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4.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 Основными причинами риска являются: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спонтанность природных процессов, случайность, наличие противоборствующих тенденций, вероятностный характер НТП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 xml:space="preserve">б) ограниченность финансовых ресурсов, случайность, </w:t>
      </w:r>
      <w:r w:rsidRPr="009931F8">
        <w:rPr>
          <w:lang w:eastAsia="en-US"/>
        </w:rPr>
        <w:lastRenderedPageBreak/>
        <w:t>развитие научно-технического прогресса, природные катаклизмы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спонтанность природных явлений, развитие научно-технического прогресса, недостаточность сведений об объекте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 Источником риска в организации можно назвать: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Бизнес-планирование проектов по освоению новых видов изделий на долгосрочный период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Наличие противоборствующих тенденций, столкновение противоречивых интересов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Смена административной команды управления организацией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3. Наиболее важными элементами, положенными в основу классификации рисков, являются: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Гражданско-правовая форма образования организации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Время возникновения и характер последствий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Объективная и субъективная природа возникновения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4. К факторам прямого действия, определяющим уровень риска, относятся: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Непредвиденные изменения экономической обстановки в стране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Малокомпетентная работа управленческих и иных служб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Непредвиденные действия конкурентов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Способ организации труда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 К факторам косвенного действия, определяющим уровень риска, относятся: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Нестабильность, противоречивость законодательства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Недостаток бизнес-информации в фирме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Ошибки при принятии решений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Непредвиденные изменения в отрасли предпринимательской деятельности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5.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 Принципы, косвенно воздействующие на уровень политического риска, это –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Непредвиденные действия органов государственного и местного самоуправления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Законодательство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Международные события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lastRenderedPageBreak/>
        <w:t>2. Максимально гарантированную прибыль можно получить в условиях имеющихся данных о различных выпусках изделий (осторожная линия поведения), основываясь на: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Критерий Лапласа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Критерий Вальда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Критерий Сэвиджа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Критерий Гурвица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3. При разнообразных условиях выпуска продукции, пользующейся спросом, для избежания большего риска менеджер принимает решение, основываясь на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Критерий Лапласа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Критерий Вальда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Критерий Сэвиджа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Критерий Гурвица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4. Отберите показатели, на основании которых можно провести диагностику банкротства предприятия с помощью пятифакторной модели Э.Альтмана: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Оборотные активы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Амортизация основных средств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Валюта баланса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Чистая прибыль отчетного периода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д) Валовая прибыль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е) Выручка от реализации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ё) Капитал и резервы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ж) Доходы будущих периодов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з) Резервы предстоящих расходов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и) Долгосрочные обязательства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к) Краткосрочные обязательства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 Отберите показатели, на основании которых можно провести диагностику банкротства предприятия с помощью системы показателей У.Бивера: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Оборотные активы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Амортизация основных средств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Валюта баланса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Чистая прибыль отчетного периода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д) Валовая прибыль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е) Выручка от реализации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ё) Капитал и резервы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lastRenderedPageBreak/>
        <w:t>ж) Доходы будущих периодов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з) Резервы предстоящих расходов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и) Долгосрочные обязательства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к) Краткосрочные обязательства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6.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 Начиная с какого уровня собственного капитала в общей структуре пассивов предприятия можно говорить о хороших возможностях привлечения дополнительных заемных средств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80%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75%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50%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25%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д) 12,5%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 Рост доли дебиторской задолженности в валюте баланса предприятия является: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Позитивным фактором, так как рост данной статьи говорит об общем увеличении оборотных активов – увеличении объема деятельности предприятия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Негативным фактором, так как рост данной статьи говорит о выводе средств из производственного процесса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Фактором, не позволяющим сделать значимое суждение об изменении состояния предприятия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3. В каких целях использование Z-модели Альтмана является наиболее эффективным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Оценка риска операции коммерческого кредитования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Оценка кредитоспособности заемщика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Оценка качества обеспечения оборотными активами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Оценка риска портфеля коммерческих кредитов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4. Мерой чувствительности стоимости корпоративных акций к изменению индекса рынка является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Бета-коэффициент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Альфа-коэффициент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Волатильность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VaRоценка риска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 По какой формуле можно определить размер риска на единицу ожидаемого результата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7.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 Ответьте «ДА» или «НЕТ»: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1) Метод Дельфи предусматривает проведение экспертного опроса в несколько туров.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2) При проведении экспертных опросов сначала формируются и составляются анкеты, а затем подбираются эксперты.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3) Экспертные процедуры относятся к статистическим методам оценки.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4) Методы экспертных оценок бывают индивидуальные и групповые.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5) Основными методами упорядочения ответов экспертов являются ранжирование, непосредственная оценка, последовательное и парное сравнение.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 xml:space="preserve"> 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 Если коэффициент согласованности оказался больше 0,5, то можно утверждать, что: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Показатель негативен и нужно перейти к комплексной оценке риска через операционный риск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Система рисков определена верно и можно вырабатывать стратегию по их снижению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Необходимо пересмотреть формирование экспертной группы и составление анкет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3. Что является объектом кредитного страхования: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Денежные средства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Коммерческий или торговый кредит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Товары или услуги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4. Резерв платежеспособности это –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Дополнительные резервы, создаваемые страховщиком из страховых премий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Разница в валюте баланса между активами и пассивами страховщика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Фонды, сформированные страховщиком из прибыли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Активы страховщика, свободные от каких бы то ни было обязательств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 Выделите риски, которые не покрываются морским страхователем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 xml:space="preserve">а) Риски, связанные с падением цен на перевозимый груз в </w:t>
      </w:r>
      <w:r w:rsidRPr="009931F8">
        <w:rPr>
          <w:lang w:eastAsia="en-US"/>
        </w:rPr>
        <w:lastRenderedPageBreak/>
        <w:t>связи с изменением рыночной конъюнктуры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Риски, порожденные возможностью аварии на море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Риски, связанные с последствием неправильных маркетинговых решений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8.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 Какой из перечисленных методов оценки риска дает представление о наиболее критических факторах инвестиционного проекта?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построение дерева решений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метод сценариев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учет рисков при расчете чистой приведенной стоимости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вероятностный метод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д) анализ чувствительности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е) имитационное моделирование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 Какой из перечисленных методов оценки риска реализуется путем введения поправки на риск или путем учета вероятности возникновения денежных потоков?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построение дерева решений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метод сценариев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учет рисков при расчете чистой приведенной стоимости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анализ чувствительности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д) вероятностный метод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е) имитационное моделирование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3. Какой из перечисленных методов оценки риска используется в ситуациях, когда принимаемые решения сильно зависят от принятых ранее и определяют сценарии дальнейшего развития событий?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имитационное моделирование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вероятностный метод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учет рисков при расчете чистой приведенной стоимости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построение дерева решений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д) анализ чувствительности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е) метод сценариев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 xml:space="preserve">4. Какой из перечисленных методов оценки риска представляетсобой серию численных экспериментов, призванных получить эмпирические оценки степени влияния различных факторов на некоторые зависящие от них </w:t>
      </w:r>
      <w:r w:rsidRPr="009931F8">
        <w:rPr>
          <w:lang w:eastAsia="en-US"/>
        </w:rPr>
        <w:lastRenderedPageBreak/>
        <w:t>результаты?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учет рисков при расчете чистой приведенной стоимости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анализ чувствительности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построение дерева решений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вероятностный метод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д) метод сценариев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е) имитационное моделирование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 Каким образом при расчете чистой приведенной стоимости можно учитывать риск?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в знаменателе формулы NPV посредством корректировки ставки дисконта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комбинация формул NPV посредством корректировки чистых денежных потоков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все варианты верны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в числителе формулы NPV посредством корректировки чистых денежных потоков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9.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 К какой группе методов управления рисками относится прогнозирование внешней обстановки?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методы компенсации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методы уклонения от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методы локализации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методы диверсификации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 К какой группе методов управления рисками относится страхование?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методы уклонения от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методы диверсификации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методы локализации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методы компенсации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3. К какой группе методов управления рисками относится распределение риска по этапам работы?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методы локализации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методы компенсации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методы уклонения от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методы диверсификации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 xml:space="preserve">4. К какой группе методов управления рисками относится </w:t>
      </w:r>
      <w:r w:rsidRPr="009931F8">
        <w:rPr>
          <w:lang w:eastAsia="en-US"/>
        </w:rPr>
        <w:lastRenderedPageBreak/>
        <w:t>заключение договоров о совместной деятельности для реализации рискованных проектов?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методы диверсификации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методы уклонения от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методы компенсации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методы локализации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 К какой группе методов управления рисками относится обучение и инструктирование персонала?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методы уклонения от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методы компенсации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методы диверсификации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методы локализации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Задание 10.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1. К какой группе методов управления рисками относится распределение ответственности между участниками проекта?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методы диверсификации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методы компенсации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методы локализации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методы уклонения от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2. К какой группе методов управления рисками относится увольнение некомпетентных сотрудников?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методы локализации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методы диверсификации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методы уклонения от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методы компенсации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3. К какой группе методов управления рисками относится создание системы резервов?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методы уклонения от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методы диверсификации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методы компенсации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методы локализации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4 К какой группе методов управления рисками относится создание специальных инновационных подразделений?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методы локализации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методы диверсификации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методы компенсации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методы уклонения от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5. К какой группе методов управления рисками относится распределение инвестиций в разных отраслях и сферах деятельности?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а) методы диверсификации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б) методы локализации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в) методы компенсации рисков</w:t>
      </w:r>
    </w:p>
    <w:p w:rsidR="009931F8" w:rsidRPr="009931F8" w:rsidRDefault="009931F8" w:rsidP="009931F8">
      <w:pPr>
        <w:pStyle w:val="a3"/>
        <w:kinsoku w:val="0"/>
        <w:overflowPunct w:val="0"/>
        <w:spacing w:before="2"/>
        <w:ind w:firstLine="0"/>
        <w:rPr>
          <w:lang w:eastAsia="en-US"/>
        </w:rPr>
      </w:pPr>
      <w:r w:rsidRPr="009931F8">
        <w:rPr>
          <w:lang w:eastAsia="en-US"/>
        </w:rPr>
        <w:t>г) методы уклонения от рисков</w:t>
      </w:r>
    </w:p>
    <w:p w:rsidR="00543515" w:rsidRDefault="00543515">
      <w:pPr>
        <w:pStyle w:val="a3"/>
        <w:kinsoku w:val="0"/>
        <w:overflowPunct w:val="0"/>
        <w:spacing w:before="2"/>
        <w:ind w:left="0" w:firstLine="0"/>
        <w:rPr>
          <w:sz w:val="20"/>
          <w:szCs w:val="20"/>
        </w:rPr>
      </w:pPr>
    </w:p>
    <w:p w:rsidR="000B5507" w:rsidRPr="00FF4893" w:rsidRDefault="000B5507" w:rsidP="000B5507">
      <w:pPr>
        <w:pStyle w:val="1"/>
        <w:kinsoku w:val="0"/>
        <w:overflowPunct w:val="0"/>
        <w:ind w:left="0"/>
        <w:jc w:val="center"/>
        <w:rPr>
          <w:rFonts w:ascii="Times New Roman" w:hAnsi="Times New Roman" w:cs="Times New Roman"/>
          <w:b w:val="0"/>
          <w:bCs w:val="0"/>
          <w:color w:val="000000"/>
        </w:rPr>
      </w:pPr>
      <w:r w:rsidRPr="00FF4893">
        <w:rPr>
          <w:rFonts w:ascii="Times New Roman" w:hAnsi="Times New Roman" w:cs="Times New Roman"/>
          <w:color w:val="231F20"/>
        </w:rPr>
        <w:t>Т</w:t>
      </w:r>
      <w:r>
        <w:rPr>
          <w:rFonts w:ascii="Times New Roman" w:hAnsi="Times New Roman" w:cs="Times New Roman"/>
          <w:color w:val="231F20"/>
        </w:rPr>
        <w:t>еоретические вопросы к контрольной работе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18"/>
        </w:tabs>
        <w:kinsoku w:val="0"/>
        <w:overflowPunct w:val="0"/>
        <w:spacing w:before="128"/>
        <w:ind w:firstLine="397"/>
        <w:jc w:val="both"/>
        <w:rPr>
          <w:color w:val="000000"/>
        </w:rPr>
      </w:pPr>
      <w:r>
        <w:rPr>
          <w:color w:val="231F20"/>
          <w:spacing w:val="-1"/>
        </w:rPr>
        <w:t>Экономический</w:t>
      </w:r>
      <w:r>
        <w:rPr>
          <w:color w:val="231F20"/>
        </w:rPr>
        <w:t xml:space="preserve"> риск и неопределенность.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18"/>
        </w:tabs>
        <w:kinsoku w:val="0"/>
        <w:overflowPunct w:val="0"/>
        <w:spacing w:before="17"/>
        <w:ind w:left="717"/>
        <w:jc w:val="both"/>
        <w:rPr>
          <w:color w:val="000000"/>
        </w:rPr>
      </w:pPr>
      <w:r>
        <w:rPr>
          <w:color w:val="231F20"/>
        </w:rPr>
        <w:t xml:space="preserve">Зависимость </w:t>
      </w:r>
      <w:r>
        <w:rPr>
          <w:color w:val="231F20"/>
          <w:spacing w:val="-1"/>
        </w:rPr>
        <w:t>величины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</w:t>
      </w:r>
      <w:r>
        <w:rPr>
          <w:color w:val="231F20"/>
        </w:rPr>
        <w:t xml:space="preserve"> и прибыли.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18"/>
        </w:tabs>
        <w:kinsoku w:val="0"/>
        <w:overflowPunct w:val="0"/>
        <w:spacing w:before="17"/>
        <w:ind w:left="717"/>
        <w:jc w:val="both"/>
        <w:rPr>
          <w:color w:val="000000"/>
        </w:rPr>
      </w:pPr>
      <w:r>
        <w:rPr>
          <w:color w:val="231F20"/>
        </w:rPr>
        <w:t xml:space="preserve">Причины </w:t>
      </w:r>
      <w:r>
        <w:rPr>
          <w:color w:val="231F20"/>
          <w:spacing w:val="-1"/>
        </w:rPr>
        <w:t>возникновения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рисковых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ситуаций.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18"/>
        </w:tabs>
        <w:kinsoku w:val="0"/>
        <w:overflowPunct w:val="0"/>
        <w:spacing w:before="17"/>
        <w:ind w:left="717"/>
        <w:jc w:val="both"/>
        <w:rPr>
          <w:color w:val="000000"/>
        </w:rPr>
      </w:pPr>
      <w:r>
        <w:rPr>
          <w:color w:val="231F20"/>
        </w:rPr>
        <w:t xml:space="preserve">Понятия, принципы и виды </w:t>
      </w:r>
      <w:r>
        <w:rPr>
          <w:color w:val="231F20"/>
          <w:spacing w:val="-1"/>
        </w:rPr>
        <w:t>классификаций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</w:rPr>
        <w:t>.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09"/>
        </w:tabs>
        <w:kinsoku w:val="0"/>
        <w:overflowPunct w:val="0"/>
        <w:spacing w:before="17" w:line="256" w:lineRule="auto"/>
        <w:ind w:right="98" w:firstLine="397"/>
        <w:jc w:val="both"/>
        <w:rPr>
          <w:color w:val="000000"/>
        </w:rPr>
      </w:pPr>
      <w:r>
        <w:rPr>
          <w:color w:val="231F20"/>
          <w:spacing w:val="-4"/>
        </w:rPr>
        <w:t>Подходы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классификации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рисков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инвестиционных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иннова</w:t>
      </w:r>
      <w:r>
        <w:rPr>
          <w:color w:val="231F20"/>
        </w:rPr>
        <w:t xml:space="preserve">ционных </w:t>
      </w:r>
      <w:r>
        <w:rPr>
          <w:color w:val="231F20"/>
          <w:spacing w:val="-1"/>
        </w:rPr>
        <w:t>проектов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83"/>
        </w:tabs>
        <w:kinsoku w:val="0"/>
        <w:overflowPunct w:val="0"/>
        <w:spacing w:line="256" w:lineRule="auto"/>
        <w:ind w:right="98" w:firstLine="397"/>
        <w:jc w:val="both"/>
        <w:rPr>
          <w:color w:val="000000"/>
        </w:rPr>
      </w:pPr>
      <w:r>
        <w:rPr>
          <w:color w:val="231F20"/>
          <w:spacing w:val="-1"/>
        </w:rPr>
        <w:t>Производственные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 xml:space="preserve">риски, </w:t>
      </w:r>
      <w:r>
        <w:rPr>
          <w:color w:val="231F20"/>
          <w:spacing w:val="-2"/>
        </w:rPr>
        <w:t>методы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производственными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 xml:space="preserve">рисками </w:t>
      </w:r>
      <w:r>
        <w:rPr>
          <w:color w:val="231F20"/>
        </w:rPr>
        <w:t>и их минимизации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16"/>
        </w:tabs>
        <w:kinsoku w:val="0"/>
        <w:overflowPunct w:val="0"/>
        <w:spacing w:line="256" w:lineRule="auto"/>
        <w:ind w:left="0" w:right="98" w:firstLine="567"/>
        <w:jc w:val="both"/>
        <w:rPr>
          <w:color w:val="000000"/>
        </w:rPr>
      </w:pPr>
      <w:r>
        <w:rPr>
          <w:color w:val="231F20"/>
        </w:rPr>
        <w:t>Финансовые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риски,</w:t>
      </w:r>
      <w:r>
        <w:rPr>
          <w:color w:val="231F20"/>
          <w:spacing w:val="-2"/>
        </w:rPr>
        <w:t xml:space="preserve"> методы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финансовыми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риска-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 их минимизации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07"/>
        </w:tabs>
        <w:kinsoku w:val="0"/>
        <w:overflowPunct w:val="0"/>
        <w:spacing w:line="256" w:lineRule="auto"/>
        <w:ind w:right="98" w:firstLine="283"/>
        <w:jc w:val="both"/>
        <w:rPr>
          <w:color w:val="000000"/>
        </w:rPr>
      </w:pPr>
      <w:r>
        <w:rPr>
          <w:color w:val="231F20"/>
        </w:rPr>
        <w:t>Инвестиционные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риски,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 xml:space="preserve">инвестиционными </w:t>
      </w:r>
      <w:r>
        <w:rPr>
          <w:color w:val="231F20"/>
          <w:spacing w:val="-1"/>
        </w:rPr>
        <w:t xml:space="preserve">рисками </w:t>
      </w:r>
      <w:r>
        <w:rPr>
          <w:color w:val="231F20"/>
        </w:rPr>
        <w:t>и их минимизации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00"/>
        </w:tabs>
        <w:kinsoku w:val="0"/>
        <w:overflowPunct w:val="0"/>
        <w:spacing w:line="256" w:lineRule="auto"/>
        <w:ind w:right="99" w:firstLine="283"/>
        <w:jc w:val="both"/>
        <w:rPr>
          <w:color w:val="000000"/>
        </w:rPr>
      </w:pPr>
      <w:r>
        <w:rPr>
          <w:color w:val="231F20"/>
          <w:spacing w:val="-1"/>
        </w:rPr>
        <w:t>Инновационные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риски,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инновационными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-1"/>
        </w:rPr>
        <w:t xml:space="preserve">рисками </w:t>
      </w:r>
      <w:r>
        <w:rPr>
          <w:color w:val="231F20"/>
        </w:rPr>
        <w:t>и их минимизации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13"/>
        </w:tabs>
        <w:kinsoku w:val="0"/>
        <w:overflowPunct w:val="0"/>
        <w:spacing w:line="256" w:lineRule="auto"/>
        <w:ind w:left="412" w:right="98" w:hanging="29"/>
        <w:jc w:val="both"/>
        <w:rPr>
          <w:color w:val="000000"/>
        </w:rPr>
      </w:pPr>
      <w:r>
        <w:rPr>
          <w:color w:val="231F20"/>
        </w:rPr>
        <w:t>Финансовые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риски,</w:t>
      </w:r>
      <w:r>
        <w:rPr>
          <w:color w:val="231F20"/>
          <w:spacing w:val="-2"/>
        </w:rPr>
        <w:t xml:space="preserve"> методы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финансовыми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риска-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 их минимизации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23"/>
        </w:tabs>
        <w:kinsoku w:val="0"/>
        <w:overflowPunct w:val="0"/>
        <w:spacing w:line="256" w:lineRule="auto"/>
        <w:ind w:right="279" w:firstLine="283"/>
        <w:jc w:val="both"/>
        <w:rPr>
          <w:color w:val="000000"/>
        </w:rPr>
      </w:pPr>
      <w:r>
        <w:rPr>
          <w:color w:val="231F20"/>
          <w:spacing w:val="-1"/>
        </w:rPr>
        <w:t>Валютные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риски,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валютными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их минимизации</w:t>
      </w:r>
    </w:p>
    <w:p w:rsidR="007D5248" w:rsidRPr="007D5248" w:rsidRDefault="000B5507" w:rsidP="000B5507">
      <w:pPr>
        <w:pStyle w:val="a3"/>
        <w:numPr>
          <w:ilvl w:val="0"/>
          <w:numId w:val="2"/>
        </w:numPr>
        <w:tabs>
          <w:tab w:val="left" w:pos="731"/>
        </w:tabs>
        <w:kinsoku w:val="0"/>
        <w:overflowPunct w:val="0"/>
        <w:spacing w:before="47" w:line="250" w:lineRule="exact"/>
        <w:ind w:right="98" w:firstLine="283"/>
        <w:jc w:val="both"/>
        <w:rPr>
          <w:color w:val="000000"/>
        </w:rPr>
      </w:pPr>
      <w:r w:rsidRPr="000B5507">
        <w:rPr>
          <w:color w:val="231F20"/>
        </w:rPr>
        <w:t>Ценовые</w:t>
      </w:r>
      <w:r w:rsidRPr="000B5507">
        <w:rPr>
          <w:color w:val="231F20"/>
          <w:spacing w:val="7"/>
        </w:rPr>
        <w:t xml:space="preserve"> </w:t>
      </w:r>
      <w:r w:rsidRPr="000B5507">
        <w:rPr>
          <w:color w:val="231F20"/>
        </w:rPr>
        <w:t>риски,</w:t>
      </w:r>
      <w:r w:rsidRPr="000B5507">
        <w:rPr>
          <w:color w:val="231F20"/>
          <w:spacing w:val="7"/>
        </w:rPr>
        <w:t xml:space="preserve"> </w:t>
      </w:r>
      <w:r w:rsidRPr="000B5507">
        <w:rPr>
          <w:color w:val="231F20"/>
          <w:spacing w:val="-2"/>
        </w:rPr>
        <w:t>методы</w:t>
      </w:r>
      <w:r w:rsidRPr="000B5507">
        <w:rPr>
          <w:color w:val="231F20"/>
          <w:spacing w:val="7"/>
        </w:rPr>
        <w:t xml:space="preserve"> </w:t>
      </w:r>
      <w:r w:rsidRPr="000B5507">
        <w:rPr>
          <w:color w:val="231F20"/>
          <w:spacing w:val="-1"/>
        </w:rPr>
        <w:t>управления</w:t>
      </w:r>
      <w:r w:rsidRPr="000B5507">
        <w:rPr>
          <w:color w:val="231F20"/>
          <w:spacing w:val="7"/>
        </w:rPr>
        <w:t xml:space="preserve"> </w:t>
      </w:r>
      <w:r w:rsidRPr="000B5507">
        <w:rPr>
          <w:color w:val="231F20"/>
        </w:rPr>
        <w:t>ценовыми</w:t>
      </w:r>
      <w:r w:rsidRPr="000B5507">
        <w:rPr>
          <w:color w:val="231F20"/>
          <w:spacing w:val="7"/>
        </w:rPr>
        <w:t xml:space="preserve"> </w:t>
      </w:r>
      <w:r w:rsidRPr="000B5507">
        <w:rPr>
          <w:color w:val="231F20"/>
          <w:spacing w:val="-1"/>
        </w:rPr>
        <w:t>рисками</w:t>
      </w:r>
      <w:r w:rsidRPr="000B5507">
        <w:rPr>
          <w:color w:val="231F20"/>
          <w:spacing w:val="23"/>
        </w:rPr>
        <w:t xml:space="preserve"> </w:t>
      </w:r>
      <w:r w:rsidRPr="000B5507">
        <w:rPr>
          <w:color w:val="231F20"/>
        </w:rPr>
        <w:t>минимизации</w:t>
      </w:r>
    </w:p>
    <w:p w:rsidR="000B5507" w:rsidRPr="000B5507" w:rsidRDefault="000B5507" w:rsidP="000B5507">
      <w:pPr>
        <w:pStyle w:val="a3"/>
        <w:numPr>
          <w:ilvl w:val="0"/>
          <w:numId w:val="2"/>
        </w:numPr>
        <w:tabs>
          <w:tab w:val="left" w:pos="731"/>
        </w:tabs>
        <w:kinsoku w:val="0"/>
        <w:overflowPunct w:val="0"/>
        <w:spacing w:before="47" w:line="250" w:lineRule="exact"/>
        <w:ind w:right="98" w:firstLine="283"/>
        <w:jc w:val="both"/>
        <w:rPr>
          <w:color w:val="000000"/>
        </w:rPr>
      </w:pPr>
      <w:r w:rsidRPr="000B5507">
        <w:rPr>
          <w:color w:val="231F20"/>
          <w:spacing w:val="-1"/>
        </w:rPr>
        <w:t>Кредитные</w:t>
      </w:r>
      <w:r w:rsidRPr="000B5507">
        <w:rPr>
          <w:color w:val="231F20"/>
          <w:spacing w:val="16"/>
        </w:rPr>
        <w:t xml:space="preserve"> </w:t>
      </w:r>
      <w:r w:rsidRPr="000B5507">
        <w:rPr>
          <w:color w:val="231F20"/>
        </w:rPr>
        <w:t>риски,</w:t>
      </w:r>
      <w:r w:rsidRPr="000B5507">
        <w:rPr>
          <w:color w:val="231F20"/>
          <w:spacing w:val="16"/>
        </w:rPr>
        <w:t xml:space="preserve"> </w:t>
      </w:r>
      <w:r w:rsidRPr="000B5507">
        <w:rPr>
          <w:color w:val="231F20"/>
          <w:spacing w:val="-2"/>
        </w:rPr>
        <w:t>методы</w:t>
      </w:r>
      <w:r w:rsidRPr="000B5507">
        <w:rPr>
          <w:color w:val="231F20"/>
          <w:spacing w:val="16"/>
        </w:rPr>
        <w:t xml:space="preserve"> </w:t>
      </w:r>
      <w:r w:rsidRPr="000B5507">
        <w:rPr>
          <w:color w:val="231F20"/>
          <w:spacing w:val="-1"/>
        </w:rPr>
        <w:t>управления</w:t>
      </w:r>
      <w:r w:rsidRPr="000B5507">
        <w:rPr>
          <w:color w:val="231F20"/>
          <w:spacing w:val="16"/>
        </w:rPr>
        <w:t xml:space="preserve"> </w:t>
      </w:r>
      <w:r w:rsidRPr="000B5507">
        <w:rPr>
          <w:color w:val="231F20"/>
          <w:spacing w:val="-1"/>
        </w:rPr>
        <w:t>кредитными</w:t>
      </w:r>
      <w:r w:rsidRPr="000B5507">
        <w:rPr>
          <w:color w:val="231F20"/>
          <w:spacing w:val="16"/>
        </w:rPr>
        <w:t xml:space="preserve"> </w:t>
      </w:r>
      <w:r w:rsidRPr="000B5507">
        <w:rPr>
          <w:color w:val="231F20"/>
          <w:spacing w:val="-1"/>
        </w:rPr>
        <w:t>рисками</w:t>
      </w:r>
      <w:r w:rsidRPr="000B5507">
        <w:rPr>
          <w:color w:val="231F20"/>
          <w:spacing w:val="47"/>
        </w:rPr>
        <w:t xml:space="preserve"> </w:t>
      </w:r>
      <w:r w:rsidRPr="000B5507">
        <w:rPr>
          <w:color w:val="231F20"/>
        </w:rPr>
        <w:t>и их минимизации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17"/>
        </w:tabs>
        <w:kinsoku w:val="0"/>
        <w:overflowPunct w:val="0"/>
        <w:spacing w:line="250" w:lineRule="exact"/>
        <w:ind w:right="100" w:firstLine="283"/>
        <w:jc w:val="both"/>
        <w:rPr>
          <w:color w:val="000000"/>
        </w:rPr>
      </w:pPr>
      <w:r>
        <w:rPr>
          <w:color w:val="231F20"/>
          <w:spacing w:val="-2"/>
        </w:rPr>
        <w:t>Банковские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риски,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банковскими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 их минимизации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76"/>
        </w:tabs>
        <w:kinsoku w:val="0"/>
        <w:overflowPunct w:val="0"/>
        <w:spacing w:line="250" w:lineRule="exact"/>
        <w:ind w:right="98" w:firstLine="283"/>
        <w:jc w:val="both"/>
        <w:rPr>
          <w:color w:val="000000"/>
        </w:rPr>
      </w:pPr>
      <w:r>
        <w:rPr>
          <w:color w:val="231F20"/>
          <w:spacing w:val="-2"/>
        </w:rPr>
        <w:t>Коммерческие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риски,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коммерческими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"/>
        </w:rPr>
        <w:t xml:space="preserve">рисками </w:t>
      </w:r>
      <w:r>
        <w:rPr>
          <w:color w:val="231F20"/>
        </w:rPr>
        <w:t>и их минимизации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06"/>
        </w:tabs>
        <w:kinsoku w:val="0"/>
        <w:overflowPunct w:val="0"/>
        <w:spacing w:line="250" w:lineRule="exact"/>
        <w:ind w:right="100" w:firstLine="283"/>
        <w:jc w:val="both"/>
        <w:rPr>
          <w:color w:val="000000"/>
        </w:rPr>
      </w:pPr>
      <w:r>
        <w:rPr>
          <w:color w:val="231F20"/>
        </w:rPr>
        <w:t>Отраслевые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риски,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отраслевыми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и их минимизации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56"/>
        </w:tabs>
        <w:kinsoku w:val="0"/>
        <w:overflowPunct w:val="0"/>
        <w:spacing w:line="250" w:lineRule="exact"/>
        <w:ind w:right="98" w:firstLine="283"/>
        <w:jc w:val="both"/>
        <w:rPr>
          <w:color w:val="000000"/>
        </w:rPr>
      </w:pPr>
      <w:r>
        <w:rPr>
          <w:color w:val="231F20"/>
        </w:rPr>
        <w:t>Операционные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риски,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lastRenderedPageBreak/>
        <w:t>операционными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1"/>
        </w:rPr>
        <w:t xml:space="preserve">рисками </w:t>
      </w:r>
      <w:r>
        <w:rPr>
          <w:color w:val="231F20"/>
        </w:rPr>
        <w:t>и их минимизации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78"/>
        </w:tabs>
        <w:kinsoku w:val="0"/>
        <w:overflowPunct w:val="0"/>
        <w:spacing w:line="250" w:lineRule="exact"/>
        <w:ind w:right="98" w:firstLine="283"/>
        <w:jc w:val="both"/>
        <w:rPr>
          <w:color w:val="000000"/>
        </w:rPr>
      </w:pPr>
      <w:r>
        <w:rPr>
          <w:color w:val="231F20"/>
          <w:spacing w:val="-1"/>
        </w:rPr>
        <w:t>Транспортные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риски,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транспортными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1"/>
        </w:rPr>
        <w:t xml:space="preserve">рисками </w:t>
      </w:r>
      <w:r>
        <w:rPr>
          <w:color w:val="231F20"/>
        </w:rPr>
        <w:t>и их минимизации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33"/>
        </w:tabs>
        <w:kinsoku w:val="0"/>
        <w:overflowPunct w:val="0"/>
        <w:spacing w:line="250" w:lineRule="exact"/>
        <w:ind w:right="98" w:firstLine="283"/>
        <w:jc w:val="both"/>
        <w:rPr>
          <w:color w:val="000000"/>
        </w:rPr>
      </w:pPr>
      <w:r>
        <w:rPr>
          <w:color w:val="231F20"/>
        </w:rPr>
        <w:t>Имущественные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риски,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 xml:space="preserve">имущественными </w:t>
      </w:r>
      <w:r>
        <w:rPr>
          <w:color w:val="231F20"/>
          <w:spacing w:val="-1"/>
        </w:rPr>
        <w:t xml:space="preserve">рисками </w:t>
      </w:r>
      <w:r>
        <w:rPr>
          <w:color w:val="231F20"/>
        </w:rPr>
        <w:t>и их минимизации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14"/>
        </w:tabs>
        <w:kinsoku w:val="0"/>
        <w:overflowPunct w:val="0"/>
        <w:spacing w:line="246" w:lineRule="exact"/>
        <w:ind w:left="713" w:hanging="330"/>
        <w:jc w:val="both"/>
        <w:rPr>
          <w:color w:val="000000"/>
        </w:rPr>
      </w:pPr>
      <w:r>
        <w:rPr>
          <w:color w:val="231F20"/>
          <w:spacing w:val="-3"/>
        </w:rPr>
        <w:t>Управление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</w:rPr>
        <w:t xml:space="preserve"> на </w:t>
      </w:r>
      <w:r>
        <w:rPr>
          <w:color w:val="231F20"/>
          <w:spacing w:val="-1"/>
        </w:rPr>
        <w:t>производственных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предприятиях.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14"/>
        </w:tabs>
        <w:kinsoku w:val="0"/>
        <w:overflowPunct w:val="0"/>
        <w:spacing w:line="250" w:lineRule="exact"/>
        <w:ind w:left="713" w:hanging="330"/>
        <w:jc w:val="both"/>
        <w:rPr>
          <w:color w:val="000000"/>
        </w:rPr>
      </w:pPr>
      <w:r>
        <w:rPr>
          <w:color w:val="231F20"/>
          <w:spacing w:val="-20"/>
        </w:rPr>
        <w:t>У</w:t>
      </w:r>
      <w:r>
        <w:rPr>
          <w:color w:val="231F20"/>
        </w:rPr>
        <w:t>пра</w:t>
      </w:r>
      <w:r>
        <w:rPr>
          <w:color w:val="231F20"/>
          <w:spacing w:val="-3"/>
        </w:rPr>
        <w:t>в</w:t>
      </w:r>
      <w:r>
        <w:rPr>
          <w:color w:val="231F20"/>
        </w:rPr>
        <w:t>ление рис</w:t>
      </w:r>
      <w:r>
        <w:rPr>
          <w:color w:val="231F20"/>
          <w:spacing w:val="-4"/>
        </w:rPr>
        <w:t>к</w:t>
      </w:r>
      <w:r>
        <w:rPr>
          <w:color w:val="231F20"/>
        </w:rPr>
        <w:t>ами на пр</w:t>
      </w:r>
      <w:r>
        <w:rPr>
          <w:color w:val="231F20"/>
          <w:spacing w:val="-3"/>
        </w:rPr>
        <w:t>е</w:t>
      </w:r>
      <w:r>
        <w:rPr>
          <w:color w:val="231F20"/>
        </w:rPr>
        <w:t xml:space="preserve">дприятиях в </w:t>
      </w:r>
      <w:r>
        <w:rPr>
          <w:color w:val="231F20"/>
          <w:spacing w:val="2"/>
        </w:rPr>
        <w:t>с</w:t>
      </w:r>
      <w:r>
        <w:rPr>
          <w:color w:val="231F20"/>
        </w:rPr>
        <w:t>фере услу</w:t>
      </w:r>
      <w:r>
        <w:rPr>
          <w:color w:val="231F20"/>
          <w:spacing w:val="-25"/>
        </w:rPr>
        <w:t>г</w:t>
      </w:r>
      <w:r>
        <w:rPr>
          <w:color w:val="231F20"/>
        </w:rPr>
        <w:t>.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14"/>
        </w:tabs>
        <w:kinsoku w:val="0"/>
        <w:overflowPunct w:val="0"/>
        <w:spacing w:line="251" w:lineRule="exact"/>
        <w:ind w:left="713" w:hanging="330"/>
        <w:jc w:val="both"/>
        <w:rPr>
          <w:color w:val="000000"/>
        </w:rPr>
      </w:pPr>
      <w:r>
        <w:rPr>
          <w:color w:val="231F20"/>
          <w:spacing w:val="-3"/>
        </w:rPr>
        <w:t>Управление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</w:rPr>
        <w:t xml:space="preserve"> инвестиционных </w:t>
      </w:r>
      <w:r>
        <w:rPr>
          <w:color w:val="231F20"/>
          <w:spacing w:val="-1"/>
        </w:rPr>
        <w:t>проектов.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14"/>
        </w:tabs>
        <w:kinsoku w:val="0"/>
        <w:overflowPunct w:val="0"/>
        <w:spacing w:line="250" w:lineRule="exact"/>
        <w:ind w:left="713" w:hanging="330"/>
        <w:jc w:val="both"/>
        <w:rPr>
          <w:color w:val="000000"/>
        </w:rPr>
      </w:pPr>
      <w:r>
        <w:rPr>
          <w:color w:val="231F20"/>
          <w:spacing w:val="-3"/>
        </w:rPr>
        <w:t>Управление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инновационных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проектов.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14"/>
        </w:tabs>
        <w:kinsoku w:val="0"/>
        <w:overflowPunct w:val="0"/>
        <w:spacing w:line="250" w:lineRule="exact"/>
        <w:ind w:left="713" w:hanging="330"/>
        <w:jc w:val="both"/>
        <w:rPr>
          <w:color w:val="000000"/>
        </w:rPr>
      </w:pPr>
      <w:r>
        <w:rPr>
          <w:color w:val="231F20"/>
          <w:spacing w:val="-2"/>
        </w:rPr>
        <w:t>Субъективные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</w:rPr>
        <w:t xml:space="preserve"> оценки </w:t>
      </w:r>
      <w:r>
        <w:rPr>
          <w:color w:val="231F20"/>
          <w:spacing w:val="-1"/>
        </w:rPr>
        <w:t>риска.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14"/>
        </w:tabs>
        <w:kinsoku w:val="0"/>
        <w:overflowPunct w:val="0"/>
        <w:spacing w:line="250" w:lineRule="exact"/>
        <w:ind w:left="713" w:hanging="330"/>
        <w:jc w:val="both"/>
        <w:rPr>
          <w:color w:val="000000"/>
        </w:rPr>
      </w:pPr>
      <w:r>
        <w:rPr>
          <w:color w:val="231F20"/>
          <w:spacing w:val="-3"/>
        </w:rPr>
        <w:t>Методы</w:t>
      </w:r>
      <w:r>
        <w:rPr>
          <w:color w:val="231F20"/>
        </w:rPr>
        <w:t xml:space="preserve"> оценки </w:t>
      </w:r>
      <w:r>
        <w:rPr>
          <w:color w:val="231F20"/>
          <w:spacing w:val="-1"/>
        </w:rPr>
        <w:t>риска.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14"/>
        </w:tabs>
        <w:kinsoku w:val="0"/>
        <w:overflowPunct w:val="0"/>
        <w:spacing w:line="250" w:lineRule="exact"/>
        <w:ind w:left="713" w:hanging="330"/>
        <w:jc w:val="both"/>
        <w:rPr>
          <w:color w:val="000000"/>
        </w:rPr>
      </w:pPr>
      <w:r>
        <w:rPr>
          <w:color w:val="231F20"/>
          <w:spacing w:val="-3"/>
        </w:rPr>
        <w:t>Методы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рисками.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14"/>
        </w:tabs>
        <w:kinsoku w:val="0"/>
        <w:overflowPunct w:val="0"/>
        <w:spacing w:line="250" w:lineRule="exact"/>
        <w:ind w:left="713" w:hanging="330"/>
        <w:jc w:val="both"/>
        <w:rPr>
          <w:color w:val="000000"/>
        </w:rPr>
      </w:pPr>
      <w:r>
        <w:rPr>
          <w:color w:val="231F20"/>
          <w:spacing w:val="-3"/>
        </w:rPr>
        <w:t>Методы</w:t>
      </w:r>
      <w:r>
        <w:rPr>
          <w:color w:val="231F20"/>
        </w:rPr>
        <w:t xml:space="preserve"> минимизации </w:t>
      </w:r>
      <w:r>
        <w:rPr>
          <w:color w:val="231F20"/>
          <w:spacing w:val="-1"/>
        </w:rPr>
        <w:t>потерь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от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рисковых</w:t>
      </w:r>
      <w:r>
        <w:rPr>
          <w:color w:val="231F20"/>
        </w:rPr>
        <w:t xml:space="preserve"> событий.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14"/>
        </w:tabs>
        <w:kinsoku w:val="0"/>
        <w:overflowPunct w:val="0"/>
        <w:spacing w:line="250" w:lineRule="exact"/>
        <w:ind w:left="713" w:hanging="330"/>
        <w:jc w:val="both"/>
        <w:rPr>
          <w:color w:val="000000"/>
        </w:rPr>
      </w:pPr>
      <w:r>
        <w:rPr>
          <w:color w:val="231F20"/>
          <w:spacing w:val="-2"/>
        </w:rPr>
        <w:t>Страхование</w:t>
      </w:r>
      <w:r>
        <w:rPr>
          <w:color w:val="231F20"/>
        </w:rPr>
        <w:t xml:space="preserve"> различных </w:t>
      </w:r>
      <w:r>
        <w:rPr>
          <w:color w:val="231F20"/>
          <w:spacing w:val="-1"/>
        </w:rPr>
        <w:t>групп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рисков.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14"/>
        </w:tabs>
        <w:kinsoku w:val="0"/>
        <w:overflowPunct w:val="0"/>
        <w:spacing w:line="250" w:lineRule="exact"/>
        <w:ind w:left="713" w:hanging="330"/>
        <w:jc w:val="both"/>
        <w:rPr>
          <w:color w:val="000000"/>
        </w:rPr>
      </w:pPr>
      <w:r>
        <w:rPr>
          <w:color w:val="231F20"/>
          <w:spacing w:val="-1"/>
        </w:rPr>
        <w:t>Система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</w:rPr>
        <w:t xml:space="preserve"> на </w:t>
      </w:r>
      <w:r>
        <w:rPr>
          <w:color w:val="231F20"/>
          <w:spacing w:val="-1"/>
        </w:rPr>
        <w:t>предприятии.</w:t>
      </w:r>
    </w:p>
    <w:p w:rsidR="000B5507" w:rsidRDefault="000B5507" w:rsidP="000B5507">
      <w:pPr>
        <w:pStyle w:val="a3"/>
        <w:numPr>
          <w:ilvl w:val="0"/>
          <w:numId w:val="2"/>
        </w:numPr>
        <w:tabs>
          <w:tab w:val="left" w:pos="714"/>
        </w:tabs>
        <w:kinsoku w:val="0"/>
        <w:overflowPunct w:val="0"/>
        <w:spacing w:line="251" w:lineRule="exact"/>
        <w:ind w:left="713" w:hanging="330"/>
        <w:jc w:val="both"/>
        <w:rPr>
          <w:color w:val="000000"/>
        </w:rPr>
      </w:pPr>
      <w:r>
        <w:rPr>
          <w:color w:val="231F20"/>
          <w:spacing w:val="-1"/>
        </w:rPr>
        <w:t>Алгоритм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рисками.</w:t>
      </w:r>
    </w:p>
    <w:p w:rsidR="000B5507" w:rsidRDefault="000B5507">
      <w:pPr>
        <w:pStyle w:val="a3"/>
        <w:kinsoku w:val="0"/>
        <w:overflowPunct w:val="0"/>
        <w:spacing w:before="2"/>
        <w:ind w:left="0" w:firstLine="0"/>
        <w:rPr>
          <w:sz w:val="20"/>
          <w:szCs w:val="20"/>
        </w:rPr>
      </w:pPr>
    </w:p>
    <w:p w:rsidR="00543515" w:rsidRPr="00FF4893" w:rsidRDefault="00543515">
      <w:pPr>
        <w:pStyle w:val="1"/>
        <w:kinsoku w:val="0"/>
        <w:overflowPunct w:val="0"/>
        <w:ind w:right="294"/>
        <w:jc w:val="center"/>
        <w:rPr>
          <w:rFonts w:ascii="Times New Roman" w:hAnsi="Times New Roman" w:cs="Times New Roman"/>
          <w:bCs w:val="0"/>
          <w:color w:val="000000"/>
        </w:rPr>
      </w:pPr>
      <w:r w:rsidRPr="00FF4893">
        <w:rPr>
          <w:rFonts w:ascii="Times New Roman" w:hAnsi="Times New Roman" w:cs="Times New Roman"/>
          <w:color w:val="231F20"/>
        </w:rPr>
        <w:t>КОНТРОЛЬНЫЕ ВОПРОСЫ</w:t>
      </w:r>
    </w:p>
    <w:p w:rsidR="00543515" w:rsidRPr="00FF4893" w:rsidRDefault="00543515">
      <w:pPr>
        <w:pStyle w:val="a3"/>
        <w:kinsoku w:val="0"/>
        <w:overflowPunct w:val="0"/>
        <w:spacing w:before="10"/>
        <w:ind w:left="276" w:right="294" w:firstLine="0"/>
        <w:jc w:val="center"/>
        <w:rPr>
          <w:b/>
          <w:color w:val="000000"/>
          <w:sz w:val="24"/>
          <w:szCs w:val="24"/>
        </w:rPr>
      </w:pPr>
      <w:r w:rsidRPr="00FF4893">
        <w:rPr>
          <w:b/>
          <w:bCs/>
          <w:color w:val="231F20"/>
          <w:sz w:val="24"/>
          <w:szCs w:val="24"/>
        </w:rPr>
        <w:t xml:space="preserve">ДЛЯ ПОДГОТОВКИ К ЗАЧЕТУ 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8"/>
        </w:tabs>
        <w:kinsoku w:val="0"/>
        <w:overflowPunct w:val="0"/>
        <w:spacing w:before="126"/>
        <w:ind w:firstLine="397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Что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такое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экономический</w:t>
      </w:r>
      <w:r w:rsidRPr="00856D4B">
        <w:rPr>
          <w:color w:val="231F20"/>
          <w:sz w:val="24"/>
          <w:szCs w:val="24"/>
        </w:rPr>
        <w:t xml:space="preserve"> риск?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1"/>
        </w:tabs>
        <w:kinsoku w:val="0"/>
        <w:overflowPunct w:val="0"/>
        <w:spacing w:before="15"/>
        <w:ind w:left="710" w:hanging="213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4"/>
          <w:sz w:val="24"/>
          <w:szCs w:val="24"/>
        </w:rPr>
        <w:t>Экономический</w:t>
      </w:r>
      <w:r w:rsidRPr="00856D4B">
        <w:rPr>
          <w:color w:val="231F20"/>
          <w:spacing w:val="-5"/>
          <w:sz w:val="24"/>
          <w:szCs w:val="24"/>
        </w:rPr>
        <w:t xml:space="preserve"> </w:t>
      </w:r>
      <w:r w:rsidRPr="00856D4B">
        <w:rPr>
          <w:color w:val="231F20"/>
          <w:spacing w:val="-3"/>
          <w:sz w:val="24"/>
          <w:szCs w:val="24"/>
        </w:rPr>
        <w:t>риск</w:t>
      </w:r>
      <w:r w:rsidRPr="00856D4B">
        <w:rPr>
          <w:color w:val="231F20"/>
          <w:spacing w:val="-5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с</w:t>
      </w:r>
      <w:r w:rsidRPr="00856D4B">
        <w:rPr>
          <w:color w:val="231F20"/>
          <w:spacing w:val="-5"/>
          <w:sz w:val="24"/>
          <w:szCs w:val="24"/>
        </w:rPr>
        <w:t xml:space="preserve"> </w:t>
      </w:r>
      <w:r w:rsidRPr="00856D4B">
        <w:rPr>
          <w:color w:val="231F20"/>
          <w:spacing w:val="-4"/>
          <w:sz w:val="24"/>
          <w:szCs w:val="24"/>
        </w:rPr>
        <w:t>точки</w:t>
      </w:r>
      <w:r w:rsidRPr="00856D4B">
        <w:rPr>
          <w:color w:val="231F20"/>
          <w:spacing w:val="-5"/>
          <w:sz w:val="24"/>
          <w:szCs w:val="24"/>
        </w:rPr>
        <w:t xml:space="preserve"> </w:t>
      </w:r>
      <w:r w:rsidRPr="00856D4B">
        <w:rPr>
          <w:color w:val="231F20"/>
          <w:spacing w:val="-3"/>
          <w:sz w:val="24"/>
          <w:szCs w:val="24"/>
        </w:rPr>
        <w:t>зрения</w:t>
      </w:r>
      <w:r w:rsidRPr="00856D4B">
        <w:rPr>
          <w:color w:val="231F20"/>
          <w:spacing w:val="-5"/>
          <w:sz w:val="24"/>
          <w:szCs w:val="24"/>
        </w:rPr>
        <w:t xml:space="preserve"> </w:t>
      </w:r>
      <w:r w:rsidRPr="00856D4B">
        <w:rPr>
          <w:color w:val="231F20"/>
          <w:spacing w:val="-4"/>
          <w:sz w:val="24"/>
          <w:szCs w:val="24"/>
        </w:rPr>
        <w:t>политической</w:t>
      </w:r>
      <w:r w:rsidRPr="00856D4B">
        <w:rPr>
          <w:color w:val="231F20"/>
          <w:spacing w:val="-5"/>
          <w:sz w:val="24"/>
          <w:szCs w:val="24"/>
        </w:rPr>
        <w:t xml:space="preserve"> экономии.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8"/>
        </w:tabs>
        <w:kinsoku w:val="0"/>
        <w:overflowPunct w:val="0"/>
        <w:spacing w:before="15"/>
        <w:ind w:left="717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Характеристика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вероятности</w:t>
      </w:r>
      <w:r w:rsidRPr="00856D4B">
        <w:rPr>
          <w:color w:val="231F20"/>
          <w:sz w:val="24"/>
          <w:szCs w:val="24"/>
        </w:rPr>
        <w:t xml:space="preserve"> и </w:t>
      </w:r>
      <w:r w:rsidRPr="00856D4B">
        <w:rPr>
          <w:color w:val="231F20"/>
          <w:spacing w:val="-1"/>
          <w:sz w:val="24"/>
          <w:szCs w:val="24"/>
        </w:rPr>
        <w:t>риска.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8"/>
        </w:tabs>
        <w:kinsoku w:val="0"/>
        <w:overflowPunct w:val="0"/>
        <w:spacing w:before="15"/>
        <w:ind w:left="717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Источники</w:t>
      </w:r>
      <w:r w:rsidRPr="00856D4B">
        <w:rPr>
          <w:color w:val="231F20"/>
          <w:sz w:val="24"/>
          <w:szCs w:val="24"/>
        </w:rPr>
        <w:t xml:space="preserve"> неопределенности.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8"/>
        </w:tabs>
        <w:kinsoku w:val="0"/>
        <w:overflowPunct w:val="0"/>
        <w:spacing w:before="15"/>
        <w:ind w:left="717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Различия понятий </w:t>
      </w:r>
      <w:r w:rsidRPr="00856D4B">
        <w:rPr>
          <w:color w:val="231F20"/>
          <w:spacing w:val="-1"/>
          <w:sz w:val="24"/>
          <w:szCs w:val="24"/>
        </w:rPr>
        <w:t>риска</w:t>
      </w:r>
      <w:r w:rsidRPr="00856D4B">
        <w:rPr>
          <w:color w:val="231F20"/>
          <w:sz w:val="24"/>
          <w:szCs w:val="24"/>
        </w:rPr>
        <w:t xml:space="preserve"> и неопределенности.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20"/>
        </w:tabs>
        <w:kinsoku w:val="0"/>
        <w:overflowPunct w:val="0"/>
        <w:spacing w:line="254" w:lineRule="auto"/>
        <w:ind w:right="118" w:firstLine="397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4"/>
          <w:sz w:val="24"/>
          <w:szCs w:val="24"/>
        </w:rPr>
        <w:t>Кто</w:t>
      </w:r>
      <w:r w:rsidRPr="00856D4B">
        <w:rPr>
          <w:color w:val="231F20"/>
          <w:spacing w:val="2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впервые</w:t>
      </w:r>
      <w:r w:rsidRPr="00856D4B">
        <w:rPr>
          <w:color w:val="231F20"/>
          <w:spacing w:val="2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обратил</w:t>
      </w:r>
      <w:r w:rsidRPr="00856D4B">
        <w:rPr>
          <w:color w:val="231F20"/>
          <w:spacing w:val="2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внимание</w:t>
      </w:r>
      <w:r w:rsidRPr="00856D4B">
        <w:rPr>
          <w:color w:val="231F20"/>
          <w:spacing w:val="2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на</w:t>
      </w:r>
      <w:r w:rsidRPr="00856D4B">
        <w:rPr>
          <w:color w:val="231F20"/>
          <w:spacing w:val="2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проблему</w:t>
      </w:r>
      <w:r w:rsidRPr="00856D4B">
        <w:rPr>
          <w:color w:val="231F20"/>
          <w:spacing w:val="2"/>
          <w:sz w:val="24"/>
          <w:szCs w:val="24"/>
        </w:rPr>
        <w:t xml:space="preserve"> </w:t>
      </w:r>
      <w:r w:rsidRPr="00856D4B">
        <w:rPr>
          <w:color w:val="231F20"/>
          <w:spacing w:val="-3"/>
          <w:sz w:val="24"/>
          <w:szCs w:val="24"/>
        </w:rPr>
        <w:t>экономического</w:t>
      </w:r>
      <w:r w:rsidRPr="00856D4B">
        <w:rPr>
          <w:color w:val="231F20"/>
          <w:spacing w:val="43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риска?</w:t>
      </w:r>
      <w:r w:rsidRPr="00856D4B">
        <w:rPr>
          <w:color w:val="231F20"/>
          <w:sz w:val="24"/>
          <w:szCs w:val="24"/>
        </w:rPr>
        <w:t xml:space="preserve"> Основные </w:t>
      </w:r>
      <w:r w:rsidRPr="00856D4B">
        <w:rPr>
          <w:color w:val="231F20"/>
          <w:spacing w:val="-2"/>
          <w:sz w:val="24"/>
          <w:szCs w:val="24"/>
        </w:rPr>
        <w:t>положения,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3"/>
          <w:sz w:val="24"/>
          <w:szCs w:val="24"/>
        </w:rPr>
        <w:t>которые</w:t>
      </w:r>
      <w:r w:rsidRPr="00856D4B">
        <w:rPr>
          <w:color w:val="231F20"/>
          <w:sz w:val="24"/>
          <w:szCs w:val="24"/>
        </w:rPr>
        <w:t xml:space="preserve"> он </w:t>
      </w:r>
      <w:r w:rsidRPr="00856D4B">
        <w:rPr>
          <w:color w:val="231F20"/>
          <w:spacing w:val="-2"/>
          <w:sz w:val="24"/>
          <w:szCs w:val="24"/>
        </w:rPr>
        <w:t>выдвинул.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8"/>
        </w:tabs>
        <w:kinsoku w:val="0"/>
        <w:overflowPunct w:val="0"/>
        <w:ind w:left="717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Взаимосвязь </w:t>
      </w:r>
      <w:r w:rsidRPr="00856D4B">
        <w:rPr>
          <w:color w:val="231F20"/>
          <w:spacing w:val="-1"/>
          <w:sz w:val="24"/>
          <w:szCs w:val="24"/>
        </w:rPr>
        <w:t>величины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</w:t>
      </w:r>
      <w:r w:rsidRPr="00856D4B">
        <w:rPr>
          <w:color w:val="231F20"/>
          <w:sz w:val="24"/>
          <w:szCs w:val="24"/>
        </w:rPr>
        <w:t xml:space="preserve"> и прибыли.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30"/>
        </w:tabs>
        <w:kinsoku w:val="0"/>
        <w:overflowPunct w:val="0"/>
        <w:spacing w:before="15" w:line="254" w:lineRule="auto"/>
        <w:ind w:right="118" w:firstLine="283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Определение</w:t>
      </w:r>
      <w:r w:rsidRPr="00856D4B">
        <w:rPr>
          <w:color w:val="231F20"/>
          <w:spacing w:val="15"/>
          <w:sz w:val="24"/>
          <w:szCs w:val="24"/>
        </w:rPr>
        <w:t xml:space="preserve"> </w:t>
      </w:r>
      <w:r w:rsidRPr="00856D4B">
        <w:rPr>
          <w:color w:val="231F20"/>
          <w:spacing w:val="-3"/>
          <w:sz w:val="24"/>
          <w:szCs w:val="24"/>
        </w:rPr>
        <w:t>экономического</w:t>
      </w:r>
      <w:r w:rsidRPr="00856D4B">
        <w:rPr>
          <w:color w:val="231F20"/>
          <w:spacing w:val="15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</w:t>
      </w:r>
      <w:r w:rsidRPr="00856D4B">
        <w:rPr>
          <w:color w:val="231F20"/>
          <w:spacing w:val="15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различных</w:t>
      </w:r>
      <w:r w:rsidRPr="00856D4B">
        <w:rPr>
          <w:color w:val="231F20"/>
          <w:spacing w:val="15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авторов.</w:t>
      </w:r>
      <w:r w:rsidRPr="00856D4B">
        <w:rPr>
          <w:color w:val="231F20"/>
          <w:spacing w:val="15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Его</w:t>
      </w:r>
      <w:r w:rsidRPr="00856D4B">
        <w:rPr>
          <w:color w:val="231F20"/>
          <w:spacing w:val="57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 xml:space="preserve">понятие и </w:t>
      </w:r>
      <w:r w:rsidRPr="00856D4B">
        <w:rPr>
          <w:color w:val="231F20"/>
          <w:spacing w:val="-1"/>
          <w:sz w:val="24"/>
          <w:szCs w:val="24"/>
        </w:rPr>
        <w:t>содержание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06"/>
        </w:tabs>
        <w:kinsoku w:val="0"/>
        <w:overflowPunct w:val="0"/>
        <w:ind w:left="705" w:hanging="322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Основные </w:t>
      </w:r>
      <w:r w:rsidRPr="00856D4B">
        <w:rPr>
          <w:color w:val="231F20"/>
          <w:spacing w:val="-1"/>
          <w:sz w:val="24"/>
          <w:szCs w:val="24"/>
        </w:rPr>
        <w:t>требования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соответствия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классификации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69"/>
        </w:tabs>
        <w:kinsoku w:val="0"/>
        <w:overflowPunct w:val="0"/>
        <w:spacing w:before="15"/>
        <w:ind w:left="768" w:hanging="385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Классификация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</w:t>
      </w:r>
      <w:r w:rsidRPr="00856D4B">
        <w:rPr>
          <w:color w:val="231F20"/>
          <w:sz w:val="24"/>
          <w:szCs w:val="24"/>
        </w:rPr>
        <w:t xml:space="preserve"> по времени </w:t>
      </w:r>
      <w:r w:rsidRPr="00856D4B">
        <w:rPr>
          <w:color w:val="231F20"/>
          <w:spacing w:val="-1"/>
          <w:sz w:val="24"/>
          <w:szCs w:val="24"/>
        </w:rPr>
        <w:t>возникновения.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Классификация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</w:t>
      </w:r>
      <w:r w:rsidRPr="00856D4B">
        <w:rPr>
          <w:color w:val="231F20"/>
          <w:sz w:val="24"/>
          <w:szCs w:val="24"/>
        </w:rPr>
        <w:t xml:space="preserve"> по </w:t>
      </w:r>
      <w:r w:rsidRPr="00856D4B">
        <w:rPr>
          <w:color w:val="231F20"/>
          <w:spacing w:val="-1"/>
          <w:sz w:val="24"/>
          <w:szCs w:val="24"/>
        </w:rPr>
        <w:t>факторам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возникновения.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Классификация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</w:t>
      </w:r>
      <w:r w:rsidRPr="00856D4B">
        <w:rPr>
          <w:color w:val="231F20"/>
          <w:sz w:val="24"/>
          <w:szCs w:val="24"/>
        </w:rPr>
        <w:t xml:space="preserve"> по </w:t>
      </w:r>
      <w:r w:rsidRPr="00856D4B">
        <w:rPr>
          <w:color w:val="231F20"/>
          <w:spacing w:val="-2"/>
          <w:sz w:val="24"/>
          <w:szCs w:val="24"/>
        </w:rPr>
        <w:t>характеру</w:t>
      </w:r>
      <w:r w:rsidRPr="00856D4B">
        <w:rPr>
          <w:color w:val="231F20"/>
          <w:sz w:val="24"/>
          <w:szCs w:val="24"/>
        </w:rPr>
        <w:t xml:space="preserve"> учета.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Классификация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</w:t>
      </w:r>
      <w:r w:rsidRPr="00856D4B">
        <w:rPr>
          <w:color w:val="231F20"/>
          <w:sz w:val="24"/>
          <w:szCs w:val="24"/>
        </w:rPr>
        <w:t xml:space="preserve"> по </w:t>
      </w:r>
      <w:r w:rsidRPr="00856D4B">
        <w:rPr>
          <w:color w:val="231F20"/>
          <w:spacing w:val="-2"/>
          <w:sz w:val="24"/>
          <w:szCs w:val="24"/>
        </w:rPr>
        <w:t>возможному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5"/>
          <w:sz w:val="24"/>
          <w:szCs w:val="24"/>
        </w:rPr>
        <w:t>результату.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Классификация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</w:t>
      </w:r>
      <w:r w:rsidRPr="00856D4B">
        <w:rPr>
          <w:color w:val="231F20"/>
          <w:sz w:val="24"/>
          <w:szCs w:val="24"/>
        </w:rPr>
        <w:t xml:space="preserve"> по причине </w:t>
      </w:r>
      <w:r w:rsidRPr="00856D4B">
        <w:rPr>
          <w:color w:val="231F20"/>
          <w:spacing w:val="-1"/>
          <w:sz w:val="24"/>
          <w:szCs w:val="24"/>
        </w:rPr>
        <w:t>возникновения.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lastRenderedPageBreak/>
        <w:t>Классификация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</w:t>
      </w:r>
      <w:r w:rsidRPr="00856D4B">
        <w:rPr>
          <w:color w:val="231F20"/>
          <w:sz w:val="24"/>
          <w:szCs w:val="24"/>
        </w:rPr>
        <w:t xml:space="preserve"> по степени </w:t>
      </w:r>
      <w:r w:rsidRPr="00856D4B">
        <w:rPr>
          <w:color w:val="231F20"/>
          <w:spacing w:val="-1"/>
          <w:sz w:val="24"/>
          <w:szCs w:val="24"/>
        </w:rPr>
        <w:t>риска.</w:t>
      </w:r>
    </w:p>
    <w:p w:rsidR="000B5507" w:rsidRPr="00856D4B" w:rsidRDefault="00543515" w:rsidP="00856D4B">
      <w:pPr>
        <w:pStyle w:val="a3"/>
        <w:numPr>
          <w:ilvl w:val="0"/>
          <w:numId w:val="3"/>
        </w:numPr>
        <w:tabs>
          <w:tab w:val="left" w:pos="732"/>
        </w:tabs>
        <w:kinsoku w:val="0"/>
        <w:overflowPunct w:val="0"/>
        <w:spacing w:before="42" w:line="254" w:lineRule="auto"/>
        <w:ind w:right="484" w:firstLine="283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Классификация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</w:t>
      </w:r>
      <w:r w:rsidRPr="00856D4B">
        <w:rPr>
          <w:color w:val="231F20"/>
          <w:sz w:val="24"/>
          <w:szCs w:val="24"/>
        </w:rPr>
        <w:t xml:space="preserve"> по </w:t>
      </w:r>
      <w:r w:rsidRPr="00856D4B">
        <w:rPr>
          <w:color w:val="231F20"/>
          <w:spacing w:val="-1"/>
          <w:sz w:val="24"/>
          <w:szCs w:val="24"/>
        </w:rPr>
        <w:t>структурному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3"/>
          <w:sz w:val="24"/>
          <w:szCs w:val="24"/>
        </w:rPr>
        <w:t>признаку.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32"/>
        </w:tabs>
        <w:kinsoku w:val="0"/>
        <w:overflowPunct w:val="0"/>
        <w:spacing w:before="42" w:line="254" w:lineRule="auto"/>
        <w:ind w:right="484" w:firstLine="283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Классификация</w:t>
      </w:r>
      <w:r w:rsidRPr="00856D4B">
        <w:rPr>
          <w:color w:val="231F20"/>
          <w:spacing w:val="17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</w:t>
      </w:r>
      <w:r w:rsidRPr="00856D4B">
        <w:rPr>
          <w:color w:val="231F20"/>
          <w:spacing w:val="17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по</w:t>
      </w:r>
      <w:r w:rsidRPr="00856D4B">
        <w:rPr>
          <w:color w:val="231F20"/>
          <w:spacing w:val="17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степени</w:t>
      </w:r>
      <w:r w:rsidRPr="00856D4B">
        <w:rPr>
          <w:color w:val="231F20"/>
          <w:spacing w:val="17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объективности</w:t>
      </w:r>
      <w:r w:rsidRPr="00856D4B">
        <w:rPr>
          <w:color w:val="231F20"/>
          <w:spacing w:val="17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и</w:t>
      </w:r>
      <w:r w:rsidRPr="00856D4B">
        <w:rPr>
          <w:color w:val="231F20"/>
          <w:spacing w:val="17"/>
          <w:sz w:val="24"/>
          <w:szCs w:val="24"/>
        </w:rPr>
        <w:t xml:space="preserve"> </w:t>
      </w:r>
      <w:r w:rsidR="007D5248">
        <w:rPr>
          <w:color w:val="231F20"/>
          <w:spacing w:val="17"/>
          <w:sz w:val="24"/>
          <w:szCs w:val="24"/>
        </w:rPr>
        <w:t>су</w:t>
      </w:r>
      <w:r w:rsidR="007D5248" w:rsidRPr="00856D4B">
        <w:rPr>
          <w:color w:val="231F20"/>
          <w:spacing w:val="-1"/>
          <w:sz w:val="24"/>
          <w:szCs w:val="24"/>
        </w:rPr>
        <w:t>бъективности</w:t>
      </w:r>
      <w:r w:rsidR="007D5248"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решений.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Классификация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</w:t>
      </w:r>
      <w:r w:rsidRPr="00856D4B">
        <w:rPr>
          <w:color w:val="231F20"/>
          <w:sz w:val="24"/>
          <w:szCs w:val="24"/>
        </w:rPr>
        <w:t xml:space="preserve"> по типу </w:t>
      </w:r>
      <w:r w:rsidRPr="00856D4B">
        <w:rPr>
          <w:color w:val="231F20"/>
          <w:spacing w:val="-1"/>
          <w:sz w:val="24"/>
          <w:szCs w:val="24"/>
        </w:rPr>
        <w:t>риска</w:t>
      </w:r>
      <w:r w:rsidRPr="00856D4B">
        <w:rPr>
          <w:color w:val="231F20"/>
          <w:sz w:val="24"/>
          <w:szCs w:val="24"/>
        </w:rPr>
        <w:t xml:space="preserve"> и </w:t>
      </w:r>
      <w:r w:rsidRPr="00856D4B">
        <w:rPr>
          <w:color w:val="231F20"/>
          <w:spacing w:val="-1"/>
          <w:sz w:val="24"/>
          <w:szCs w:val="24"/>
        </w:rPr>
        <w:t>ситуации.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08"/>
        </w:tabs>
        <w:kinsoku w:val="0"/>
        <w:overflowPunct w:val="0"/>
        <w:spacing w:before="15" w:line="254" w:lineRule="auto"/>
        <w:ind w:right="98" w:firstLine="283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Классификация</w:t>
      </w:r>
      <w:r w:rsidRPr="00856D4B">
        <w:rPr>
          <w:color w:val="231F20"/>
          <w:spacing w:val="-7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</w:t>
      </w:r>
      <w:r w:rsidRPr="00856D4B">
        <w:rPr>
          <w:color w:val="231F20"/>
          <w:spacing w:val="-7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по</w:t>
      </w:r>
      <w:r w:rsidRPr="00856D4B">
        <w:rPr>
          <w:color w:val="231F20"/>
          <w:spacing w:val="-7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возможности</w:t>
      </w:r>
      <w:r w:rsidRPr="00856D4B">
        <w:rPr>
          <w:color w:val="231F20"/>
          <w:spacing w:val="-7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защиты</w:t>
      </w:r>
      <w:r w:rsidRPr="00856D4B">
        <w:rPr>
          <w:color w:val="231F20"/>
          <w:spacing w:val="-7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от</w:t>
      </w:r>
      <w:r w:rsidRPr="00856D4B">
        <w:rPr>
          <w:color w:val="231F20"/>
          <w:spacing w:val="-7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рисков,</w:t>
      </w:r>
      <w:r w:rsidRPr="00856D4B">
        <w:rPr>
          <w:color w:val="231F20"/>
          <w:spacing w:val="-7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по</w:t>
      </w:r>
      <w:r w:rsidRPr="00856D4B">
        <w:rPr>
          <w:color w:val="231F20"/>
          <w:spacing w:val="33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 xml:space="preserve">масштабам и </w:t>
      </w:r>
      <w:r w:rsidRPr="00856D4B">
        <w:rPr>
          <w:color w:val="231F20"/>
          <w:spacing w:val="-1"/>
          <w:sz w:val="24"/>
          <w:szCs w:val="24"/>
        </w:rPr>
        <w:t>размерам.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Как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проявляются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материальные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потери?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Основные признаки </w:t>
      </w:r>
      <w:r w:rsidRPr="00856D4B">
        <w:rPr>
          <w:color w:val="231F20"/>
          <w:spacing w:val="-1"/>
          <w:sz w:val="24"/>
          <w:szCs w:val="24"/>
        </w:rPr>
        <w:t>проявления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трудовых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потерь.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В чем </w:t>
      </w:r>
      <w:r w:rsidRPr="00856D4B">
        <w:rPr>
          <w:color w:val="231F20"/>
          <w:spacing w:val="-1"/>
          <w:sz w:val="24"/>
          <w:szCs w:val="24"/>
        </w:rPr>
        <w:t>заключаются</w:t>
      </w:r>
      <w:r w:rsidRPr="00856D4B">
        <w:rPr>
          <w:color w:val="231F20"/>
          <w:sz w:val="24"/>
          <w:szCs w:val="24"/>
        </w:rPr>
        <w:t xml:space="preserve"> финансовые </w:t>
      </w:r>
      <w:r w:rsidRPr="00856D4B">
        <w:rPr>
          <w:color w:val="231F20"/>
          <w:spacing w:val="-1"/>
          <w:sz w:val="24"/>
          <w:szCs w:val="24"/>
        </w:rPr>
        <w:t>потери?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Признаки </w:t>
      </w:r>
      <w:r w:rsidRPr="00856D4B">
        <w:rPr>
          <w:color w:val="231F20"/>
          <w:spacing w:val="-1"/>
          <w:sz w:val="24"/>
          <w:szCs w:val="24"/>
        </w:rPr>
        <w:t>проявления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потерь</w:t>
      </w:r>
      <w:r w:rsidRPr="00856D4B">
        <w:rPr>
          <w:color w:val="231F20"/>
          <w:sz w:val="24"/>
          <w:szCs w:val="24"/>
        </w:rPr>
        <w:t xml:space="preserve"> времени.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Специальные виды </w:t>
      </w:r>
      <w:r w:rsidRPr="00856D4B">
        <w:rPr>
          <w:color w:val="231F20"/>
          <w:spacing w:val="-1"/>
          <w:sz w:val="24"/>
          <w:szCs w:val="24"/>
        </w:rPr>
        <w:t>потерь.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3"/>
          <w:sz w:val="24"/>
          <w:szCs w:val="24"/>
        </w:rPr>
        <w:t>Группы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факторов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промышленного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предприятия.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От </w:t>
      </w:r>
      <w:r w:rsidRPr="00856D4B">
        <w:rPr>
          <w:color w:val="231F20"/>
          <w:spacing w:val="-2"/>
          <w:sz w:val="24"/>
          <w:szCs w:val="24"/>
        </w:rPr>
        <w:t>чего</w:t>
      </w:r>
      <w:r w:rsidRPr="00856D4B">
        <w:rPr>
          <w:color w:val="231F20"/>
          <w:sz w:val="24"/>
          <w:szCs w:val="24"/>
        </w:rPr>
        <w:t xml:space="preserve"> зависит внешний риск </w:t>
      </w:r>
      <w:r w:rsidRPr="00856D4B">
        <w:rPr>
          <w:color w:val="231F20"/>
          <w:spacing w:val="-1"/>
          <w:sz w:val="24"/>
          <w:szCs w:val="24"/>
        </w:rPr>
        <w:t>предприятия.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Содержание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внутреннего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предприятия.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Характеристика</w:t>
      </w:r>
      <w:r w:rsidRPr="00856D4B">
        <w:rPr>
          <w:color w:val="231F20"/>
          <w:sz w:val="24"/>
          <w:szCs w:val="24"/>
        </w:rPr>
        <w:t xml:space="preserve"> политических </w:t>
      </w:r>
      <w:r w:rsidRPr="00856D4B">
        <w:rPr>
          <w:color w:val="231F20"/>
          <w:spacing w:val="-2"/>
          <w:sz w:val="24"/>
          <w:szCs w:val="24"/>
        </w:rPr>
        <w:t>рисков.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Виды страновых </w:t>
      </w:r>
      <w:r w:rsidRPr="00856D4B">
        <w:rPr>
          <w:color w:val="231F20"/>
          <w:spacing w:val="-2"/>
          <w:sz w:val="24"/>
          <w:szCs w:val="24"/>
        </w:rPr>
        <w:t>рисков.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Характеристика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экологических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В чем </w:t>
      </w:r>
      <w:r w:rsidRPr="00856D4B">
        <w:rPr>
          <w:color w:val="231F20"/>
          <w:spacing w:val="-1"/>
          <w:sz w:val="24"/>
          <w:szCs w:val="24"/>
        </w:rPr>
        <w:t>заключаются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транспортные</w:t>
      </w:r>
      <w:r w:rsidRPr="00856D4B">
        <w:rPr>
          <w:color w:val="231F20"/>
          <w:sz w:val="24"/>
          <w:szCs w:val="24"/>
        </w:rPr>
        <w:t xml:space="preserve"> риски?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Содержание</w:t>
      </w:r>
      <w:r w:rsidRPr="00856D4B">
        <w:rPr>
          <w:color w:val="231F20"/>
          <w:sz w:val="24"/>
          <w:szCs w:val="24"/>
        </w:rPr>
        <w:t xml:space="preserve"> имущественных </w:t>
      </w:r>
      <w:r w:rsidRPr="00856D4B">
        <w:rPr>
          <w:color w:val="231F20"/>
          <w:spacing w:val="-2"/>
          <w:sz w:val="24"/>
          <w:szCs w:val="24"/>
        </w:rPr>
        <w:t>рисков.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Характеристика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производственных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Что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такое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коммерческие</w:t>
      </w:r>
      <w:r w:rsidRPr="00856D4B">
        <w:rPr>
          <w:color w:val="231F20"/>
          <w:sz w:val="24"/>
          <w:szCs w:val="24"/>
        </w:rPr>
        <w:t xml:space="preserve"> риски?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Влияние финансовых </w:t>
      </w:r>
      <w:r w:rsidRPr="00856D4B">
        <w:rPr>
          <w:color w:val="231F20"/>
          <w:spacing w:val="-2"/>
          <w:sz w:val="24"/>
          <w:szCs w:val="24"/>
        </w:rPr>
        <w:t>рисков</w:t>
      </w:r>
      <w:r w:rsidRPr="00856D4B">
        <w:rPr>
          <w:color w:val="231F20"/>
          <w:sz w:val="24"/>
          <w:szCs w:val="24"/>
        </w:rPr>
        <w:t xml:space="preserve"> на деятельность </w:t>
      </w:r>
      <w:r w:rsidRPr="00856D4B">
        <w:rPr>
          <w:color w:val="231F20"/>
          <w:spacing w:val="-1"/>
          <w:sz w:val="24"/>
          <w:szCs w:val="24"/>
        </w:rPr>
        <w:t>предприятия.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В чем </w:t>
      </w:r>
      <w:r w:rsidRPr="00856D4B">
        <w:rPr>
          <w:color w:val="231F20"/>
          <w:spacing w:val="-1"/>
          <w:sz w:val="24"/>
          <w:szCs w:val="24"/>
        </w:rPr>
        <w:t>заключаются</w:t>
      </w:r>
      <w:r w:rsidRPr="00856D4B">
        <w:rPr>
          <w:color w:val="231F20"/>
          <w:sz w:val="24"/>
          <w:szCs w:val="24"/>
        </w:rPr>
        <w:t xml:space="preserve"> инвестиционные риски?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Что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подразумевается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3"/>
          <w:sz w:val="24"/>
          <w:szCs w:val="24"/>
        </w:rPr>
        <w:t>под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инновационным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3"/>
          <w:sz w:val="24"/>
          <w:szCs w:val="24"/>
        </w:rPr>
        <w:t>риском?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Причины операционных </w:t>
      </w:r>
      <w:r w:rsidRPr="00856D4B">
        <w:rPr>
          <w:color w:val="231F20"/>
          <w:spacing w:val="-2"/>
          <w:sz w:val="24"/>
          <w:szCs w:val="24"/>
        </w:rPr>
        <w:t>рисков.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Что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такое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субъективные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факторы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риска?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30"/>
        </w:tabs>
        <w:kinsoku w:val="0"/>
        <w:overflowPunct w:val="0"/>
        <w:spacing w:before="15" w:line="254" w:lineRule="auto"/>
        <w:ind w:right="98" w:firstLine="283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Классификация</w:t>
      </w:r>
      <w:r w:rsidRPr="00856D4B">
        <w:rPr>
          <w:color w:val="231F20"/>
          <w:spacing w:val="15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факторов</w:t>
      </w:r>
      <w:r w:rsidRPr="00856D4B">
        <w:rPr>
          <w:color w:val="231F20"/>
          <w:spacing w:val="15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</w:t>
      </w:r>
      <w:r w:rsidRPr="00856D4B">
        <w:rPr>
          <w:color w:val="231F20"/>
          <w:spacing w:val="15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по</w:t>
      </w:r>
      <w:r w:rsidRPr="00856D4B">
        <w:rPr>
          <w:color w:val="231F20"/>
          <w:spacing w:val="15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уровню</w:t>
      </w:r>
      <w:r w:rsidRPr="00856D4B">
        <w:rPr>
          <w:color w:val="231F20"/>
          <w:spacing w:val="15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процесса</w:t>
      </w:r>
      <w:r w:rsidRPr="00856D4B">
        <w:rPr>
          <w:color w:val="231F20"/>
          <w:spacing w:val="15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принятия решений.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35"/>
        </w:tabs>
        <w:kinsoku w:val="0"/>
        <w:overflowPunct w:val="0"/>
        <w:spacing w:line="254" w:lineRule="auto"/>
        <w:ind w:right="98" w:firstLine="283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Факторы</w:t>
      </w:r>
      <w:r w:rsidRPr="00856D4B">
        <w:rPr>
          <w:color w:val="231F20"/>
          <w:spacing w:val="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</w:t>
      </w:r>
      <w:r w:rsidRPr="00856D4B">
        <w:rPr>
          <w:color w:val="231F20"/>
          <w:spacing w:val="20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на</w:t>
      </w:r>
      <w:r w:rsidRPr="00856D4B">
        <w:rPr>
          <w:color w:val="231F20"/>
          <w:spacing w:val="20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уровне</w:t>
      </w:r>
      <w:r w:rsidRPr="00856D4B">
        <w:rPr>
          <w:color w:val="231F20"/>
          <w:spacing w:val="20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принятия</w:t>
      </w:r>
      <w:r w:rsidRPr="00856D4B">
        <w:rPr>
          <w:color w:val="231F20"/>
          <w:spacing w:val="20"/>
          <w:sz w:val="24"/>
          <w:szCs w:val="24"/>
        </w:rPr>
        <w:t xml:space="preserve"> </w:t>
      </w:r>
      <w:r w:rsidRPr="00856D4B">
        <w:rPr>
          <w:color w:val="231F20"/>
          <w:spacing w:val="-3"/>
          <w:sz w:val="24"/>
          <w:szCs w:val="24"/>
        </w:rPr>
        <w:t>руководством</w:t>
      </w:r>
      <w:r w:rsidRPr="00856D4B">
        <w:rPr>
          <w:color w:val="231F20"/>
          <w:spacing w:val="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стратеги</w:t>
      </w:r>
      <w:r w:rsidRPr="00856D4B">
        <w:rPr>
          <w:color w:val="231F20"/>
          <w:sz w:val="24"/>
          <w:szCs w:val="24"/>
        </w:rPr>
        <w:t>ческих решений.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Риск при принятии решений </w:t>
      </w:r>
      <w:r w:rsidRPr="00856D4B">
        <w:rPr>
          <w:color w:val="231F20"/>
          <w:spacing w:val="-2"/>
          <w:sz w:val="24"/>
          <w:szCs w:val="24"/>
        </w:rPr>
        <w:t>тактического</w:t>
      </w:r>
      <w:r w:rsidRPr="00856D4B">
        <w:rPr>
          <w:color w:val="231F20"/>
          <w:sz w:val="24"/>
          <w:szCs w:val="24"/>
        </w:rPr>
        <w:t xml:space="preserve"> уровня.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4"/>
          <w:sz w:val="24"/>
          <w:szCs w:val="24"/>
        </w:rPr>
        <w:t>Уровни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</w:t>
      </w:r>
      <w:r w:rsidRPr="00856D4B">
        <w:rPr>
          <w:color w:val="231F20"/>
          <w:sz w:val="24"/>
          <w:szCs w:val="24"/>
        </w:rPr>
        <w:t xml:space="preserve"> на </w:t>
      </w:r>
      <w:r w:rsidRPr="00856D4B">
        <w:rPr>
          <w:color w:val="231F20"/>
          <w:spacing w:val="-1"/>
          <w:sz w:val="24"/>
          <w:szCs w:val="24"/>
        </w:rPr>
        <w:t>этапах</w:t>
      </w:r>
      <w:r w:rsidRPr="00856D4B">
        <w:rPr>
          <w:color w:val="231F20"/>
          <w:sz w:val="24"/>
          <w:szCs w:val="24"/>
        </w:rPr>
        <w:t xml:space="preserve"> принятия решений.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lastRenderedPageBreak/>
        <w:t xml:space="preserve">Понятие </w:t>
      </w:r>
      <w:r w:rsidRPr="00856D4B">
        <w:rPr>
          <w:color w:val="231F20"/>
          <w:spacing w:val="-1"/>
          <w:sz w:val="24"/>
          <w:szCs w:val="24"/>
        </w:rPr>
        <w:t>кадровых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24"/>
        </w:tabs>
        <w:kinsoku w:val="0"/>
        <w:overflowPunct w:val="0"/>
        <w:spacing w:before="15" w:line="254" w:lineRule="auto"/>
        <w:ind w:right="98" w:firstLine="283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>Основные</w:t>
      </w:r>
      <w:r w:rsidRPr="00856D4B">
        <w:rPr>
          <w:color w:val="231F20"/>
          <w:spacing w:val="9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группы</w:t>
      </w:r>
      <w:r w:rsidRPr="00856D4B">
        <w:rPr>
          <w:color w:val="231F20"/>
          <w:spacing w:val="9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кадровых</w:t>
      </w:r>
      <w:r w:rsidRPr="00856D4B">
        <w:rPr>
          <w:color w:val="231F20"/>
          <w:spacing w:val="9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</w:t>
      </w:r>
      <w:r w:rsidRPr="00856D4B">
        <w:rPr>
          <w:color w:val="231F20"/>
          <w:spacing w:val="9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работы</w:t>
      </w:r>
      <w:r w:rsidRPr="00856D4B">
        <w:rPr>
          <w:color w:val="231F20"/>
          <w:spacing w:val="9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с</w:t>
      </w:r>
      <w:r w:rsidRPr="00856D4B">
        <w:rPr>
          <w:color w:val="231F20"/>
          <w:spacing w:val="9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персоналом</w:t>
      </w:r>
      <w:r w:rsidRPr="00856D4B">
        <w:rPr>
          <w:color w:val="231F20"/>
          <w:spacing w:val="9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по</w:t>
      </w:r>
      <w:r w:rsidRPr="00856D4B">
        <w:rPr>
          <w:color w:val="231F20"/>
          <w:spacing w:val="31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 xml:space="preserve">уровню </w:t>
      </w:r>
      <w:r w:rsidRPr="00856D4B">
        <w:rPr>
          <w:color w:val="231F20"/>
          <w:spacing w:val="-2"/>
          <w:sz w:val="24"/>
          <w:szCs w:val="24"/>
        </w:rPr>
        <w:t>технологического</w:t>
      </w:r>
      <w:r w:rsidRPr="00856D4B">
        <w:rPr>
          <w:color w:val="231F20"/>
          <w:sz w:val="24"/>
          <w:szCs w:val="24"/>
        </w:rPr>
        <w:t xml:space="preserve"> процесса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Содержание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</w:t>
      </w:r>
      <w:r w:rsidRPr="00856D4B">
        <w:rPr>
          <w:color w:val="231F20"/>
          <w:sz w:val="24"/>
          <w:szCs w:val="24"/>
        </w:rPr>
        <w:t xml:space="preserve"> на </w:t>
      </w:r>
      <w:r w:rsidRPr="00856D4B">
        <w:rPr>
          <w:color w:val="231F20"/>
          <w:spacing w:val="-4"/>
          <w:sz w:val="24"/>
          <w:szCs w:val="24"/>
        </w:rPr>
        <w:t>входе</w:t>
      </w:r>
      <w:r w:rsidRPr="00856D4B">
        <w:rPr>
          <w:color w:val="231F20"/>
          <w:sz w:val="24"/>
          <w:szCs w:val="24"/>
        </w:rPr>
        <w:t xml:space="preserve"> в организацию.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37"/>
        </w:tabs>
        <w:kinsoku w:val="0"/>
        <w:overflowPunct w:val="0"/>
        <w:spacing w:before="42" w:line="254" w:lineRule="auto"/>
        <w:ind w:right="98" w:firstLine="283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>В</w:t>
      </w:r>
      <w:r w:rsidRPr="00856D4B">
        <w:rPr>
          <w:color w:val="231F20"/>
          <w:spacing w:val="22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чем</w:t>
      </w:r>
      <w:r w:rsidRPr="00856D4B">
        <w:rPr>
          <w:color w:val="231F20"/>
          <w:spacing w:val="22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заключаются</w:t>
      </w:r>
      <w:r w:rsidRPr="00856D4B">
        <w:rPr>
          <w:color w:val="231F20"/>
          <w:spacing w:val="22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риски</w:t>
      </w:r>
      <w:r w:rsidRPr="00856D4B">
        <w:rPr>
          <w:color w:val="231F20"/>
          <w:spacing w:val="22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при</w:t>
      </w:r>
      <w:r w:rsidRPr="00856D4B">
        <w:rPr>
          <w:color w:val="231F20"/>
          <w:spacing w:val="22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работе</w:t>
      </w:r>
      <w:r w:rsidRPr="00856D4B">
        <w:rPr>
          <w:color w:val="231F20"/>
          <w:spacing w:val="22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с</w:t>
      </w:r>
      <w:r w:rsidRPr="00856D4B">
        <w:rPr>
          <w:color w:val="231F20"/>
          <w:spacing w:val="22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персоналом</w:t>
      </w:r>
      <w:r w:rsidRPr="00856D4B">
        <w:rPr>
          <w:color w:val="231F20"/>
          <w:spacing w:val="22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внутри</w:t>
      </w:r>
      <w:r w:rsidRPr="00856D4B">
        <w:rPr>
          <w:color w:val="231F20"/>
          <w:spacing w:val="23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организации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688"/>
        </w:tabs>
        <w:kinsoku w:val="0"/>
        <w:overflowPunct w:val="0"/>
        <w:ind w:left="687" w:hanging="304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7"/>
          <w:sz w:val="24"/>
          <w:szCs w:val="24"/>
        </w:rPr>
        <w:t>Суть</w:t>
      </w:r>
      <w:r w:rsidRPr="00856D4B">
        <w:rPr>
          <w:color w:val="231F20"/>
          <w:spacing w:val="-14"/>
          <w:sz w:val="24"/>
          <w:szCs w:val="24"/>
        </w:rPr>
        <w:t xml:space="preserve"> </w:t>
      </w:r>
      <w:r w:rsidRPr="00856D4B">
        <w:rPr>
          <w:color w:val="231F20"/>
          <w:spacing w:val="-8"/>
          <w:sz w:val="24"/>
          <w:szCs w:val="24"/>
        </w:rPr>
        <w:t>рисков</w:t>
      </w:r>
      <w:r w:rsidRPr="00856D4B">
        <w:rPr>
          <w:color w:val="231F20"/>
          <w:spacing w:val="-14"/>
          <w:sz w:val="24"/>
          <w:szCs w:val="24"/>
        </w:rPr>
        <w:t xml:space="preserve"> </w:t>
      </w:r>
      <w:r w:rsidRPr="00856D4B">
        <w:rPr>
          <w:color w:val="231F20"/>
          <w:spacing w:val="-5"/>
          <w:sz w:val="24"/>
          <w:szCs w:val="24"/>
        </w:rPr>
        <w:t>при</w:t>
      </w:r>
      <w:r w:rsidRPr="00856D4B">
        <w:rPr>
          <w:color w:val="231F20"/>
          <w:spacing w:val="-14"/>
          <w:sz w:val="24"/>
          <w:szCs w:val="24"/>
        </w:rPr>
        <w:t xml:space="preserve"> </w:t>
      </w:r>
      <w:r w:rsidRPr="00856D4B">
        <w:rPr>
          <w:color w:val="231F20"/>
          <w:spacing w:val="-7"/>
          <w:sz w:val="24"/>
          <w:szCs w:val="24"/>
        </w:rPr>
        <w:t>работе</w:t>
      </w:r>
      <w:r w:rsidRPr="00856D4B">
        <w:rPr>
          <w:color w:val="231F20"/>
          <w:spacing w:val="-14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с</w:t>
      </w:r>
      <w:r w:rsidRPr="00856D4B">
        <w:rPr>
          <w:color w:val="231F20"/>
          <w:spacing w:val="-14"/>
          <w:sz w:val="24"/>
          <w:szCs w:val="24"/>
        </w:rPr>
        <w:t xml:space="preserve"> </w:t>
      </w:r>
      <w:r w:rsidRPr="00856D4B">
        <w:rPr>
          <w:color w:val="231F20"/>
          <w:spacing w:val="-7"/>
          <w:sz w:val="24"/>
          <w:szCs w:val="24"/>
        </w:rPr>
        <w:t>персоналом</w:t>
      </w:r>
      <w:r w:rsidRPr="00856D4B">
        <w:rPr>
          <w:color w:val="231F20"/>
          <w:spacing w:val="-14"/>
          <w:sz w:val="24"/>
          <w:szCs w:val="24"/>
        </w:rPr>
        <w:t xml:space="preserve"> </w:t>
      </w:r>
      <w:r w:rsidRPr="00856D4B">
        <w:rPr>
          <w:color w:val="231F20"/>
          <w:spacing w:val="-4"/>
          <w:sz w:val="24"/>
          <w:szCs w:val="24"/>
        </w:rPr>
        <w:t>на</w:t>
      </w:r>
      <w:r w:rsidRPr="00856D4B">
        <w:rPr>
          <w:color w:val="231F20"/>
          <w:spacing w:val="-14"/>
          <w:sz w:val="24"/>
          <w:szCs w:val="24"/>
        </w:rPr>
        <w:t xml:space="preserve"> </w:t>
      </w:r>
      <w:r w:rsidRPr="00856D4B">
        <w:rPr>
          <w:color w:val="231F20"/>
          <w:spacing w:val="-9"/>
          <w:sz w:val="24"/>
          <w:szCs w:val="24"/>
        </w:rPr>
        <w:t>выходе</w:t>
      </w:r>
      <w:r w:rsidRPr="00856D4B">
        <w:rPr>
          <w:color w:val="231F20"/>
          <w:spacing w:val="-14"/>
          <w:sz w:val="24"/>
          <w:szCs w:val="24"/>
        </w:rPr>
        <w:t xml:space="preserve"> </w:t>
      </w:r>
      <w:r w:rsidRPr="00856D4B">
        <w:rPr>
          <w:color w:val="231F20"/>
          <w:spacing w:val="-4"/>
          <w:sz w:val="24"/>
          <w:szCs w:val="24"/>
        </w:rPr>
        <w:t>из</w:t>
      </w:r>
      <w:r w:rsidRPr="00856D4B">
        <w:rPr>
          <w:color w:val="231F20"/>
          <w:spacing w:val="-14"/>
          <w:sz w:val="24"/>
          <w:szCs w:val="24"/>
        </w:rPr>
        <w:t xml:space="preserve"> </w:t>
      </w:r>
      <w:r w:rsidRPr="00856D4B">
        <w:rPr>
          <w:color w:val="231F20"/>
          <w:spacing w:val="-7"/>
          <w:sz w:val="24"/>
          <w:szCs w:val="24"/>
        </w:rPr>
        <w:t>организации.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Кадровые</w:t>
      </w:r>
      <w:r w:rsidRPr="00856D4B">
        <w:rPr>
          <w:color w:val="231F20"/>
          <w:sz w:val="24"/>
          <w:szCs w:val="24"/>
        </w:rPr>
        <w:t xml:space="preserve"> риски </w:t>
      </w:r>
      <w:r w:rsidRPr="00856D4B">
        <w:rPr>
          <w:color w:val="231F20"/>
          <w:spacing w:val="-2"/>
          <w:sz w:val="24"/>
          <w:szCs w:val="24"/>
        </w:rPr>
        <w:t>количественного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характера.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Кадровые</w:t>
      </w:r>
      <w:r w:rsidRPr="00856D4B">
        <w:rPr>
          <w:color w:val="231F20"/>
          <w:sz w:val="24"/>
          <w:szCs w:val="24"/>
        </w:rPr>
        <w:t xml:space="preserve"> риски </w:t>
      </w:r>
      <w:r w:rsidRPr="00856D4B">
        <w:rPr>
          <w:color w:val="231F20"/>
          <w:spacing w:val="-2"/>
          <w:sz w:val="24"/>
          <w:szCs w:val="24"/>
        </w:rPr>
        <w:t>качественного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характера.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Последствия </w:t>
      </w:r>
      <w:r w:rsidRPr="00856D4B">
        <w:rPr>
          <w:color w:val="231F20"/>
          <w:spacing w:val="-2"/>
          <w:sz w:val="24"/>
          <w:szCs w:val="24"/>
        </w:rPr>
        <w:t>рисков</w:t>
      </w:r>
      <w:r w:rsidRPr="00856D4B">
        <w:rPr>
          <w:color w:val="231F20"/>
          <w:sz w:val="24"/>
          <w:szCs w:val="24"/>
        </w:rPr>
        <w:t xml:space="preserve"> в </w:t>
      </w:r>
      <w:r w:rsidRPr="00856D4B">
        <w:rPr>
          <w:color w:val="231F20"/>
          <w:spacing w:val="-1"/>
          <w:sz w:val="24"/>
          <w:szCs w:val="24"/>
        </w:rPr>
        <w:t>работе</w:t>
      </w:r>
      <w:r w:rsidRPr="00856D4B">
        <w:rPr>
          <w:color w:val="231F20"/>
          <w:sz w:val="24"/>
          <w:szCs w:val="24"/>
        </w:rPr>
        <w:t xml:space="preserve"> с </w:t>
      </w:r>
      <w:r w:rsidRPr="00856D4B">
        <w:rPr>
          <w:color w:val="231F20"/>
          <w:spacing w:val="-1"/>
          <w:sz w:val="24"/>
          <w:szCs w:val="24"/>
        </w:rPr>
        <w:t>персоналом.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На чем основывается </w:t>
      </w:r>
      <w:r w:rsidRPr="00856D4B">
        <w:rPr>
          <w:color w:val="231F20"/>
          <w:spacing w:val="-2"/>
          <w:sz w:val="24"/>
          <w:szCs w:val="24"/>
        </w:rPr>
        <w:t>концепция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приемлемого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риска?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В чем состоит </w:t>
      </w:r>
      <w:r w:rsidRPr="00856D4B">
        <w:rPr>
          <w:color w:val="231F20"/>
          <w:spacing w:val="-2"/>
          <w:sz w:val="24"/>
          <w:szCs w:val="24"/>
        </w:rPr>
        <w:t>концепция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приемлемого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риска?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1"/>
        </w:tabs>
        <w:kinsoku w:val="0"/>
        <w:overflowPunct w:val="0"/>
        <w:spacing w:before="15" w:line="254" w:lineRule="auto"/>
        <w:ind w:right="98" w:firstLine="283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Что</w:t>
      </w:r>
      <w:r w:rsidRPr="00856D4B">
        <w:rPr>
          <w:color w:val="231F20"/>
          <w:spacing w:val="-4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позволяет</w:t>
      </w:r>
      <w:r w:rsidRPr="00856D4B">
        <w:rPr>
          <w:color w:val="231F20"/>
          <w:spacing w:val="-4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использовать</w:t>
      </w:r>
      <w:r w:rsidRPr="00856D4B">
        <w:rPr>
          <w:color w:val="231F20"/>
          <w:spacing w:val="-4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концепцию</w:t>
      </w:r>
      <w:r w:rsidRPr="00856D4B">
        <w:rPr>
          <w:color w:val="231F20"/>
          <w:spacing w:val="-4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приемлемого</w:t>
      </w:r>
      <w:r w:rsidRPr="00856D4B">
        <w:rPr>
          <w:color w:val="231F20"/>
          <w:spacing w:val="-4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</w:t>
      </w:r>
      <w:r w:rsidRPr="00856D4B">
        <w:rPr>
          <w:color w:val="231F20"/>
          <w:spacing w:val="-4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в</w:t>
      </w:r>
      <w:r w:rsidRPr="00856D4B">
        <w:rPr>
          <w:color w:val="231F20"/>
          <w:spacing w:val="53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 xml:space="preserve">деятельности </w:t>
      </w:r>
      <w:r w:rsidRPr="00856D4B">
        <w:rPr>
          <w:color w:val="231F20"/>
          <w:spacing w:val="-1"/>
          <w:sz w:val="24"/>
          <w:szCs w:val="24"/>
        </w:rPr>
        <w:t>предприятия?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29"/>
        </w:tabs>
        <w:kinsoku w:val="0"/>
        <w:overflowPunct w:val="0"/>
        <w:spacing w:line="254" w:lineRule="auto"/>
        <w:ind w:right="98" w:firstLine="283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Определение</w:t>
      </w:r>
      <w:r w:rsidRPr="00856D4B">
        <w:rPr>
          <w:color w:val="231F20"/>
          <w:spacing w:val="14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управления</w:t>
      </w:r>
      <w:r w:rsidRPr="00856D4B">
        <w:rPr>
          <w:color w:val="231F20"/>
          <w:spacing w:val="14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рисками,</w:t>
      </w:r>
      <w:r w:rsidRPr="00856D4B">
        <w:rPr>
          <w:color w:val="231F20"/>
          <w:spacing w:val="14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взгляды</w:t>
      </w:r>
      <w:r w:rsidRPr="00856D4B">
        <w:rPr>
          <w:color w:val="231F20"/>
          <w:spacing w:val="14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различных</w:t>
      </w:r>
      <w:r w:rsidRPr="00856D4B">
        <w:rPr>
          <w:color w:val="231F20"/>
          <w:spacing w:val="14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авто</w:t>
      </w:r>
      <w:r w:rsidRPr="00856D4B">
        <w:rPr>
          <w:color w:val="231F20"/>
          <w:spacing w:val="47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 xml:space="preserve">ров, преимущества и </w:t>
      </w:r>
      <w:r w:rsidRPr="00856D4B">
        <w:rPr>
          <w:color w:val="231F20"/>
          <w:spacing w:val="-1"/>
          <w:sz w:val="24"/>
          <w:szCs w:val="24"/>
        </w:rPr>
        <w:t>недостатки</w:t>
      </w:r>
      <w:r w:rsidRPr="00856D4B">
        <w:rPr>
          <w:color w:val="231F20"/>
          <w:sz w:val="24"/>
          <w:szCs w:val="24"/>
        </w:rPr>
        <w:t xml:space="preserve"> различных </w:t>
      </w:r>
      <w:r w:rsidRPr="00856D4B">
        <w:rPr>
          <w:color w:val="231F20"/>
          <w:spacing w:val="-1"/>
          <w:sz w:val="24"/>
          <w:szCs w:val="24"/>
        </w:rPr>
        <w:t>определений.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2"/>
          <w:sz w:val="24"/>
          <w:szCs w:val="24"/>
        </w:rPr>
        <w:t>Объект</w:t>
      </w:r>
      <w:r w:rsidRPr="00856D4B">
        <w:rPr>
          <w:color w:val="231F20"/>
          <w:sz w:val="24"/>
          <w:szCs w:val="24"/>
        </w:rPr>
        <w:t xml:space="preserve"> и </w:t>
      </w:r>
      <w:r w:rsidRPr="00856D4B">
        <w:rPr>
          <w:color w:val="231F20"/>
          <w:spacing w:val="-3"/>
          <w:sz w:val="24"/>
          <w:szCs w:val="24"/>
        </w:rPr>
        <w:t>субъект</w:t>
      </w:r>
      <w:r w:rsidRPr="00856D4B">
        <w:rPr>
          <w:color w:val="231F20"/>
          <w:sz w:val="24"/>
          <w:szCs w:val="24"/>
        </w:rPr>
        <w:t xml:space="preserve"> системы </w:t>
      </w:r>
      <w:r w:rsidRPr="00856D4B">
        <w:rPr>
          <w:color w:val="231F20"/>
          <w:spacing w:val="-1"/>
          <w:sz w:val="24"/>
          <w:szCs w:val="24"/>
        </w:rPr>
        <w:t>управления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рисками.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Процесс </w:t>
      </w:r>
      <w:r w:rsidRPr="00856D4B">
        <w:rPr>
          <w:color w:val="231F20"/>
          <w:spacing w:val="-1"/>
          <w:sz w:val="24"/>
          <w:szCs w:val="24"/>
        </w:rPr>
        <w:t>формирования</w:t>
      </w:r>
      <w:r w:rsidRPr="00856D4B">
        <w:rPr>
          <w:color w:val="231F20"/>
          <w:sz w:val="24"/>
          <w:szCs w:val="24"/>
        </w:rPr>
        <w:t xml:space="preserve"> системы </w:t>
      </w:r>
      <w:r w:rsidRPr="00856D4B">
        <w:rPr>
          <w:color w:val="231F20"/>
          <w:spacing w:val="-1"/>
          <w:sz w:val="24"/>
          <w:szCs w:val="24"/>
        </w:rPr>
        <w:t>управления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рисками.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04"/>
        </w:tabs>
        <w:kinsoku w:val="0"/>
        <w:overflowPunct w:val="0"/>
        <w:spacing w:before="15" w:line="254" w:lineRule="auto"/>
        <w:ind w:right="98" w:firstLine="283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Содержание</w:t>
      </w:r>
      <w:r w:rsidRPr="00856D4B">
        <w:rPr>
          <w:color w:val="231F20"/>
          <w:spacing w:val="-11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планирования</w:t>
      </w:r>
      <w:r w:rsidRPr="00856D4B">
        <w:rPr>
          <w:color w:val="231F20"/>
          <w:spacing w:val="-11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и</w:t>
      </w:r>
      <w:r w:rsidRPr="00856D4B">
        <w:rPr>
          <w:color w:val="231F20"/>
          <w:spacing w:val="-11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принятия</w:t>
      </w:r>
      <w:r w:rsidRPr="00856D4B">
        <w:rPr>
          <w:color w:val="231F20"/>
          <w:spacing w:val="-11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решений</w:t>
      </w:r>
      <w:r w:rsidRPr="00856D4B">
        <w:rPr>
          <w:color w:val="231F20"/>
          <w:spacing w:val="-11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в</w:t>
      </w:r>
      <w:r w:rsidRPr="00856D4B">
        <w:rPr>
          <w:color w:val="231F20"/>
          <w:spacing w:val="-11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области</w:t>
      </w:r>
      <w:r w:rsidRPr="00856D4B">
        <w:rPr>
          <w:color w:val="231F20"/>
          <w:spacing w:val="-11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уп</w:t>
      </w:r>
      <w:r w:rsidRPr="00856D4B">
        <w:rPr>
          <w:color w:val="231F20"/>
          <w:spacing w:val="-1"/>
          <w:sz w:val="24"/>
          <w:szCs w:val="24"/>
        </w:rPr>
        <w:t>равления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рисками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Организация </w:t>
      </w:r>
      <w:r w:rsidRPr="00856D4B">
        <w:rPr>
          <w:color w:val="231F20"/>
          <w:spacing w:val="-1"/>
          <w:sz w:val="24"/>
          <w:szCs w:val="24"/>
        </w:rPr>
        <w:t>управления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рисками.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Осуществление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3"/>
          <w:sz w:val="24"/>
          <w:szCs w:val="24"/>
        </w:rPr>
        <w:t>руководства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управления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рисками.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Основные </w:t>
      </w:r>
      <w:r w:rsidRPr="00856D4B">
        <w:rPr>
          <w:color w:val="231F20"/>
          <w:spacing w:val="-1"/>
          <w:sz w:val="24"/>
          <w:szCs w:val="24"/>
        </w:rPr>
        <w:t>функции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контроля</w:t>
      </w:r>
      <w:r w:rsidRPr="00856D4B">
        <w:rPr>
          <w:color w:val="231F20"/>
          <w:sz w:val="24"/>
          <w:szCs w:val="24"/>
        </w:rPr>
        <w:t xml:space="preserve"> процесса </w:t>
      </w:r>
      <w:r w:rsidRPr="00856D4B">
        <w:rPr>
          <w:color w:val="231F20"/>
          <w:spacing w:val="-1"/>
          <w:sz w:val="24"/>
          <w:szCs w:val="24"/>
        </w:rPr>
        <w:t>управления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рисками.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Что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такое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система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управления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рисками?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Общая </w:t>
      </w:r>
      <w:r w:rsidRPr="00856D4B">
        <w:rPr>
          <w:color w:val="231F20"/>
          <w:spacing w:val="-1"/>
          <w:sz w:val="24"/>
          <w:szCs w:val="24"/>
        </w:rPr>
        <w:t>характеристика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методов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управления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рисками.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Содержание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методов</w:t>
      </w:r>
      <w:r w:rsidRPr="00856D4B">
        <w:rPr>
          <w:color w:val="231F20"/>
          <w:sz w:val="24"/>
          <w:szCs w:val="24"/>
        </w:rPr>
        <w:t xml:space="preserve"> уклонения </w:t>
      </w:r>
      <w:r w:rsidRPr="00856D4B">
        <w:rPr>
          <w:color w:val="231F20"/>
          <w:spacing w:val="-2"/>
          <w:sz w:val="24"/>
          <w:szCs w:val="24"/>
        </w:rPr>
        <w:t>от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2"/>
          <w:sz w:val="24"/>
          <w:szCs w:val="24"/>
        </w:rPr>
        <w:t>Суть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методов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локализации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В чем </w:t>
      </w:r>
      <w:r w:rsidRPr="00856D4B">
        <w:rPr>
          <w:color w:val="231F20"/>
          <w:spacing w:val="-1"/>
          <w:sz w:val="24"/>
          <w:szCs w:val="24"/>
        </w:rPr>
        <w:t>заключаются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методы</w:t>
      </w:r>
      <w:r w:rsidRPr="00856D4B">
        <w:rPr>
          <w:color w:val="231F20"/>
          <w:sz w:val="24"/>
          <w:szCs w:val="24"/>
        </w:rPr>
        <w:t xml:space="preserve"> диссипации </w:t>
      </w:r>
      <w:r w:rsidRPr="00856D4B">
        <w:rPr>
          <w:color w:val="231F20"/>
          <w:spacing w:val="-2"/>
          <w:sz w:val="24"/>
          <w:szCs w:val="24"/>
        </w:rPr>
        <w:t>рисков?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3"/>
          <w:sz w:val="24"/>
          <w:szCs w:val="24"/>
        </w:rPr>
        <w:t>Методы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компенсации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Процедура</w:t>
      </w:r>
      <w:r w:rsidRPr="00856D4B">
        <w:rPr>
          <w:color w:val="231F20"/>
          <w:sz w:val="24"/>
          <w:szCs w:val="24"/>
        </w:rPr>
        <w:t xml:space="preserve"> оценки </w:t>
      </w:r>
      <w:r w:rsidRPr="00856D4B">
        <w:rPr>
          <w:color w:val="231F20"/>
          <w:spacing w:val="-2"/>
          <w:sz w:val="24"/>
          <w:szCs w:val="24"/>
        </w:rPr>
        <w:t>рисков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предприятия.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lastRenderedPageBreak/>
        <w:t xml:space="preserve">В чем </w:t>
      </w:r>
      <w:r w:rsidRPr="00856D4B">
        <w:rPr>
          <w:color w:val="231F20"/>
          <w:spacing w:val="-1"/>
          <w:sz w:val="24"/>
          <w:szCs w:val="24"/>
        </w:rPr>
        <w:t>заключается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качественный</w:t>
      </w:r>
      <w:r w:rsidRPr="00856D4B">
        <w:rPr>
          <w:color w:val="231F20"/>
          <w:sz w:val="24"/>
          <w:szCs w:val="24"/>
        </w:rPr>
        <w:t xml:space="preserve"> анализ </w:t>
      </w:r>
      <w:r w:rsidRPr="00856D4B">
        <w:rPr>
          <w:color w:val="231F20"/>
          <w:spacing w:val="-2"/>
          <w:sz w:val="24"/>
          <w:szCs w:val="24"/>
        </w:rPr>
        <w:t>рисков?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В чем </w:t>
      </w:r>
      <w:r w:rsidRPr="00856D4B">
        <w:rPr>
          <w:color w:val="231F20"/>
          <w:spacing w:val="-1"/>
          <w:sz w:val="24"/>
          <w:szCs w:val="24"/>
        </w:rPr>
        <w:t>заключается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количественный</w:t>
      </w:r>
      <w:r w:rsidRPr="00856D4B">
        <w:rPr>
          <w:color w:val="231F20"/>
          <w:sz w:val="24"/>
          <w:szCs w:val="24"/>
        </w:rPr>
        <w:t xml:space="preserve"> анализ </w:t>
      </w:r>
      <w:r w:rsidRPr="00856D4B">
        <w:rPr>
          <w:color w:val="231F20"/>
          <w:spacing w:val="-2"/>
          <w:sz w:val="24"/>
          <w:szCs w:val="24"/>
        </w:rPr>
        <w:t>рисков?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Основные </w:t>
      </w:r>
      <w:r w:rsidRPr="00856D4B">
        <w:rPr>
          <w:color w:val="231F20"/>
          <w:spacing w:val="-1"/>
          <w:sz w:val="24"/>
          <w:szCs w:val="24"/>
        </w:rPr>
        <w:t>группы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методов</w:t>
      </w:r>
      <w:r w:rsidRPr="00856D4B">
        <w:rPr>
          <w:color w:val="231F20"/>
          <w:sz w:val="24"/>
          <w:szCs w:val="24"/>
        </w:rPr>
        <w:t xml:space="preserve"> оценки </w:t>
      </w:r>
      <w:r w:rsidRPr="00856D4B">
        <w:rPr>
          <w:color w:val="231F20"/>
          <w:spacing w:val="-2"/>
          <w:sz w:val="24"/>
          <w:szCs w:val="24"/>
        </w:rPr>
        <w:t>рисков.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1"/>
          <w:sz w:val="24"/>
          <w:szCs w:val="24"/>
        </w:rPr>
        <w:t>Какие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методы</w:t>
      </w:r>
      <w:r w:rsidRPr="00856D4B">
        <w:rPr>
          <w:color w:val="231F20"/>
          <w:sz w:val="24"/>
          <w:szCs w:val="24"/>
        </w:rPr>
        <w:t xml:space="preserve"> оценки </w:t>
      </w:r>
      <w:r w:rsidRPr="00856D4B">
        <w:rPr>
          <w:color w:val="231F20"/>
          <w:spacing w:val="-2"/>
          <w:sz w:val="24"/>
          <w:szCs w:val="24"/>
        </w:rPr>
        <w:t>рисков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являются</w:t>
      </w:r>
      <w:r w:rsidRPr="00856D4B">
        <w:rPr>
          <w:color w:val="231F20"/>
          <w:sz w:val="24"/>
          <w:szCs w:val="24"/>
        </w:rPr>
        <w:t xml:space="preserve"> статистическими?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52"/>
        </w:tabs>
        <w:kinsoku w:val="0"/>
        <w:overflowPunct w:val="0"/>
        <w:spacing w:before="15" w:line="254" w:lineRule="auto"/>
        <w:ind w:right="100" w:firstLine="283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>В</w:t>
      </w:r>
      <w:r w:rsidRPr="00856D4B">
        <w:rPr>
          <w:color w:val="231F20"/>
          <w:spacing w:val="38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чем</w:t>
      </w:r>
      <w:r w:rsidRPr="00856D4B">
        <w:rPr>
          <w:color w:val="231F20"/>
          <w:spacing w:val="38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сущьность</w:t>
      </w:r>
      <w:r w:rsidRPr="00856D4B">
        <w:rPr>
          <w:color w:val="231F20"/>
          <w:spacing w:val="38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расчетно-аналитических</w:t>
      </w:r>
      <w:r w:rsidRPr="00856D4B">
        <w:rPr>
          <w:color w:val="231F20"/>
          <w:spacing w:val="38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методов</w:t>
      </w:r>
      <w:r w:rsidRPr="00856D4B">
        <w:rPr>
          <w:color w:val="231F20"/>
          <w:spacing w:val="38"/>
          <w:sz w:val="24"/>
          <w:szCs w:val="24"/>
        </w:rPr>
        <w:t xml:space="preserve"> </w:t>
      </w:r>
      <w:r w:rsidRPr="00856D4B">
        <w:rPr>
          <w:color w:val="231F20"/>
          <w:sz w:val="24"/>
          <w:szCs w:val="24"/>
        </w:rPr>
        <w:t>оценки</w:t>
      </w:r>
      <w:r w:rsidRPr="00856D4B">
        <w:rPr>
          <w:color w:val="231F20"/>
          <w:spacing w:val="27"/>
          <w:sz w:val="24"/>
          <w:szCs w:val="24"/>
        </w:rPr>
        <w:t xml:space="preserve"> </w:t>
      </w:r>
      <w:r w:rsidRPr="00856D4B">
        <w:rPr>
          <w:color w:val="231F20"/>
          <w:spacing w:val="-2"/>
          <w:sz w:val="24"/>
          <w:szCs w:val="24"/>
        </w:rPr>
        <w:t>рисков?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pacing w:val="-3"/>
          <w:sz w:val="24"/>
          <w:szCs w:val="24"/>
        </w:rPr>
        <w:t>Методы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экспертных</w:t>
      </w:r>
      <w:r w:rsidRPr="00856D4B">
        <w:rPr>
          <w:color w:val="231F20"/>
          <w:sz w:val="24"/>
          <w:szCs w:val="24"/>
        </w:rPr>
        <w:t xml:space="preserve"> оценок </w:t>
      </w:r>
      <w:r w:rsidRPr="00856D4B">
        <w:rPr>
          <w:color w:val="231F20"/>
          <w:spacing w:val="-2"/>
          <w:sz w:val="24"/>
          <w:szCs w:val="24"/>
        </w:rPr>
        <w:t>рисков.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В чем </w:t>
      </w:r>
      <w:r w:rsidRPr="00856D4B">
        <w:rPr>
          <w:color w:val="231F20"/>
          <w:spacing w:val="-1"/>
          <w:sz w:val="24"/>
          <w:szCs w:val="24"/>
        </w:rPr>
        <w:t>заключается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3"/>
          <w:sz w:val="24"/>
          <w:szCs w:val="24"/>
        </w:rPr>
        <w:t>метод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«дерева</w:t>
      </w:r>
      <w:r w:rsidRPr="00856D4B">
        <w:rPr>
          <w:color w:val="231F20"/>
          <w:sz w:val="24"/>
          <w:szCs w:val="24"/>
        </w:rPr>
        <w:t xml:space="preserve"> решений» оценки </w:t>
      </w:r>
      <w:r w:rsidRPr="00856D4B">
        <w:rPr>
          <w:color w:val="231F20"/>
          <w:spacing w:val="-2"/>
          <w:sz w:val="24"/>
          <w:szCs w:val="24"/>
        </w:rPr>
        <w:t>рисков?</w:t>
      </w:r>
    </w:p>
    <w:p w:rsidR="00543515" w:rsidRPr="00856D4B" w:rsidRDefault="00543515" w:rsidP="00856D4B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jc w:val="both"/>
        <w:rPr>
          <w:color w:val="000000"/>
          <w:sz w:val="24"/>
          <w:szCs w:val="24"/>
        </w:rPr>
      </w:pPr>
      <w:r w:rsidRPr="00856D4B">
        <w:rPr>
          <w:color w:val="231F20"/>
          <w:sz w:val="24"/>
          <w:szCs w:val="24"/>
        </w:rPr>
        <w:t xml:space="preserve">Вероятностные </w:t>
      </w:r>
      <w:r w:rsidRPr="00856D4B">
        <w:rPr>
          <w:color w:val="231F20"/>
          <w:spacing w:val="-4"/>
          <w:sz w:val="24"/>
          <w:szCs w:val="24"/>
        </w:rPr>
        <w:t>подходы</w:t>
      </w:r>
      <w:r w:rsidRPr="00856D4B">
        <w:rPr>
          <w:color w:val="231F20"/>
          <w:sz w:val="24"/>
          <w:szCs w:val="24"/>
        </w:rPr>
        <w:t xml:space="preserve"> к </w:t>
      </w:r>
      <w:r w:rsidRPr="00856D4B">
        <w:rPr>
          <w:color w:val="231F20"/>
          <w:spacing w:val="-1"/>
          <w:sz w:val="24"/>
          <w:szCs w:val="24"/>
        </w:rPr>
        <w:t>измерению</w:t>
      </w:r>
      <w:r w:rsidRPr="00856D4B">
        <w:rPr>
          <w:color w:val="231F20"/>
          <w:sz w:val="24"/>
          <w:szCs w:val="24"/>
        </w:rPr>
        <w:t xml:space="preserve"> </w:t>
      </w:r>
      <w:r w:rsidRPr="00856D4B">
        <w:rPr>
          <w:color w:val="231F20"/>
          <w:spacing w:val="-1"/>
          <w:sz w:val="24"/>
          <w:szCs w:val="24"/>
        </w:rPr>
        <w:t>риска.</w:t>
      </w:r>
    </w:p>
    <w:p w:rsidR="00543515" w:rsidRDefault="00543515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ind w:left="713" w:hanging="330"/>
        <w:rPr>
          <w:color w:val="000000"/>
        </w:rPr>
      </w:pPr>
      <w:r>
        <w:rPr>
          <w:color w:val="231F20"/>
          <w:spacing w:val="-1"/>
        </w:rPr>
        <w:t>Этапы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разработки</w:t>
      </w:r>
      <w:r>
        <w:rPr>
          <w:color w:val="231F20"/>
        </w:rPr>
        <w:t xml:space="preserve"> программы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рисками.</w:t>
      </w:r>
    </w:p>
    <w:p w:rsidR="00543515" w:rsidRDefault="00543515">
      <w:pPr>
        <w:pStyle w:val="a3"/>
        <w:numPr>
          <w:ilvl w:val="0"/>
          <w:numId w:val="3"/>
        </w:numPr>
        <w:tabs>
          <w:tab w:val="left" w:pos="714"/>
        </w:tabs>
        <w:kinsoku w:val="0"/>
        <w:overflowPunct w:val="0"/>
        <w:spacing w:before="15"/>
        <w:ind w:left="713" w:hanging="330"/>
        <w:rPr>
          <w:color w:val="000000"/>
        </w:rPr>
      </w:pPr>
      <w:r>
        <w:rPr>
          <w:color w:val="231F20"/>
          <w:spacing w:val="-1"/>
        </w:rPr>
        <w:t>Оценка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эффективности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текущего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управления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рисками.</w:t>
      </w:r>
    </w:p>
    <w:p w:rsidR="00543515" w:rsidRDefault="00543515">
      <w:pPr>
        <w:pStyle w:val="a3"/>
        <w:kinsoku w:val="0"/>
        <w:overflowPunct w:val="0"/>
        <w:spacing w:before="5"/>
        <w:ind w:left="0" w:firstLine="0"/>
        <w:rPr>
          <w:sz w:val="21"/>
          <w:szCs w:val="21"/>
        </w:rPr>
      </w:pPr>
    </w:p>
    <w:p w:rsidR="00543515" w:rsidRDefault="00543515">
      <w:pPr>
        <w:pStyle w:val="a3"/>
        <w:kinsoku w:val="0"/>
        <w:overflowPunct w:val="0"/>
        <w:spacing w:before="5"/>
        <w:ind w:left="0" w:firstLine="0"/>
        <w:rPr>
          <w:sz w:val="21"/>
          <w:szCs w:val="21"/>
        </w:rPr>
      </w:pPr>
    </w:p>
    <w:p w:rsidR="00543515" w:rsidRPr="00AF4076" w:rsidRDefault="00543515">
      <w:pPr>
        <w:pStyle w:val="1"/>
        <w:kinsoku w:val="0"/>
        <w:overflowPunct w:val="0"/>
        <w:ind w:left="1245"/>
        <w:rPr>
          <w:rFonts w:ascii="Times New Roman" w:hAnsi="Times New Roman" w:cs="Times New Roman"/>
          <w:b w:val="0"/>
          <w:bCs w:val="0"/>
          <w:color w:val="000000"/>
        </w:rPr>
      </w:pPr>
      <w:r w:rsidRPr="00AF4076">
        <w:rPr>
          <w:rFonts w:ascii="Times New Roman" w:hAnsi="Times New Roman" w:cs="Times New Roman"/>
          <w:color w:val="231F20"/>
        </w:rPr>
        <w:t>СПИСОК</w:t>
      </w:r>
      <w:r w:rsidR="00856D4B">
        <w:rPr>
          <w:rFonts w:ascii="Times New Roman" w:hAnsi="Times New Roman" w:cs="Times New Roman"/>
          <w:color w:val="231F20"/>
        </w:rPr>
        <w:t xml:space="preserve"> ЛИТЕРАТУРЫ</w:t>
      </w:r>
    </w:p>
    <w:p w:rsidR="00543515" w:rsidRPr="00AF4076" w:rsidRDefault="00543515" w:rsidP="00AF4076">
      <w:pPr>
        <w:pStyle w:val="a3"/>
        <w:numPr>
          <w:ilvl w:val="0"/>
          <w:numId w:val="1"/>
        </w:numPr>
        <w:tabs>
          <w:tab w:val="left" w:pos="741"/>
        </w:tabs>
        <w:kinsoku w:val="0"/>
        <w:overflowPunct w:val="0"/>
        <w:spacing w:before="42" w:line="246" w:lineRule="auto"/>
        <w:ind w:right="118" w:firstLine="397"/>
        <w:jc w:val="both"/>
        <w:rPr>
          <w:color w:val="000000"/>
        </w:rPr>
      </w:pPr>
      <w:r>
        <w:rPr>
          <w:color w:val="231F20"/>
          <w:spacing w:val="3"/>
        </w:rPr>
        <w:t>Багиева,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2"/>
        </w:rPr>
        <w:t>М.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2"/>
        </w:rPr>
        <w:t>Н.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2"/>
        </w:rPr>
        <w:t>Концептуальные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4"/>
        </w:rPr>
        <w:t>основы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3"/>
        </w:rPr>
        <w:t>анализа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3"/>
        </w:rPr>
        <w:t>оценки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1"/>
        </w:rPr>
        <w:t>рисков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3"/>
        </w:rPr>
        <w:t>предприятий: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4"/>
        </w:rPr>
        <w:t>учеб.пособие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2"/>
        </w:rPr>
        <w:t>М.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2"/>
        </w:rPr>
        <w:t>Н.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3"/>
        </w:rPr>
        <w:t>Багиева,</w:t>
      </w:r>
      <w:r>
        <w:rPr>
          <w:color w:val="231F20"/>
          <w:spacing w:val="28"/>
        </w:rPr>
        <w:t xml:space="preserve"> </w:t>
      </w:r>
      <w:r w:rsidR="00AF4076" w:rsidRPr="00AF4076">
        <w:rPr>
          <w:color w:val="231F20"/>
          <w:spacing w:val="3"/>
        </w:rPr>
        <w:t>С</w:t>
      </w:r>
      <w:r w:rsidRPr="00AF4076">
        <w:rPr>
          <w:color w:val="231F20"/>
          <w:spacing w:val="3"/>
        </w:rPr>
        <w:t>Пб.</w:t>
      </w:r>
      <w:r w:rsidRPr="00AF4076">
        <w:rPr>
          <w:color w:val="231F20"/>
          <w:spacing w:val="8"/>
        </w:rPr>
        <w:t xml:space="preserve"> </w:t>
      </w:r>
      <w:r w:rsidRPr="00AF4076">
        <w:rPr>
          <w:color w:val="231F20"/>
        </w:rPr>
        <w:t>:</w:t>
      </w:r>
      <w:r w:rsidRPr="00AF4076">
        <w:rPr>
          <w:color w:val="231F20"/>
          <w:spacing w:val="8"/>
        </w:rPr>
        <w:t xml:space="preserve"> </w:t>
      </w:r>
      <w:r w:rsidRPr="00AF4076">
        <w:rPr>
          <w:color w:val="231F20"/>
          <w:spacing w:val="3"/>
        </w:rPr>
        <w:t>СПГУЭФ,</w:t>
      </w:r>
      <w:r w:rsidRPr="00AF4076">
        <w:rPr>
          <w:color w:val="231F20"/>
          <w:spacing w:val="8"/>
        </w:rPr>
        <w:t xml:space="preserve"> </w:t>
      </w:r>
      <w:r w:rsidRPr="00AF4076">
        <w:rPr>
          <w:color w:val="231F20"/>
          <w:spacing w:val="3"/>
        </w:rPr>
        <w:t>2001.</w:t>
      </w:r>
      <w:r w:rsidRPr="00AF4076">
        <w:rPr>
          <w:color w:val="231F20"/>
          <w:spacing w:val="8"/>
        </w:rPr>
        <w:t xml:space="preserve"> </w:t>
      </w:r>
      <w:r w:rsidRPr="00AF4076">
        <w:rPr>
          <w:color w:val="231F20"/>
        </w:rPr>
        <w:t>–</w:t>
      </w:r>
      <w:r w:rsidRPr="00AF4076">
        <w:rPr>
          <w:color w:val="231F20"/>
          <w:spacing w:val="8"/>
        </w:rPr>
        <w:t xml:space="preserve"> </w:t>
      </w:r>
      <w:r w:rsidRPr="00AF4076">
        <w:rPr>
          <w:color w:val="231F20"/>
          <w:spacing w:val="3"/>
        </w:rPr>
        <w:t>51с.</w:t>
      </w:r>
      <w:r w:rsidRPr="00AF4076">
        <w:rPr>
          <w:color w:val="231F20"/>
          <w:spacing w:val="8"/>
        </w:rPr>
        <w:t xml:space="preserve"> </w:t>
      </w:r>
      <w:r w:rsidRPr="00AF4076">
        <w:rPr>
          <w:color w:val="231F20"/>
        </w:rPr>
        <w:t>–</w:t>
      </w:r>
      <w:r w:rsidRPr="00AF4076">
        <w:rPr>
          <w:color w:val="231F20"/>
          <w:spacing w:val="8"/>
        </w:rPr>
        <w:t xml:space="preserve"> </w:t>
      </w:r>
      <w:r w:rsidRPr="00AF4076">
        <w:rPr>
          <w:color w:val="231F20"/>
          <w:spacing w:val="3"/>
        </w:rPr>
        <w:t>ISBN</w:t>
      </w:r>
      <w:r w:rsidRPr="00AF4076">
        <w:rPr>
          <w:color w:val="231F20"/>
          <w:spacing w:val="8"/>
        </w:rPr>
        <w:t xml:space="preserve"> </w:t>
      </w:r>
      <w:r w:rsidRPr="00AF4076">
        <w:rPr>
          <w:color w:val="231F20"/>
          <w:spacing w:val="3"/>
        </w:rPr>
        <w:t>5-7310-1376-4</w:t>
      </w:r>
    </w:p>
    <w:p w:rsidR="00543515" w:rsidRDefault="00543515">
      <w:pPr>
        <w:pStyle w:val="a3"/>
        <w:numPr>
          <w:ilvl w:val="0"/>
          <w:numId w:val="1"/>
        </w:numPr>
        <w:tabs>
          <w:tab w:val="left" w:pos="737"/>
        </w:tabs>
        <w:kinsoku w:val="0"/>
        <w:overflowPunct w:val="0"/>
        <w:spacing w:before="1"/>
        <w:ind w:right="118" w:firstLine="397"/>
        <w:jc w:val="both"/>
        <w:rPr>
          <w:color w:val="000000"/>
        </w:rPr>
      </w:pPr>
      <w:r>
        <w:rPr>
          <w:color w:val="231F20"/>
          <w:spacing w:val="3"/>
        </w:rPr>
        <w:t>Багриновский,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2"/>
        </w:rPr>
        <w:t>К.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2"/>
        </w:rPr>
        <w:t>А.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3"/>
        </w:rPr>
        <w:t>Имитационные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2"/>
        </w:rPr>
        <w:t>модели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2"/>
        </w:rPr>
        <w:t>народно</w:t>
      </w:r>
      <w:r>
        <w:rPr>
          <w:color w:val="231F20"/>
          <w:spacing w:val="14"/>
        </w:rPr>
        <w:t xml:space="preserve"> </w:t>
      </w:r>
      <w:r w:rsidR="00AF4076">
        <w:rPr>
          <w:color w:val="231F20"/>
        </w:rPr>
        <w:t>хо</w:t>
      </w:r>
      <w:r>
        <w:rPr>
          <w:color w:val="231F20"/>
          <w:spacing w:val="3"/>
        </w:rPr>
        <w:t>зяйственном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3"/>
        </w:rPr>
        <w:t>планировании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2"/>
        </w:rPr>
        <w:t>К.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2"/>
        </w:rPr>
        <w:t>А.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3"/>
        </w:rPr>
        <w:t>Багриновский,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2"/>
        </w:rPr>
        <w:t>Н.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2"/>
        </w:rPr>
        <w:t>Е.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1"/>
        </w:rPr>
        <w:t>Егорова,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3"/>
        </w:rPr>
        <w:t>В.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5"/>
        </w:rPr>
        <w:t>В.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10"/>
        </w:rPr>
        <w:t>Радченко.</w:t>
      </w:r>
      <w:r>
        <w:rPr>
          <w:color w:val="231F20"/>
        </w:rPr>
        <w:t xml:space="preserve">  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5"/>
        </w:rPr>
        <w:t>М.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: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11"/>
        </w:rPr>
        <w:t>Экономика,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8"/>
        </w:rPr>
        <w:t>1980.</w:t>
      </w:r>
      <w:r>
        <w:rPr>
          <w:color w:val="231F20"/>
        </w:rPr>
        <w:t xml:space="preserve">   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6"/>
        </w:rPr>
        <w:t>200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ISBN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5-252-02757-9</w:t>
      </w:r>
    </w:p>
    <w:p w:rsidR="00543515" w:rsidRDefault="00543515">
      <w:pPr>
        <w:pStyle w:val="a3"/>
        <w:numPr>
          <w:ilvl w:val="0"/>
          <w:numId w:val="1"/>
        </w:numPr>
        <w:tabs>
          <w:tab w:val="left" w:pos="707"/>
        </w:tabs>
        <w:kinsoku w:val="0"/>
        <w:overflowPunct w:val="0"/>
        <w:spacing w:before="1"/>
        <w:ind w:right="117" w:firstLine="397"/>
        <w:jc w:val="both"/>
        <w:rPr>
          <w:color w:val="000000"/>
        </w:rPr>
      </w:pPr>
      <w:r>
        <w:rPr>
          <w:color w:val="231F20"/>
          <w:spacing w:val="-5"/>
        </w:rPr>
        <w:t>Баканов,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М.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И.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Теория</w:t>
      </w:r>
      <w:r>
        <w:rPr>
          <w:color w:val="231F20"/>
          <w:spacing w:val="-7"/>
        </w:rPr>
        <w:t xml:space="preserve"> экономического </w:t>
      </w:r>
      <w:r>
        <w:rPr>
          <w:color w:val="231F20"/>
          <w:spacing w:val="-4"/>
        </w:rPr>
        <w:t>анализа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М.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И.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5"/>
        </w:rPr>
        <w:t>Баканов,</w:t>
      </w:r>
      <w:r>
        <w:rPr>
          <w:color w:val="231F20"/>
          <w:spacing w:val="39"/>
        </w:rPr>
        <w:t xml:space="preserve"> </w:t>
      </w:r>
      <w:r>
        <w:rPr>
          <w:color w:val="231F20"/>
          <w:spacing w:val="-3"/>
        </w:rPr>
        <w:t>А.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Д.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3"/>
        </w:rPr>
        <w:t>Шермет.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М.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: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Финансы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статистика,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1994.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288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ISBN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5"/>
        </w:rPr>
        <w:t>5-2790-2718-9</w:t>
      </w:r>
    </w:p>
    <w:p w:rsidR="00543515" w:rsidRDefault="00543515">
      <w:pPr>
        <w:pStyle w:val="a3"/>
        <w:numPr>
          <w:ilvl w:val="0"/>
          <w:numId w:val="1"/>
        </w:numPr>
        <w:tabs>
          <w:tab w:val="left" w:pos="779"/>
        </w:tabs>
        <w:kinsoku w:val="0"/>
        <w:overflowPunct w:val="0"/>
        <w:spacing w:before="1"/>
        <w:ind w:right="118" w:firstLine="397"/>
        <w:jc w:val="both"/>
        <w:rPr>
          <w:color w:val="000000"/>
        </w:rPr>
      </w:pPr>
      <w:r>
        <w:rPr>
          <w:color w:val="231F20"/>
          <w:spacing w:val="-3"/>
        </w:rPr>
        <w:t>Быкова,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3"/>
        </w:rPr>
        <w:t>Управление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рисками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финансировании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-1"/>
        </w:rPr>
        <w:t>предприятия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3"/>
        </w:rPr>
        <w:t>Быкова.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СПб.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: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СПГУЭФ,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2000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131с. –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3"/>
        </w:rPr>
        <w:t>ISBN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3"/>
        </w:rPr>
        <w:t>5-7310-1037-4</w:t>
      </w:r>
    </w:p>
    <w:p w:rsidR="00543515" w:rsidRDefault="00543515">
      <w:pPr>
        <w:pStyle w:val="a3"/>
        <w:numPr>
          <w:ilvl w:val="0"/>
          <w:numId w:val="1"/>
        </w:numPr>
        <w:tabs>
          <w:tab w:val="left" w:pos="745"/>
        </w:tabs>
        <w:kinsoku w:val="0"/>
        <w:overflowPunct w:val="0"/>
        <w:spacing w:before="1"/>
        <w:ind w:right="118" w:firstLine="397"/>
        <w:jc w:val="both"/>
        <w:rPr>
          <w:color w:val="000000"/>
        </w:rPr>
      </w:pPr>
      <w:r>
        <w:rPr>
          <w:color w:val="231F20"/>
          <w:spacing w:val="5"/>
        </w:rPr>
        <w:t>Валдайцев,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3"/>
        </w:rPr>
        <w:t>С.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3"/>
        </w:rPr>
        <w:t>В.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4"/>
        </w:rPr>
        <w:t>Оценка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6"/>
        </w:rPr>
        <w:t>бизнеса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5"/>
        </w:rPr>
        <w:t>управление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5"/>
        </w:rPr>
        <w:t>стоимос-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ью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предприятия: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учеб.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пособие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вузов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Валдайцев.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</w:rPr>
        <w:t>М.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: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3"/>
        </w:rPr>
        <w:t>ЮНИТИ-ДАНА,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3"/>
        </w:rPr>
        <w:t>2002.</w:t>
      </w:r>
      <w:r>
        <w:rPr>
          <w:color w:val="231F20"/>
        </w:rPr>
        <w:t xml:space="preserve">   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2"/>
        </w:rPr>
        <w:t>720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 xml:space="preserve">с 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3"/>
        </w:rPr>
        <w:t>ISBN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3"/>
        </w:rPr>
        <w:t>5-241-00255-3</w:t>
      </w:r>
    </w:p>
    <w:p w:rsidR="00543515" w:rsidRDefault="00543515">
      <w:pPr>
        <w:pStyle w:val="a3"/>
        <w:numPr>
          <w:ilvl w:val="0"/>
          <w:numId w:val="1"/>
        </w:numPr>
        <w:tabs>
          <w:tab w:val="left" w:pos="738"/>
        </w:tabs>
        <w:kinsoku w:val="0"/>
        <w:overflowPunct w:val="0"/>
        <w:spacing w:before="1"/>
        <w:ind w:right="117" w:firstLine="397"/>
        <w:jc w:val="both"/>
        <w:rPr>
          <w:color w:val="000000"/>
        </w:rPr>
      </w:pPr>
      <w:r>
        <w:rPr>
          <w:color w:val="231F20"/>
          <w:spacing w:val="-1"/>
        </w:rPr>
        <w:t>Волков,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1"/>
        </w:rPr>
        <w:t>И.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1"/>
        </w:rPr>
        <w:t>М.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1"/>
        </w:rPr>
        <w:t>Проектный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2"/>
        </w:rPr>
        <w:t>анализ: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1"/>
        </w:rPr>
        <w:t>учебник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1"/>
        </w:rPr>
        <w:t>И.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1"/>
        </w:rPr>
        <w:t>М.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Волков,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М. В. </w:t>
      </w:r>
      <w:r>
        <w:rPr>
          <w:color w:val="231F20"/>
          <w:spacing w:val="-4"/>
        </w:rPr>
        <w:t>Грачева.</w:t>
      </w:r>
      <w:r>
        <w:rPr>
          <w:color w:val="231F20"/>
        </w:rPr>
        <w:t xml:space="preserve">  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М. : ЮНИТИ, 1998. – 354 с. – ISBN 5-238-00251-3</w:t>
      </w:r>
    </w:p>
    <w:p w:rsidR="00543515" w:rsidRDefault="00543515">
      <w:pPr>
        <w:pStyle w:val="a3"/>
        <w:numPr>
          <w:ilvl w:val="0"/>
          <w:numId w:val="1"/>
        </w:numPr>
        <w:tabs>
          <w:tab w:val="left" w:pos="749"/>
        </w:tabs>
        <w:kinsoku w:val="0"/>
        <w:overflowPunct w:val="0"/>
        <w:spacing w:before="1"/>
        <w:ind w:right="118" w:firstLine="283"/>
        <w:jc w:val="both"/>
        <w:rPr>
          <w:color w:val="000000"/>
        </w:rPr>
      </w:pPr>
      <w:r>
        <w:rPr>
          <w:color w:val="231F20"/>
          <w:spacing w:val="5"/>
        </w:rPr>
        <w:t>Виханский,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3"/>
        </w:rPr>
        <w:t>О.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3"/>
        </w:rPr>
        <w:t>С.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5"/>
        </w:rPr>
        <w:t>Стратегическое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5"/>
        </w:rPr>
        <w:t>управление: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5"/>
        </w:rPr>
        <w:t>учебник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3"/>
        </w:rPr>
        <w:t>О.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3"/>
        </w:rPr>
        <w:t>С.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5"/>
        </w:rPr>
        <w:t>Виханский.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4"/>
        </w:rPr>
        <w:t>2-е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4"/>
        </w:rPr>
        <w:t>изд.,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5"/>
        </w:rPr>
        <w:t>перераб.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4"/>
        </w:rPr>
        <w:t>доп.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М: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4"/>
        </w:rPr>
        <w:t>Гардарика,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4"/>
        </w:rPr>
        <w:t>2002.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4"/>
        </w:rPr>
        <w:t>296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 xml:space="preserve">с 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4"/>
        </w:rPr>
        <w:t>ISBN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4"/>
        </w:rPr>
        <w:t>5-98118-055-2</w:t>
      </w:r>
    </w:p>
    <w:p w:rsidR="00543515" w:rsidRDefault="00543515" w:rsidP="00AF4076">
      <w:pPr>
        <w:pStyle w:val="a3"/>
        <w:numPr>
          <w:ilvl w:val="0"/>
          <w:numId w:val="1"/>
        </w:numPr>
        <w:tabs>
          <w:tab w:val="left" w:pos="801"/>
        </w:tabs>
        <w:kinsoku w:val="0"/>
        <w:overflowPunct w:val="0"/>
        <w:spacing w:before="1"/>
        <w:ind w:right="118" w:firstLine="283"/>
        <w:jc w:val="both"/>
        <w:rPr>
          <w:color w:val="000000"/>
        </w:rPr>
      </w:pPr>
      <w:r>
        <w:rPr>
          <w:color w:val="231F20"/>
          <w:spacing w:val="4"/>
        </w:rPr>
        <w:lastRenderedPageBreak/>
        <w:t>Качалов,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1"/>
        </w:rPr>
        <w:t>Р.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3"/>
        </w:rPr>
        <w:t>М.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3"/>
        </w:rPr>
        <w:t>Управление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4"/>
        </w:rPr>
        <w:t>хозяйственным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2"/>
        </w:rPr>
        <w:t>риском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3"/>
        </w:rPr>
        <w:t>на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5"/>
        </w:rPr>
        <w:t>предприятиях.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3"/>
        </w:rPr>
        <w:t>ч.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3"/>
        </w:rPr>
        <w:t>Ч.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1"/>
        </w:rPr>
        <w:t>Р.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3"/>
        </w:rPr>
        <w:t>М.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4"/>
        </w:rPr>
        <w:t>Качалов.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3"/>
        </w:rPr>
        <w:t>М.</w:t>
      </w:r>
      <w:r>
        <w:rPr>
          <w:color w:val="231F20"/>
        </w:rPr>
        <w:t>: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4"/>
        </w:rPr>
        <w:t>ЦЭМИ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3"/>
        </w:rPr>
        <w:t>РАН,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4"/>
        </w:rPr>
        <w:t>1999.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3"/>
        </w:rPr>
        <w:t>96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 xml:space="preserve">с 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4"/>
        </w:rPr>
        <w:t>ISBN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5"/>
        </w:rPr>
        <w:t>5-02-013-133-4</w:t>
      </w:r>
    </w:p>
    <w:p w:rsidR="00543515" w:rsidRPr="00AF4076" w:rsidRDefault="00543515" w:rsidP="00AF4076">
      <w:pPr>
        <w:pStyle w:val="a3"/>
        <w:numPr>
          <w:ilvl w:val="0"/>
          <w:numId w:val="1"/>
        </w:numPr>
        <w:tabs>
          <w:tab w:val="left" w:pos="740"/>
        </w:tabs>
        <w:kinsoku w:val="0"/>
        <w:overflowPunct w:val="0"/>
        <w:spacing w:before="1"/>
        <w:ind w:right="118" w:firstLine="283"/>
        <w:jc w:val="both"/>
        <w:rPr>
          <w:color w:val="000000"/>
        </w:rPr>
      </w:pPr>
      <w:r>
        <w:rPr>
          <w:color w:val="231F20"/>
          <w:spacing w:val="-2"/>
        </w:rPr>
        <w:t>Качалов,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4"/>
        </w:rPr>
        <w:t>Р.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М.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Управление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хозяйственным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3"/>
        </w:rPr>
        <w:t>риском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пред-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 xml:space="preserve">прият       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ч.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Ч.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8"/>
        </w:rPr>
        <w:t>Р</w:t>
      </w:r>
      <w:r>
        <w:rPr>
          <w:color w:val="231F20"/>
        </w:rPr>
        <w:t>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М.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3"/>
        </w:rPr>
        <w:t>К</w:t>
      </w:r>
      <w:r>
        <w:rPr>
          <w:color w:val="231F20"/>
          <w:spacing w:val="-9"/>
        </w:rPr>
        <w:t>а</w:t>
      </w:r>
      <w:r>
        <w:rPr>
          <w:color w:val="231F20"/>
        </w:rPr>
        <w:t>ч</w:t>
      </w:r>
      <w:r>
        <w:rPr>
          <w:color w:val="231F20"/>
          <w:spacing w:val="1"/>
        </w:rPr>
        <w:t>а</w:t>
      </w:r>
      <w:r>
        <w:rPr>
          <w:color w:val="231F20"/>
        </w:rPr>
        <w:t>лов.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М.: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ЦЭМИ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29"/>
        </w:rPr>
        <w:t>Р</w:t>
      </w:r>
      <w:r>
        <w:rPr>
          <w:color w:val="231F20"/>
        </w:rPr>
        <w:t>АН,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1999.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87</w:t>
      </w:r>
      <w:r w:rsidR="00AF4076">
        <w:rPr>
          <w:color w:val="000000"/>
        </w:rPr>
        <w:t xml:space="preserve"> </w:t>
      </w:r>
      <w:r w:rsidRPr="00AF4076">
        <w:rPr>
          <w:color w:val="231F20"/>
        </w:rPr>
        <w:t>ISBN 5-02-013-133-4</w:t>
      </w:r>
    </w:p>
    <w:p w:rsidR="00543515" w:rsidRPr="00AF4076" w:rsidRDefault="00543515" w:rsidP="00AF4076">
      <w:pPr>
        <w:pStyle w:val="a3"/>
        <w:numPr>
          <w:ilvl w:val="0"/>
          <w:numId w:val="1"/>
        </w:numPr>
        <w:tabs>
          <w:tab w:val="left" w:pos="723"/>
        </w:tabs>
        <w:kinsoku w:val="0"/>
        <w:overflowPunct w:val="0"/>
        <w:spacing w:before="1" w:line="246" w:lineRule="auto"/>
        <w:ind w:right="118" w:firstLine="283"/>
        <w:jc w:val="both"/>
        <w:rPr>
          <w:color w:val="000000"/>
        </w:rPr>
      </w:pPr>
      <w:r w:rsidRPr="00AF4076">
        <w:rPr>
          <w:color w:val="231F20"/>
          <w:spacing w:val="-1"/>
        </w:rPr>
        <w:t>Лапуста,</w:t>
      </w:r>
      <w:r w:rsidRPr="00AF4076">
        <w:rPr>
          <w:color w:val="231F20"/>
          <w:spacing w:val="8"/>
        </w:rPr>
        <w:t xml:space="preserve"> </w:t>
      </w:r>
      <w:r w:rsidRPr="00AF4076">
        <w:rPr>
          <w:color w:val="231F20"/>
        </w:rPr>
        <w:t>М.</w:t>
      </w:r>
      <w:r w:rsidRPr="00AF4076">
        <w:rPr>
          <w:color w:val="231F20"/>
          <w:spacing w:val="8"/>
        </w:rPr>
        <w:t xml:space="preserve"> </w:t>
      </w:r>
      <w:r w:rsidRPr="00AF4076">
        <w:rPr>
          <w:color w:val="231F20"/>
          <w:spacing w:val="-13"/>
        </w:rPr>
        <w:t>Г.</w:t>
      </w:r>
      <w:r w:rsidRPr="00AF4076">
        <w:rPr>
          <w:color w:val="231F20"/>
          <w:spacing w:val="8"/>
        </w:rPr>
        <w:t xml:space="preserve"> </w:t>
      </w:r>
      <w:r w:rsidRPr="00AF4076">
        <w:rPr>
          <w:color w:val="231F20"/>
        </w:rPr>
        <w:t>Риски</w:t>
      </w:r>
      <w:r w:rsidRPr="00AF4076">
        <w:rPr>
          <w:color w:val="231F20"/>
          <w:spacing w:val="8"/>
        </w:rPr>
        <w:t xml:space="preserve"> </w:t>
      </w:r>
      <w:r w:rsidRPr="00AF4076">
        <w:rPr>
          <w:color w:val="231F20"/>
        </w:rPr>
        <w:t>в</w:t>
      </w:r>
      <w:r w:rsidRPr="00AF4076">
        <w:rPr>
          <w:color w:val="231F20"/>
          <w:spacing w:val="8"/>
        </w:rPr>
        <w:t xml:space="preserve"> </w:t>
      </w:r>
      <w:r w:rsidRPr="00AF4076">
        <w:rPr>
          <w:color w:val="231F20"/>
          <w:spacing w:val="-2"/>
        </w:rPr>
        <w:t>предпринимательской</w:t>
      </w:r>
      <w:r w:rsidRPr="00AF4076">
        <w:rPr>
          <w:color w:val="231F20"/>
          <w:spacing w:val="8"/>
        </w:rPr>
        <w:t xml:space="preserve"> </w:t>
      </w:r>
      <w:r w:rsidRPr="00AF4076">
        <w:rPr>
          <w:color w:val="231F20"/>
        </w:rPr>
        <w:t>деятельности</w:t>
      </w:r>
      <w:r w:rsidRPr="00AF4076">
        <w:rPr>
          <w:color w:val="231F20"/>
          <w:spacing w:val="8"/>
        </w:rPr>
        <w:t xml:space="preserve"> </w:t>
      </w:r>
      <w:r w:rsidRPr="00AF4076">
        <w:rPr>
          <w:color w:val="231F20"/>
        </w:rPr>
        <w:t>/</w:t>
      </w:r>
      <w:r w:rsidRPr="00AF4076">
        <w:rPr>
          <w:color w:val="231F20"/>
          <w:spacing w:val="57"/>
        </w:rPr>
        <w:t xml:space="preserve"> </w:t>
      </w:r>
      <w:r w:rsidRPr="00AF4076">
        <w:rPr>
          <w:color w:val="231F20"/>
        </w:rPr>
        <w:t>М.</w:t>
      </w:r>
      <w:r w:rsidRPr="00AF4076">
        <w:rPr>
          <w:color w:val="231F20"/>
          <w:spacing w:val="-5"/>
        </w:rPr>
        <w:t xml:space="preserve"> </w:t>
      </w:r>
      <w:r w:rsidRPr="00AF4076">
        <w:rPr>
          <w:color w:val="231F20"/>
          <w:spacing w:val="-13"/>
        </w:rPr>
        <w:t>Г.</w:t>
      </w:r>
      <w:r w:rsidRPr="00AF4076">
        <w:rPr>
          <w:color w:val="231F20"/>
          <w:spacing w:val="-5"/>
        </w:rPr>
        <w:t xml:space="preserve"> </w:t>
      </w:r>
      <w:r w:rsidRPr="00AF4076">
        <w:rPr>
          <w:color w:val="231F20"/>
          <w:spacing w:val="-1"/>
        </w:rPr>
        <w:t>Лапуста,</w:t>
      </w:r>
      <w:r w:rsidRPr="00AF4076">
        <w:rPr>
          <w:color w:val="231F20"/>
          <w:spacing w:val="-5"/>
        </w:rPr>
        <w:t xml:space="preserve"> </w:t>
      </w:r>
      <w:r w:rsidRPr="00AF4076">
        <w:rPr>
          <w:color w:val="231F20"/>
        </w:rPr>
        <w:t>Л.</w:t>
      </w:r>
      <w:r w:rsidRPr="00AF4076">
        <w:rPr>
          <w:color w:val="231F20"/>
          <w:spacing w:val="-5"/>
        </w:rPr>
        <w:t xml:space="preserve"> </w:t>
      </w:r>
      <w:r w:rsidRPr="00AF4076">
        <w:rPr>
          <w:color w:val="231F20"/>
          <w:spacing w:val="-13"/>
        </w:rPr>
        <w:t>Г.</w:t>
      </w:r>
      <w:r w:rsidRPr="00AF4076">
        <w:rPr>
          <w:color w:val="231F20"/>
          <w:spacing w:val="-5"/>
        </w:rPr>
        <w:t xml:space="preserve"> </w:t>
      </w:r>
      <w:r w:rsidRPr="00AF4076">
        <w:rPr>
          <w:color w:val="231F20"/>
          <w:spacing w:val="-2"/>
        </w:rPr>
        <w:t>Шаршукова.</w:t>
      </w:r>
      <w:r w:rsidRPr="00AF4076">
        <w:rPr>
          <w:color w:val="231F20"/>
          <w:spacing w:val="-5"/>
        </w:rPr>
        <w:t xml:space="preserve"> </w:t>
      </w:r>
      <w:r w:rsidRPr="00AF4076">
        <w:rPr>
          <w:color w:val="231F20"/>
        </w:rPr>
        <w:t>–</w:t>
      </w:r>
      <w:r w:rsidRPr="00AF4076">
        <w:rPr>
          <w:color w:val="231F20"/>
          <w:spacing w:val="-5"/>
        </w:rPr>
        <w:t xml:space="preserve"> </w:t>
      </w:r>
      <w:r w:rsidRPr="00AF4076">
        <w:rPr>
          <w:color w:val="231F20"/>
        </w:rPr>
        <w:t>М.:</w:t>
      </w:r>
      <w:r w:rsidRPr="00AF4076">
        <w:rPr>
          <w:color w:val="231F20"/>
          <w:spacing w:val="-5"/>
        </w:rPr>
        <w:t xml:space="preserve"> </w:t>
      </w:r>
      <w:r w:rsidRPr="00AF4076">
        <w:rPr>
          <w:color w:val="231F20"/>
        </w:rPr>
        <w:t>Знание,</w:t>
      </w:r>
      <w:r w:rsidRPr="00AF4076">
        <w:rPr>
          <w:color w:val="231F20"/>
          <w:spacing w:val="-5"/>
        </w:rPr>
        <w:t xml:space="preserve"> </w:t>
      </w:r>
      <w:r w:rsidRPr="00AF4076">
        <w:rPr>
          <w:color w:val="231F20"/>
        </w:rPr>
        <w:t>1998.</w:t>
      </w:r>
      <w:r w:rsidRPr="00AF4076">
        <w:rPr>
          <w:color w:val="231F20"/>
          <w:spacing w:val="-5"/>
        </w:rPr>
        <w:t xml:space="preserve"> </w:t>
      </w:r>
      <w:r w:rsidRPr="00AF4076">
        <w:rPr>
          <w:color w:val="231F20"/>
        </w:rPr>
        <w:t>–</w:t>
      </w:r>
      <w:r w:rsidRPr="00AF4076">
        <w:rPr>
          <w:color w:val="231F20"/>
          <w:spacing w:val="-5"/>
        </w:rPr>
        <w:t xml:space="preserve"> </w:t>
      </w:r>
      <w:r w:rsidRPr="00AF4076">
        <w:rPr>
          <w:color w:val="231F20"/>
        </w:rPr>
        <w:t>224</w:t>
      </w:r>
      <w:r w:rsidRPr="00AF4076">
        <w:rPr>
          <w:color w:val="231F20"/>
          <w:spacing w:val="-5"/>
        </w:rPr>
        <w:t xml:space="preserve"> </w:t>
      </w:r>
      <w:r w:rsidRPr="00AF4076">
        <w:rPr>
          <w:color w:val="231F20"/>
        </w:rPr>
        <w:t>с.</w:t>
      </w:r>
      <w:r w:rsidRPr="00AF4076">
        <w:rPr>
          <w:color w:val="231F20"/>
          <w:spacing w:val="46"/>
        </w:rPr>
        <w:t xml:space="preserve"> </w:t>
      </w:r>
      <w:r w:rsidRPr="00AF4076">
        <w:rPr>
          <w:color w:val="231F20"/>
        </w:rPr>
        <w:t>ISBN</w:t>
      </w:r>
      <w:r w:rsidRPr="00AF4076">
        <w:rPr>
          <w:color w:val="231F20"/>
          <w:spacing w:val="29"/>
        </w:rPr>
        <w:t xml:space="preserve"> </w:t>
      </w:r>
      <w:r w:rsidRPr="00AF4076">
        <w:rPr>
          <w:color w:val="231F20"/>
        </w:rPr>
        <w:t>5-86225-373-4</w:t>
      </w:r>
      <w:r w:rsidRPr="00AF4076">
        <w:rPr>
          <w:color w:val="231F20"/>
          <w:spacing w:val="7"/>
        </w:rPr>
        <w:t>юкшинов,</w:t>
      </w:r>
      <w:r w:rsidRPr="00AF4076">
        <w:rPr>
          <w:color w:val="231F20"/>
          <w:spacing w:val="11"/>
        </w:rPr>
        <w:t xml:space="preserve"> </w:t>
      </w:r>
      <w:r w:rsidRPr="00AF4076">
        <w:rPr>
          <w:color w:val="231F20"/>
          <w:spacing w:val="4"/>
        </w:rPr>
        <w:t>А.</w:t>
      </w:r>
      <w:r w:rsidRPr="00AF4076">
        <w:rPr>
          <w:color w:val="231F20"/>
          <w:spacing w:val="11"/>
        </w:rPr>
        <w:t xml:space="preserve"> </w:t>
      </w:r>
      <w:r w:rsidRPr="00AF4076">
        <w:rPr>
          <w:color w:val="231F20"/>
          <w:spacing w:val="4"/>
        </w:rPr>
        <w:t>Н.</w:t>
      </w:r>
      <w:r w:rsidRPr="00AF4076">
        <w:rPr>
          <w:color w:val="231F20"/>
          <w:spacing w:val="11"/>
        </w:rPr>
        <w:t xml:space="preserve"> </w:t>
      </w:r>
      <w:r w:rsidRPr="00AF4076">
        <w:rPr>
          <w:color w:val="231F20"/>
          <w:spacing w:val="7"/>
        </w:rPr>
        <w:t>Стратегический</w:t>
      </w:r>
      <w:r w:rsidRPr="00AF4076">
        <w:rPr>
          <w:color w:val="231F20"/>
          <w:spacing w:val="11"/>
        </w:rPr>
        <w:t xml:space="preserve"> </w:t>
      </w:r>
      <w:r w:rsidRPr="00AF4076">
        <w:rPr>
          <w:color w:val="231F20"/>
          <w:spacing w:val="7"/>
        </w:rPr>
        <w:t>менеджмент:</w:t>
      </w:r>
      <w:r w:rsidRPr="00AF4076">
        <w:rPr>
          <w:color w:val="231F20"/>
          <w:spacing w:val="11"/>
        </w:rPr>
        <w:t xml:space="preserve"> </w:t>
      </w:r>
      <w:r w:rsidRPr="00AF4076">
        <w:rPr>
          <w:color w:val="231F20"/>
          <w:spacing w:val="6"/>
        </w:rPr>
        <w:t>учеб.</w:t>
      </w:r>
      <w:r w:rsidRPr="00AF4076">
        <w:rPr>
          <w:color w:val="231F20"/>
          <w:spacing w:val="30"/>
        </w:rPr>
        <w:t xml:space="preserve"> </w:t>
      </w:r>
      <w:r w:rsidRPr="00AF4076">
        <w:rPr>
          <w:color w:val="231F20"/>
          <w:spacing w:val="7"/>
        </w:rPr>
        <w:t>пособие</w:t>
      </w:r>
      <w:r w:rsidRPr="00AF4076">
        <w:rPr>
          <w:color w:val="231F20"/>
          <w:spacing w:val="31"/>
        </w:rPr>
        <w:t xml:space="preserve"> </w:t>
      </w:r>
      <w:r w:rsidRPr="00AF4076">
        <w:rPr>
          <w:color w:val="231F20"/>
          <w:spacing w:val="5"/>
        </w:rPr>
        <w:t>для</w:t>
      </w:r>
      <w:r w:rsidRPr="00AF4076">
        <w:rPr>
          <w:color w:val="231F20"/>
          <w:spacing w:val="31"/>
        </w:rPr>
        <w:t xml:space="preserve"> </w:t>
      </w:r>
      <w:r w:rsidRPr="00AF4076">
        <w:rPr>
          <w:color w:val="231F20"/>
          <w:spacing w:val="4"/>
        </w:rPr>
        <w:t>вузов</w:t>
      </w:r>
      <w:r w:rsidRPr="00AF4076">
        <w:rPr>
          <w:color w:val="231F20"/>
          <w:spacing w:val="31"/>
        </w:rPr>
        <w:t xml:space="preserve"> </w:t>
      </w:r>
      <w:r w:rsidRPr="00AF4076">
        <w:rPr>
          <w:color w:val="231F20"/>
        </w:rPr>
        <w:t>/</w:t>
      </w:r>
      <w:r w:rsidRPr="00AF4076">
        <w:rPr>
          <w:color w:val="231F20"/>
          <w:spacing w:val="31"/>
        </w:rPr>
        <w:t xml:space="preserve"> </w:t>
      </w:r>
      <w:r w:rsidRPr="00AF4076">
        <w:rPr>
          <w:color w:val="231F20"/>
          <w:spacing w:val="4"/>
        </w:rPr>
        <w:t>А.</w:t>
      </w:r>
      <w:r w:rsidRPr="00AF4076">
        <w:rPr>
          <w:color w:val="231F20"/>
          <w:spacing w:val="31"/>
        </w:rPr>
        <w:t xml:space="preserve"> </w:t>
      </w:r>
      <w:r w:rsidRPr="00AF4076">
        <w:rPr>
          <w:color w:val="231F20"/>
          <w:spacing w:val="4"/>
        </w:rPr>
        <w:t>Н.</w:t>
      </w:r>
      <w:r w:rsidRPr="00AF4076">
        <w:rPr>
          <w:color w:val="231F20"/>
          <w:spacing w:val="31"/>
        </w:rPr>
        <w:t xml:space="preserve"> </w:t>
      </w:r>
      <w:r w:rsidRPr="00AF4076">
        <w:rPr>
          <w:color w:val="231F20"/>
          <w:spacing w:val="7"/>
        </w:rPr>
        <w:t>Люкшинов.</w:t>
      </w:r>
      <w:r w:rsidRPr="00AF4076">
        <w:rPr>
          <w:color w:val="231F20"/>
          <w:spacing w:val="31"/>
        </w:rPr>
        <w:t xml:space="preserve"> </w:t>
      </w:r>
      <w:r w:rsidRPr="00AF4076">
        <w:rPr>
          <w:color w:val="231F20"/>
        </w:rPr>
        <w:t>–</w:t>
      </w:r>
      <w:r w:rsidRPr="00AF4076">
        <w:rPr>
          <w:color w:val="231F20"/>
          <w:spacing w:val="31"/>
        </w:rPr>
        <w:t xml:space="preserve"> </w:t>
      </w:r>
      <w:r w:rsidRPr="00AF4076">
        <w:rPr>
          <w:color w:val="231F20"/>
          <w:spacing w:val="4"/>
        </w:rPr>
        <w:t>М.</w:t>
      </w:r>
      <w:r w:rsidRPr="00AF4076">
        <w:rPr>
          <w:color w:val="231F20"/>
          <w:spacing w:val="31"/>
        </w:rPr>
        <w:t xml:space="preserve">  </w:t>
      </w:r>
      <w:r w:rsidRPr="00AF4076">
        <w:rPr>
          <w:color w:val="231F20"/>
          <w:spacing w:val="7"/>
        </w:rPr>
        <w:t>ЮНИТИ-ДАНА,</w:t>
      </w:r>
      <w:r w:rsidRPr="00AF4076">
        <w:rPr>
          <w:color w:val="231F20"/>
          <w:spacing w:val="28"/>
        </w:rPr>
        <w:t xml:space="preserve"> </w:t>
      </w:r>
      <w:r w:rsidRPr="00AF4076">
        <w:rPr>
          <w:color w:val="231F20"/>
          <w:spacing w:val="6"/>
        </w:rPr>
        <w:t>2000.</w:t>
      </w:r>
      <w:r w:rsidRPr="00AF4076">
        <w:rPr>
          <w:color w:val="231F20"/>
          <w:spacing w:val="17"/>
        </w:rPr>
        <w:t xml:space="preserve"> </w:t>
      </w:r>
      <w:r w:rsidRPr="00AF4076">
        <w:rPr>
          <w:color w:val="231F20"/>
        </w:rPr>
        <w:t>–</w:t>
      </w:r>
      <w:r w:rsidRPr="00AF4076">
        <w:rPr>
          <w:color w:val="231F20"/>
          <w:spacing w:val="17"/>
        </w:rPr>
        <w:t xml:space="preserve"> </w:t>
      </w:r>
      <w:r w:rsidRPr="00AF4076">
        <w:rPr>
          <w:color w:val="231F20"/>
          <w:spacing w:val="5"/>
        </w:rPr>
        <w:t>375</w:t>
      </w:r>
      <w:r w:rsidRPr="00AF4076">
        <w:rPr>
          <w:color w:val="231F20"/>
          <w:spacing w:val="17"/>
        </w:rPr>
        <w:t xml:space="preserve"> </w:t>
      </w:r>
      <w:r w:rsidRPr="00AF4076">
        <w:rPr>
          <w:color w:val="231F20"/>
        </w:rPr>
        <w:t xml:space="preserve">с </w:t>
      </w:r>
      <w:r w:rsidRPr="00AF4076">
        <w:rPr>
          <w:color w:val="231F20"/>
          <w:spacing w:val="26"/>
        </w:rPr>
        <w:t xml:space="preserve"> </w:t>
      </w:r>
      <w:r w:rsidRPr="00AF4076">
        <w:rPr>
          <w:color w:val="231F20"/>
        </w:rPr>
        <w:t>–</w:t>
      </w:r>
      <w:r w:rsidRPr="00AF4076">
        <w:rPr>
          <w:color w:val="231F20"/>
          <w:spacing w:val="17"/>
        </w:rPr>
        <w:t xml:space="preserve"> </w:t>
      </w:r>
      <w:r w:rsidRPr="00AF4076">
        <w:rPr>
          <w:color w:val="231F20"/>
          <w:spacing w:val="6"/>
        </w:rPr>
        <w:t>ISBN</w:t>
      </w:r>
      <w:r w:rsidRPr="00AF4076">
        <w:rPr>
          <w:color w:val="231F20"/>
          <w:spacing w:val="17"/>
        </w:rPr>
        <w:t xml:space="preserve"> </w:t>
      </w:r>
      <w:r w:rsidRPr="00AF4076">
        <w:rPr>
          <w:color w:val="231F20"/>
          <w:spacing w:val="7"/>
        </w:rPr>
        <w:t>5-238-00178-9</w:t>
      </w:r>
    </w:p>
    <w:p w:rsidR="00543515" w:rsidRDefault="00543515" w:rsidP="00AF4076">
      <w:pPr>
        <w:pStyle w:val="a3"/>
        <w:numPr>
          <w:ilvl w:val="0"/>
          <w:numId w:val="1"/>
        </w:numPr>
        <w:tabs>
          <w:tab w:val="left" w:pos="741"/>
        </w:tabs>
        <w:kinsoku w:val="0"/>
        <w:overflowPunct w:val="0"/>
        <w:spacing w:line="246" w:lineRule="auto"/>
        <w:ind w:right="118" w:firstLine="283"/>
        <w:jc w:val="both"/>
        <w:rPr>
          <w:color w:val="000000"/>
        </w:rPr>
      </w:pPr>
      <w:r>
        <w:rPr>
          <w:color w:val="231F20"/>
          <w:spacing w:val="-2"/>
        </w:rPr>
        <w:t>Маленков,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Ю.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Новые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методы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1"/>
        </w:rPr>
        <w:t>инвестиционного</w:t>
      </w:r>
      <w:r>
        <w:rPr>
          <w:color w:val="231F20"/>
          <w:spacing w:val="27"/>
        </w:rPr>
        <w:t xml:space="preserve"> </w:t>
      </w:r>
      <w:r w:rsidR="00AF4076">
        <w:rPr>
          <w:color w:val="231F20"/>
          <w:spacing w:val="-1"/>
        </w:rPr>
        <w:t>менедж</w:t>
      </w:r>
      <w:r>
        <w:rPr>
          <w:color w:val="231F20"/>
        </w:rPr>
        <w:t>мента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Ю.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Маленков.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СПб.: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Бизнес-пресса,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2002.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208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6"/>
        </w:rPr>
        <w:t>ISBN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6"/>
        </w:rPr>
        <w:t>5-8110-0047-2</w:t>
      </w:r>
    </w:p>
    <w:p w:rsidR="00543515" w:rsidRDefault="00543515" w:rsidP="00AF4076">
      <w:pPr>
        <w:pStyle w:val="a3"/>
        <w:numPr>
          <w:ilvl w:val="0"/>
          <w:numId w:val="1"/>
        </w:numPr>
        <w:tabs>
          <w:tab w:val="left" w:pos="717"/>
        </w:tabs>
        <w:kinsoku w:val="0"/>
        <w:overflowPunct w:val="0"/>
        <w:spacing w:line="246" w:lineRule="auto"/>
        <w:ind w:right="118" w:firstLine="283"/>
        <w:jc w:val="both"/>
        <w:rPr>
          <w:color w:val="000000"/>
        </w:rPr>
      </w:pPr>
      <w:r>
        <w:rPr>
          <w:color w:val="231F20"/>
          <w:spacing w:val="-5"/>
        </w:rPr>
        <w:t>Миэринь,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3"/>
        </w:rPr>
        <w:t>Л.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3"/>
        </w:rPr>
        <w:t>А.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6"/>
        </w:rPr>
        <w:t>Взаимодействие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6"/>
        </w:rPr>
        <w:t>рисков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5"/>
        </w:rPr>
        <w:t>безопасность</w:t>
      </w:r>
      <w:r>
        <w:rPr>
          <w:color w:val="231F20"/>
          <w:spacing w:val="11"/>
        </w:rPr>
        <w:t xml:space="preserve"> </w:t>
      </w:r>
      <w:r w:rsidR="00AF4076">
        <w:rPr>
          <w:color w:val="231F20"/>
          <w:spacing w:val="-6"/>
        </w:rPr>
        <w:t>эконо</w:t>
      </w:r>
      <w:r>
        <w:rPr>
          <w:color w:val="231F20"/>
          <w:spacing w:val="-4"/>
        </w:rPr>
        <w:t>мических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7"/>
        </w:rPr>
        <w:t>субъектов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3"/>
        </w:rPr>
        <w:t>Л.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3"/>
        </w:rPr>
        <w:t>А.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Миэринь.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СПб.</w:t>
      </w:r>
      <w:r>
        <w:rPr>
          <w:color w:val="231F20"/>
        </w:rPr>
        <w:t>: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СПбУЭФ,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1997.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158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3"/>
        </w:rPr>
        <w:t>с.</w:t>
      </w:r>
    </w:p>
    <w:p w:rsidR="00543515" w:rsidRDefault="00543515">
      <w:pPr>
        <w:pStyle w:val="a3"/>
        <w:numPr>
          <w:ilvl w:val="0"/>
          <w:numId w:val="1"/>
        </w:numPr>
        <w:tabs>
          <w:tab w:val="left" w:pos="698"/>
        </w:tabs>
        <w:kinsoku w:val="0"/>
        <w:overflowPunct w:val="0"/>
        <w:spacing w:line="246" w:lineRule="auto"/>
        <w:ind w:right="119" w:firstLine="283"/>
        <w:jc w:val="both"/>
        <w:rPr>
          <w:color w:val="000000"/>
        </w:rPr>
      </w:pPr>
      <w:r>
        <w:rPr>
          <w:color w:val="231F20"/>
          <w:spacing w:val="-3"/>
        </w:rPr>
        <w:t>Миэринь,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Л.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А.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3"/>
        </w:rPr>
        <w:t>Основы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рискологии: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3"/>
        </w:rPr>
        <w:t>учеб.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пособие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Л.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А.</w:t>
      </w:r>
      <w:r>
        <w:rPr>
          <w:color w:val="231F20"/>
          <w:spacing w:val="-13"/>
        </w:rPr>
        <w:t xml:space="preserve"> </w:t>
      </w:r>
      <w:r w:rsidR="00AF4076">
        <w:rPr>
          <w:color w:val="231F20"/>
          <w:spacing w:val="-3"/>
        </w:rPr>
        <w:t>Миэ</w:t>
      </w:r>
      <w:r>
        <w:rPr>
          <w:color w:val="231F20"/>
          <w:spacing w:val="-4"/>
        </w:rPr>
        <w:t>ринь.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9"/>
        </w:rPr>
        <w:t xml:space="preserve"> </w:t>
      </w:r>
      <w:r w:rsidR="00AF4076">
        <w:rPr>
          <w:color w:val="231F20"/>
          <w:spacing w:val="-4"/>
        </w:rPr>
        <w:t>СПб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: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Изд-во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СПбГУЭФ,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1998.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138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3"/>
        </w:rPr>
        <w:t>с.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ISBN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5-7310-0872-8</w:t>
      </w:r>
    </w:p>
    <w:p w:rsidR="00543515" w:rsidRDefault="00543515">
      <w:pPr>
        <w:pStyle w:val="a3"/>
        <w:numPr>
          <w:ilvl w:val="0"/>
          <w:numId w:val="1"/>
        </w:numPr>
        <w:tabs>
          <w:tab w:val="left" w:pos="765"/>
        </w:tabs>
        <w:kinsoku w:val="0"/>
        <w:overflowPunct w:val="0"/>
        <w:spacing w:line="246" w:lineRule="auto"/>
        <w:ind w:right="119" w:firstLine="283"/>
        <w:jc w:val="both"/>
        <w:rPr>
          <w:color w:val="000000"/>
        </w:rPr>
      </w:pPr>
      <w:r>
        <w:rPr>
          <w:color w:val="231F20"/>
          <w:spacing w:val="6"/>
        </w:rPr>
        <w:t>Моделирование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5"/>
        </w:rPr>
        <w:t>рисковых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6"/>
        </w:rPr>
        <w:t>ситуаций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4"/>
        </w:rPr>
        <w:t>экономике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6"/>
        </w:rPr>
        <w:t>биз-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8"/>
        </w:rPr>
        <w:t>несе: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6"/>
        </w:rPr>
        <w:t>учеб.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7"/>
        </w:rPr>
        <w:t>пособие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4"/>
        </w:rPr>
        <w:t>А.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4"/>
        </w:rPr>
        <w:t>М.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6"/>
        </w:rPr>
        <w:t>Дубров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4"/>
        </w:rPr>
        <w:t>[и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6"/>
        </w:rPr>
        <w:t>др.]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;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3"/>
        </w:rPr>
        <w:t>под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5"/>
        </w:rPr>
        <w:t>ред.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4"/>
        </w:rPr>
        <w:t>Б.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4"/>
        </w:rPr>
        <w:t>А.</w:t>
      </w:r>
      <w:r>
        <w:rPr>
          <w:color w:val="231F20"/>
          <w:spacing w:val="21"/>
        </w:rPr>
        <w:t xml:space="preserve"> </w:t>
      </w:r>
      <w:r w:rsidR="00AF4076">
        <w:rPr>
          <w:color w:val="231F20"/>
          <w:spacing w:val="5"/>
        </w:rPr>
        <w:t>Ла</w:t>
      </w:r>
      <w:r>
        <w:rPr>
          <w:color w:val="231F20"/>
          <w:spacing w:val="5"/>
        </w:rPr>
        <w:t>гоши.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5"/>
        </w:rPr>
        <w:t>2-е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5"/>
        </w:rPr>
        <w:t>изд.,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7"/>
        </w:rPr>
        <w:t>перераб.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6"/>
        </w:rPr>
        <w:t>доп.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4"/>
        </w:rPr>
        <w:t>М.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: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6"/>
        </w:rPr>
        <w:t>Финансы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6"/>
        </w:rPr>
        <w:t>статистика,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6"/>
        </w:rPr>
        <w:t>2003.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5"/>
        </w:rPr>
        <w:t>224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4"/>
        </w:rPr>
        <w:t>с.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6"/>
        </w:rPr>
        <w:t>ISBN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7"/>
        </w:rPr>
        <w:t>5-2790-2068-0</w:t>
      </w:r>
    </w:p>
    <w:p w:rsidR="00543515" w:rsidRDefault="00543515">
      <w:pPr>
        <w:pStyle w:val="a3"/>
        <w:numPr>
          <w:ilvl w:val="0"/>
          <w:numId w:val="1"/>
        </w:numPr>
        <w:tabs>
          <w:tab w:val="left" w:pos="712"/>
        </w:tabs>
        <w:kinsoku w:val="0"/>
        <w:overflowPunct w:val="0"/>
        <w:spacing w:line="246" w:lineRule="auto"/>
        <w:ind w:right="118" w:firstLine="283"/>
        <w:jc w:val="both"/>
        <w:rPr>
          <w:color w:val="000000"/>
        </w:rPr>
      </w:pPr>
      <w:r>
        <w:rPr>
          <w:color w:val="231F20"/>
          <w:spacing w:val="-2"/>
        </w:rPr>
        <w:t>Соколинская,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Э.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Экономический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риск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-3"/>
        </w:rPr>
        <w:t xml:space="preserve"> </w:t>
      </w:r>
      <w:r w:rsidR="00AF4076">
        <w:rPr>
          <w:color w:val="231F20"/>
          <w:spacing w:val="-5"/>
        </w:rPr>
        <w:t>ком</w:t>
      </w:r>
      <w:r>
        <w:rPr>
          <w:color w:val="231F20"/>
          <w:spacing w:val="-2"/>
        </w:rPr>
        <w:t>мерческого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банка</w:t>
      </w:r>
      <w:r>
        <w:rPr>
          <w:color w:val="231F20"/>
        </w:rPr>
        <w:t xml:space="preserve"> / Н. Э. </w:t>
      </w:r>
      <w:r>
        <w:rPr>
          <w:color w:val="231F20"/>
          <w:spacing w:val="-2"/>
        </w:rPr>
        <w:t>Соколинская.</w:t>
      </w:r>
      <w:r>
        <w:rPr>
          <w:color w:val="231F20"/>
        </w:rPr>
        <w:t xml:space="preserve"> – М. : Знание, 1991. – 80 с.</w:t>
      </w:r>
    </w:p>
    <w:p w:rsidR="00543515" w:rsidRDefault="00543515">
      <w:pPr>
        <w:pStyle w:val="a3"/>
        <w:numPr>
          <w:ilvl w:val="0"/>
          <w:numId w:val="1"/>
        </w:numPr>
        <w:tabs>
          <w:tab w:val="left" w:pos="717"/>
        </w:tabs>
        <w:kinsoku w:val="0"/>
        <w:overflowPunct w:val="0"/>
        <w:spacing w:line="246" w:lineRule="auto"/>
        <w:ind w:right="118" w:firstLine="283"/>
        <w:jc w:val="both"/>
        <w:rPr>
          <w:color w:val="000000"/>
        </w:rPr>
      </w:pPr>
      <w:r>
        <w:rPr>
          <w:color w:val="231F20"/>
        </w:rPr>
        <w:t>Уткин,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Э.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Риск-менеджмент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Э.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Уткин.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М.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: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Тандем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;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ЭКМОС, 1998. – 288 с. – ISBN 5-88124-020-0.</w:t>
      </w:r>
    </w:p>
    <w:p w:rsidR="00543515" w:rsidRDefault="00543515">
      <w:pPr>
        <w:pStyle w:val="a3"/>
        <w:numPr>
          <w:ilvl w:val="0"/>
          <w:numId w:val="1"/>
        </w:numPr>
        <w:tabs>
          <w:tab w:val="left" w:pos="688"/>
        </w:tabs>
        <w:kinsoku w:val="0"/>
        <w:overflowPunct w:val="0"/>
        <w:spacing w:line="246" w:lineRule="auto"/>
        <w:ind w:right="119" w:firstLine="283"/>
        <w:jc w:val="both"/>
        <w:rPr>
          <w:color w:val="000000"/>
        </w:rPr>
      </w:pPr>
      <w:r>
        <w:rPr>
          <w:color w:val="231F20"/>
          <w:spacing w:val="-8"/>
        </w:rPr>
        <w:t>Фатхутдинов,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8"/>
        </w:rPr>
        <w:t>Р.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А.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8"/>
        </w:rPr>
        <w:t>Управленческие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7"/>
        </w:rPr>
        <w:t>решения: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6"/>
        </w:rPr>
        <w:t>учебник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8"/>
        </w:rPr>
        <w:t>Р.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А.</w:t>
      </w:r>
      <w:r>
        <w:rPr>
          <w:color w:val="231F20"/>
          <w:spacing w:val="-13"/>
        </w:rPr>
        <w:t xml:space="preserve"> </w:t>
      </w:r>
      <w:r w:rsidR="00AF4076">
        <w:rPr>
          <w:color w:val="231F20"/>
          <w:spacing w:val="-7"/>
        </w:rPr>
        <w:t>Фат</w:t>
      </w:r>
      <w:r>
        <w:rPr>
          <w:color w:val="231F20"/>
          <w:spacing w:val="-15"/>
        </w:rPr>
        <w:t>х</w:t>
      </w:r>
      <w:r>
        <w:rPr>
          <w:color w:val="231F20"/>
          <w:spacing w:val="-7"/>
        </w:rPr>
        <w:t>у</w:t>
      </w:r>
      <w:r>
        <w:rPr>
          <w:color w:val="231F20"/>
          <w:spacing w:val="-10"/>
        </w:rPr>
        <w:t>т</w:t>
      </w:r>
      <w:r>
        <w:rPr>
          <w:color w:val="231F20"/>
          <w:spacing w:val="-7"/>
        </w:rPr>
        <w:t>динов</w:t>
      </w:r>
      <w:r>
        <w:rPr>
          <w:color w:val="231F20"/>
        </w:rPr>
        <w:t>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4-е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>з</w:t>
      </w:r>
      <w:r>
        <w:rPr>
          <w:color w:val="231F20"/>
        </w:rPr>
        <w:t>д.,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перераб.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доп.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М.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: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ИНФ</w:t>
      </w:r>
      <w:r>
        <w:rPr>
          <w:color w:val="231F20"/>
          <w:spacing w:val="-28"/>
        </w:rPr>
        <w:t>Р</w:t>
      </w:r>
      <w:r>
        <w:rPr>
          <w:color w:val="231F20"/>
        </w:rPr>
        <w:t>А-М.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2001.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2"/>
        </w:rPr>
        <w:t>С</w:t>
      </w:r>
      <w:r>
        <w:rPr>
          <w:color w:val="231F20"/>
        </w:rPr>
        <w:t xml:space="preserve">ерия Высшее </w:t>
      </w:r>
      <w:r>
        <w:rPr>
          <w:color w:val="231F20"/>
          <w:spacing w:val="-1"/>
        </w:rPr>
        <w:t>образование).</w:t>
      </w:r>
      <w:r>
        <w:rPr>
          <w:color w:val="231F20"/>
        </w:rPr>
        <w:t xml:space="preserve"> – 283 с. –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ISBN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5-16-002416-6</w:t>
      </w:r>
    </w:p>
    <w:p w:rsidR="00543515" w:rsidRDefault="00543515">
      <w:pPr>
        <w:pStyle w:val="a3"/>
        <w:numPr>
          <w:ilvl w:val="0"/>
          <w:numId w:val="1"/>
        </w:numPr>
        <w:tabs>
          <w:tab w:val="left" w:pos="720"/>
        </w:tabs>
        <w:kinsoku w:val="0"/>
        <w:overflowPunct w:val="0"/>
        <w:spacing w:line="246" w:lineRule="auto"/>
        <w:ind w:right="117" w:firstLine="283"/>
        <w:jc w:val="both"/>
        <w:rPr>
          <w:color w:val="000000"/>
        </w:rPr>
      </w:pPr>
      <w:r>
        <w:rPr>
          <w:color w:val="231F20"/>
          <w:spacing w:val="-1"/>
        </w:rPr>
        <w:t>Федосова,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4"/>
        </w:rPr>
        <w:t>Р.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страхование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4"/>
        </w:rPr>
        <w:t>Р.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Федосова.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"/>
        </w:rPr>
        <w:t xml:space="preserve"> </w:t>
      </w:r>
      <w:r w:rsidR="00AF4076">
        <w:rPr>
          <w:color w:val="231F20"/>
        </w:rPr>
        <w:t>Вла</w:t>
      </w:r>
      <w:r>
        <w:rPr>
          <w:color w:val="231F20"/>
        </w:rPr>
        <w:t xml:space="preserve">димир: </w:t>
      </w:r>
      <w:r>
        <w:rPr>
          <w:color w:val="231F20"/>
          <w:spacing w:val="-2"/>
        </w:rPr>
        <w:t>РЕКО,</w:t>
      </w:r>
      <w:r>
        <w:rPr>
          <w:color w:val="231F20"/>
        </w:rPr>
        <w:t xml:space="preserve"> 2000 – 92 с.</w:t>
      </w:r>
    </w:p>
    <w:p w:rsidR="00543515" w:rsidRPr="00387976" w:rsidRDefault="00543515" w:rsidP="00387976">
      <w:pPr>
        <w:pStyle w:val="a3"/>
        <w:numPr>
          <w:ilvl w:val="0"/>
          <w:numId w:val="1"/>
        </w:numPr>
        <w:tabs>
          <w:tab w:val="left" w:pos="750"/>
        </w:tabs>
        <w:kinsoku w:val="0"/>
        <w:overflowPunct w:val="0"/>
        <w:spacing w:line="246" w:lineRule="auto"/>
        <w:ind w:left="0" w:right="118" w:firstLine="0"/>
        <w:jc w:val="both"/>
        <w:rPr>
          <w:sz w:val="20"/>
          <w:szCs w:val="20"/>
        </w:rPr>
      </w:pPr>
      <w:r w:rsidRPr="00AF4076">
        <w:rPr>
          <w:color w:val="231F20"/>
          <w:spacing w:val="2"/>
        </w:rPr>
        <w:t>Хохлов,</w:t>
      </w:r>
      <w:r w:rsidRPr="00AF4076">
        <w:rPr>
          <w:color w:val="231F20"/>
          <w:spacing w:val="22"/>
        </w:rPr>
        <w:t xml:space="preserve"> </w:t>
      </w:r>
      <w:r w:rsidRPr="00AF4076">
        <w:rPr>
          <w:color w:val="231F20"/>
          <w:spacing w:val="3"/>
        </w:rPr>
        <w:t>Н.</w:t>
      </w:r>
      <w:r w:rsidRPr="00AF4076">
        <w:rPr>
          <w:color w:val="231F20"/>
          <w:spacing w:val="22"/>
        </w:rPr>
        <w:t xml:space="preserve"> </w:t>
      </w:r>
      <w:r w:rsidRPr="00AF4076">
        <w:rPr>
          <w:color w:val="231F20"/>
          <w:spacing w:val="3"/>
        </w:rPr>
        <w:t>В.</w:t>
      </w:r>
      <w:r w:rsidRPr="00AF4076">
        <w:rPr>
          <w:color w:val="231F20"/>
          <w:spacing w:val="22"/>
        </w:rPr>
        <w:t xml:space="preserve"> </w:t>
      </w:r>
      <w:r w:rsidRPr="00AF4076">
        <w:rPr>
          <w:color w:val="231F20"/>
          <w:spacing w:val="3"/>
        </w:rPr>
        <w:t>Управление</w:t>
      </w:r>
      <w:r w:rsidRPr="00AF4076">
        <w:rPr>
          <w:color w:val="231F20"/>
          <w:spacing w:val="22"/>
        </w:rPr>
        <w:t xml:space="preserve"> </w:t>
      </w:r>
      <w:r w:rsidRPr="00AF4076">
        <w:rPr>
          <w:color w:val="231F20"/>
          <w:spacing w:val="3"/>
        </w:rPr>
        <w:t>риском:</w:t>
      </w:r>
      <w:r w:rsidRPr="00AF4076">
        <w:rPr>
          <w:color w:val="231F20"/>
          <w:spacing w:val="22"/>
        </w:rPr>
        <w:t xml:space="preserve"> </w:t>
      </w:r>
      <w:r w:rsidRPr="00AF4076">
        <w:rPr>
          <w:color w:val="231F20"/>
          <w:spacing w:val="4"/>
        </w:rPr>
        <w:t>учеб.</w:t>
      </w:r>
      <w:r w:rsidRPr="00AF4076">
        <w:rPr>
          <w:color w:val="231F20"/>
          <w:spacing w:val="22"/>
        </w:rPr>
        <w:t xml:space="preserve"> </w:t>
      </w:r>
      <w:r w:rsidRPr="00AF4076">
        <w:rPr>
          <w:color w:val="231F20"/>
          <w:spacing w:val="6"/>
        </w:rPr>
        <w:t>пособие</w:t>
      </w:r>
      <w:r w:rsidRPr="00AF4076">
        <w:rPr>
          <w:color w:val="231F20"/>
          <w:spacing w:val="22"/>
        </w:rPr>
        <w:t xml:space="preserve"> </w:t>
      </w:r>
      <w:r w:rsidRPr="00AF4076">
        <w:rPr>
          <w:color w:val="231F20"/>
          <w:spacing w:val="4"/>
        </w:rPr>
        <w:t>для</w:t>
      </w:r>
      <w:r w:rsidRPr="00AF4076">
        <w:rPr>
          <w:color w:val="231F20"/>
          <w:spacing w:val="22"/>
        </w:rPr>
        <w:t xml:space="preserve"> </w:t>
      </w:r>
      <w:r w:rsidR="00AF4076" w:rsidRPr="00AF4076">
        <w:rPr>
          <w:color w:val="231F20"/>
          <w:spacing w:val="1"/>
        </w:rPr>
        <w:t>ву</w:t>
      </w:r>
      <w:r w:rsidRPr="00AF4076">
        <w:rPr>
          <w:color w:val="231F20"/>
          <w:spacing w:val="3"/>
        </w:rPr>
        <w:t>зов</w:t>
      </w:r>
      <w:r w:rsidRPr="00AF4076">
        <w:rPr>
          <w:color w:val="231F20"/>
          <w:spacing w:val="15"/>
        </w:rPr>
        <w:t xml:space="preserve"> </w:t>
      </w:r>
      <w:r w:rsidRPr="00AF4076">
        <w:rPr>
          <w:color w:val="231F20"/>
        </w:rPr>
        <w:t>/</w:t>
      </w:r>
      <w:r w:rsidRPr="00AF4076">
        <w:rPr>
          <w:color w:val="231F20"/>
          <w:spacing w:val="15"/>
        </w:rPr>
        <w:t xml:space="preserve"> </w:t>
      </w:r>
      <w:r w:rsidRPr="00AF4076">
        <w:rPr>
          <w:color w:val="231F20"/>
          <w:spacing w:val="3"/>
        </w:rPr>
        <w:t>Н.</w:t>
      </w:r>
      <w:r w:rsidRPr="00AF4076">
        <w:rPr>
          <w:color w:val="231F20"/>
          <w:spacing w:val="15"/>
        </w:rPr>
        <w:t xml:space="preserve"> </w:t>
      </w:r>
      <w:r w:rsidRPr="00AF4076">
        <w:rPr>
          <w:color w:val="231F20"/>
          <w:spacing w:val="3"/>
        </w:rPr>
        <w:t>В.</w:t>
      </w:r>
      <w:r w:rsidRPr="00AF4076">
        <w:rPr>
          <w:color w:val="231F20"/>
          <w:spacing w:val="15"/>
        </w:rPr>
        <w:t xml:space="preserve"> </w:t>
      </w:r>
      <w:r w:rsidRPr="00AF4076">
        <w:rPr>
          <w:color w:val="231F20"/>
          <w:spacing w:val="2"/>
        </w:rPr>
        <w:t>Хохлов.</w:t>
      </w:r>
      <w:r w:rsidRPr="00AF4076">
        <w:rPr>
          <w:color w:val="231F20"/>
          <w:spacing w:val="15"/>
        </w:rPr>
        <w:t xml:space="preserve"> </w:t>
      </w:r>
      <w:r w:rsidRPr="00AF4076">
        <w:rPr>
          <w:color w:val="231F20"/>
        </w:rPr>
        <w:t>–</w:t>
      </w:r>
      <w:r w:rsidRPr="00AF4076">
        <w:rPr>
          <w:color w:val="231F20"/>
          <w:spacing w:val="15"/>
        </w:rPr>
        <w:t xml:space="preserve"> </w:t>
      </w:r>
      <w:r w:rsidRPr="00AF4076">
        <w:rPr>
          <w:color w:val="231F20"/>
          <w:spacing w:val="3"/>
        </w:rPr>
        <w:t>М.</w:t>
      </w:r>
      <w:r w:rsidRPr="00AF4076">
        <w:rPr>
          <w:color w:val="231F20"/>
          <w:spacing w:val="15"/>
        </w:rPr>
        <w:t xml:space="preserve"> </w:t>
      </w:r>
      <w:r w:rsidRPr="00AF4076">
        <w:rPr>
          <w:color w:val="231F20"/>
        </w:rPr>
        <w:t>:</w:t>
      </w:r>
      <w:r w:rsidRPr="00AF4076">
        <w:rPr>
          <w:color w:val="231F20"/>
          <w:spacing w:val="15"/>
        </w:rPr>
        <w:t xml:space="preserve"> </w:t>
      </w:r>
      <w:r w:rsidRPr="00AF4076">
        <w:rPr>
          <w:color w:val="231F20"/>
          <w:spacing w:val="5"/>
        </w:rPr>
        <w:t>ЮНИТИ-ДАНА,</w:t>
      </w:r>
      <w:r w:rsidR="00AF4076">
        <w:rPr>
          <w:color w:val="231F20"/>
          <w:spacing w:val="5"/>
        </w:rPr>
        <w:t>2014</w:t>
      </w:r>
      <w:r w:rsidRPr="00AF4076">
        <w:rPr>
          <w:color w:val="231F20"/>
          <w:spacing w:val="5"/>
        </w:rPr>
        <w:t>.</w:t>
      </w:r>
      <w:r w:rsidRPr="00AF4076">
        <w:rPr>
          <w:color w:val="231F20"/>
          <w:spacing w:val="15"/>
        </w:rPr>
        <w:t xml:space="preserve"> </w:t>
      </w:r>
      <w:r w:rsidRPr="00AF4076">
        <w:rPr>
          <w:color w:val="231F20"/>
        </w:rPr>
        <w:t>–</w:t>
      </w:r>
      <w:r w:rsidRPr="00AF4076">
        <w:rPr>
          <w:color w:val="231F20"/>
          <w:spacing w:val="15"/>
        </w:rPr>
        <w:t xml:space="preserve"> </w:t>
      </w:r>
      <w:r w:rsidRPr="00AF4076">
        <w:rPr>
          <w:color w:val="231F20"/>
          <w:spacing w:val="4"/>
        </w:rPr>
        <w:t>239</w:t>
      </w:r>
      <w:r w:rsidRPr="00AF4076">
        <w:rPr>
          <w:color w:val="231F20"/>
          <w:spacing w:val="15"/>
        </w:rPr>
        <w:t xml:space="preserve"> </w:t>
      </w:r>
      <w:r w:rsidRPr="00AF4076">
        <w:rPr>
          <w:color w:val="231F20"/>
          <w:spacing w:val="3"/>
        </w:rPr>
        <w:t>с.</w:t>
      </w:r>
      <w:r w:rsidRPr="00AF4076">
        <w:rPr>
          <w:color w:val="231F20"/>
          <w:spacing w:val="14"/>
        </w:rPr>
        <w:t xml:space="preserve"> </w:t>
      </w:r>
      <w:r w:rsidRPr="00AF4076">
        <w:rPr>
          <w:color w:val="231F20"/>
        </w:rPr>
        <w:t>–</w:t>
      </w:r>
      <w:r w:rsidRPr="00AF4076">
        <w:rPr>
          <w:color w:val="231F20"/>
          <w:spacing w:val="15"/>
        </w:rPr>
        <w:t xml:space="preserve"> </w:t>
      </w:r>
      <w:r w:rsidRPr="00AF4076">
        <w:rPr>
          <w:color w:val="231F20"/>
          <w:spacing w:val="4"/>
        </w:rPr>
        <w:t>ISBN</w:t>
      </w:r>
      <w:r w:rsidRPr="00AF4076">
        <w:rPr>
          <w:color w:val="231F20"/>
          <w:spacing w:val="34"/>
        </w:rPr>
        <w:t xml:space="preserve"> </w:t>
      </w:r>
      <w:r w:rsidRPr="00AF4076">
        <w:rPr>
          <w:color w:val="231F20"/>
          <w:spacing w:val="4"/>
        </w:rPr>
        <w:t>5-238-00119-3</w:t>
      </w:r>
    </w:p>
    <w:p w:rsidR="00543515" w:rsidRDefault="00543515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sectPr w:rsidR="00543515" w:rsidSect="00E1001F">
      <w:footerReference w:type="default" r:id="rId13"/>
      <w:pgSz w:w="8400" w:h="11910"/>
      <w:pgMar w:top="1100" w:right="1140" w:bottom="280" w:left="1140" w:header="0" w:footer="0" w:gutter="0"/>
      <w:cols w:space="720" w:equalWidth="0">
        <w:col w:w="612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F58" w:rsidRDefault="00C21F58">
      <w:r>
        <w:separator/>
      </w:r>
    </w:p>
  </w:endnote>
  <w:endnote w:type="continuationSeparator" w:id="1">
    <w:p w:rsidR="00C21F58" w:rsidRDefault="00C21F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E47" w:rsidRDefault="00C67E47">
    <w:pPr>
      <w:pStyle w:val="a8"/>
      <w:jc w:val="right"/>
    </w:pPr>
  </w:p>
  <w:p w:rsidR="00C67E47" w:rsidRDefault="00C67E47">
    <w:pPr>
      <w:pStyle w:val="a8"/>
      <w:jc w:val="right"/>
    </w:pPr>
    <w:fldSimple w:instr="PAGE   \* MERGEFORMAT">
      <w:r w:rsidR="002206B3">
        <w:rPr>
          <w:noProof/>
        </w:rPr>
        <w:t>1</w:t>
      </w:r>
    </w:fldSimple>
  </w:p>
  <w:p w:rsidR="00C67E47" w:rsidRDefault="00C67E47">
    <w:pPr>
      <w:pStyle w:val="a3"/>
      <w:kinsoku w:val="0"/>
      <w:overflowPunct w:val="0"/>
      <w:spacing w:line="14" w:lineRule="auto"/>
      <w:ind w:left="0" w:firstLine="0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E47" w:rsidRDefault="00C67E47">
    <w:pPr>
      <w:pStyle w:val="a3"/>
      <w:kinsoku w:val="0"/>
      <w:overflowPunct w:val="0"/>
      <w:spacing w:line="14" w:lineRule="auto"/>
      <w:ind w:left="0" w:firstLine="0"/>
      <w:rPr>
        <w:sz w:val="20"/>
        <w:szCs w:val="20"/>
      </w:rPr>
    </w:pPr>
    <w:r w:rsidRPr="00E1001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2.6pt;margin-top:537.85pt;width:15pt;height:13pt;z-index:-251656192;mso-position-horizontal-relative:page;mso-position-vertical-relative:page" o:allowincell="f" filled="f" stroked="f">
          <v:textbox style="mso-next-textbox:#_x0000_s2049" inset="0,0,0,0">
            <w:txbxContent>
              <w:p w:rsidR="00C67E47" w:rsidRDefault="00C67E47">
                <w:pPr>
                  <w:pStyle w:val="a3"/>
                  <w:kinsoku w:val="0"/>
                  <w:overflowPunct w:val="0"/>
                  <w:spacing w:line="245" w:lineRule="exact"/>
                  <w:ind w:left="40" w:firstLine="0"/>
                  <w:rPr>
                    <w:color w:val="000000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E47" w:rsidRDefault="00C67E47">
    <w:pPr>
      <w:pStyle w:val="a3"/>
      <w:kinsoku w:val="0"/>
      <w:overflowPunct w:val="0"/>
      <w:spacing w:line="14" w:lineRule="auto"/>
      <w:ind w:left="0" w:firstLine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E47" w:rsidRDefault="00C67E47">
    <w:pPr>
      <w:pStyle w:val="a3"/>
      <w:kinsoku w:val="0"/>
      <w:overflowPunct w:val="0"/>
      <w:spacing w:line="14" w:lineRule="auto"/>
      <w:ind w:left="0" w:firstLine="0"/>
      <w:rPr>
        <w:sz w:val="20"/>
        <w:szCs w:val="20"/>
      </w:rPr>
    </w:pPr>
    <w:r w:rsidRPr="00E1001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02.6pt;margin-top:537.85pt;width:15pt;height:13pt;z-index:-251652096;mso-position-horizontal-relative:page;mso-position-vertical-relative:page" o:allowincell="f" filled="f" stroked="f">
          <v:textbox inset="0,0,0,0">
            <w:txbxContent>
              <w:p w:rsidR="00C67E47" w:rsidRDefault="00C67E47">
                <w:pPr>
                  <w:pStyle w:val="a3"/>
                  <w:kinsoku w:val="0"/>
                  <w:overflowPunct w:val="0"/>
                  <w:spacing w:line="245" w:lineRule="exact"/>
                  <w:ind w:left="40" w:firstLine="0"/>
                  <w:rPr>
                    <w:color w:val="000000"/>
                  </w:rPr>
                </w:pP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E47" w:rsidRDefault="00C67E47">
    <w:pPr>
      <w:pStyle w:val="a3"/>
      <w:kinsoku w:val="0"/>
      <w:overflowPunct w:val="0"/>
      <w:spacing w:line="14" w:lineRule="auto"/>
      <w:ind w:left="0" w:firstLine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F58" w:rsidRDefault="00C21F58">
      <w:r>
        <w:separator/>
      </w:r>
    </w:p>
  </w:footnote>
  <w:footnote w:type="continuationSeparator" w:id="1">
    <w:p w:rsidR="00C21F58" w:rsidRDefault="00C21F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882" w:hanging="38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82" w:hanging="385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2">
      <w:numFmt w:val="bullet"/>
      <w:lvlText w:val="•"/>
      <w:lvlJc w:val="left"/>
      <w:pPr>
        <w:ind w:left="1991" w:hanging="385"/>
      </w:pPr>
    </w:lvl>
    <w:lvl w:ilvl="3">
      <w:numFmt w:val="bullet"/>
      <w:lvlText w:val="•"/>
      <w:lvlJc w:val="left"/>
      <w:pPr>
        <w:ind w:left="2546" w:hanging="385"/>
      </w:pPr>
    </w:lvl>
    <w:lvl w:ilvl="4">
      <w:numFmt w:val="bullet"/>
      <w:lvlText w:val="•"/>
      <w:lvlJc w:val="left"/>
      <w:pPr>
        <w:ind w:left="3101" w:hanging="385"/>
      </w:pPr>
    </w:lvl>
    <w:lvl w:ilvl="5">
      <w:numFmt w:val="bullet"/>
      <w:lvlText w:val="•"/>
      <w:lvlJc w:val="left"/>
      <w:pPr>
        <w:ind w:left="3656" w:hanging="385"/>
      </w:pPr>
    </w:lvl>
    <w:lvl w:ilvl="6">
      <w:numFmt w:val="bullet"/>
      <w:lvlText w:val="•"/>
      <w:lvlJc w:val="left"/>
      <w:pPr>
        <w:ind w:left="4211" w:hanging="385"/>
      </w:pPr>
    </w:lvl>
    <w:lvl w:ilvl="7">
      <w:numFmt w:val="bullet"/>
      <w:lvlText w:val="•"/>
      <w:lvlJc w:val="left"/>
      <w:pPr>
        <w:ind w:left="4766" w:hanging="385"/>
      </w:pPr>
    </w:lvl>
    <w:lvl w:ilvl="8">
      <w:numFmt w:val="bullet"/>
      <w:lvlText w:val="•"/>
      <w:lvlJc w:val="left"/>
      <w:pPr>
        <w:ind w:left="5320" w:hanging="385"/>
      </w:pPr>
    </w:lvl>
  </w:abstractNum>
  <w:abstractNum w:abstractNumId="1">
    <w:nsid w:val="00000403"/>
    <w:multiLevelType w:val="multilevel"/>
    <w:tmpl w:val="00000886"/>
    <w:lvl w:ilvl="0">
      <w:start w:val="2"/>
      <w:numFmt w:val="decimal"/>
      <w:lvlText w:val="%1"/>
      <w:lvlJc w:val="left"/>
      <w:pPr>
        <w:ind w:left="882" w:hanging="38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92" w:hanging="385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2">
      <w:numFmt w:val="bullet"/>
      <w:lvlText w:val="•"/>
      <w:lvlJc w:val="left"/>
      <w:pPr>
        <w:ind w:left="1507" w:hanging="385"/>
      </w:pPr>
    </w:lvl>
    <w:lvl w:ilvl="3">
      <w:numFmt w:val="bullet"/>
      <w:lvlText w:val="•"/>
      <w:lvlJc w:val="left"/>
      <w:pPr>
        <w:ind w:left="2123" w:hanging="385"/>
      </w:pPr>
    </w:lvl>
    <w:lvl w:ilvl="4">
      <w:numFmt w:val="bullet"/>
      <w:lvlText w:val="•"/>
      <w:lvlJc w:val="left"/>
      <w:pPr>
        <w:ind w:left="2738" w:hanging="385"/>
      </w:pPr>
    </w:lvl>
    <w:lvl w:ilvl="5">
      <w:numFmt w:val="bullet"/>
      <w:lvlText w:val="•"/>
      <w:lvlJc w:val="left"/>
      <w:pPr>
        <w:ind w:left="3353" w:hanging="385"/>
      </w:pPr>
    </w:lvl>
    <w:lvl w:ilvl="6">
      <w:numFmt w:val="bullet"/>
      <w:lvlText w:val="•"/>
      <w:lvlJc w:val="left"/>
      <w:pPr>
        <w:ind w:left="3969" w:hanging="385"/>
      </w:pPr>
    </w:lvl>
    <w:lvl w:ilvl="7">
      <w:numFmt w:val="bullet"/>
      <w:lvlText w:val="•"/>
      <w:lvlJc w:val="left"/>
      <w:pPr>
        <w:ind w:left="4584" w:hanging="385"/>
      </w:pPr>
    </w:lvl>
    <w:lvl w:ilvl="8">
      <w:numFmt w:val="bullet"/>
      <w:lvlText w:val="•"/>
      <w:lvlJc w:val="left"/>
      <w:pPr>
        <w:ind w:left="5199" w:hanging="385"/>
      </w:pPr>
    </w:lvl>
  </w:abstractNum>
  <w:abstractNum w:abstractNumId="2">
    <w:nsid w:val="00000404"/>
    <w:multiLevelType w:val="multilevel"/>
    <w:tmpl w:val="00000887"/>
    <w:lvl w:ilvl="0">
      <w:start w:val="3"/>
      <w:numFmt w:val="decimal"/>
      <w:lvlText w:val="%1"/>
      <w:lvlJc w:val="left"/>
      <w:pPr>
        <w:ind w:left="882" w:hanging="38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82" w:hanging="385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2">
      <w:numFmt w:val="bullet"/>
      <w:lvlText w:val="•"/>
      <w:lvlJc w:val="left"/>
      <w:pPr>
        <w:ind w:left="1991" w:hanging="385"/>
      </w:pPr>
    </w:lvl>
    <w:lvl w:ilvl="3">
      <w:numFmt w:val="bullet"/>
      <w:lvlText w:val="•"/>
      <w:lvlJc w:val="left"/>
      <w:pPr>
        <w:ind w:left="2546" w:hanging="385"/>
      </w:pPr>
    </w:lvl>
    <w:lvl w:ilvl="4">
      <w:numFmt w:val="bullet"/>
      <w:lvlText w:val="•"/>
      <w:lvlJc w:val="left"/>
      <w:pPr>
        <w:ind w:left="3101" w:hanging="385"/>
      </w:pPr>
    </w:lvl>
    <w:lvl w:ilvl="5">
      <w:numFmt w:val="bullet"/>
      <w:lvlText w:val="•"/>
      <w:lvlJc w:val="left"/>
      <w:pPr>
        <w:ind w:left="3656" w:hanging="385"/>
      </w:pPr>
    </w:lvl>
    <w:lvl w:ilvl="6">
      <w:numFmt w:val="bullet"/>
      <w:lvlText w:val="•"/>
      <w:lvlJc w:val="left"/>
      <w:pPr>
        <w:ind w:left="4211" w:hanging="385"/>
      </w:pPr>
    </w:lvl>
    <w:lvl w:ilvl="7">
      <w:numFmt w:val="bullet"/>
      <w:lvlText w:val="•"/>
      <w:lvlJc w:val="left"/>
      <w:pPr>
        <w:ind w:left="4766" w:hanging="385"/>
      </w:pPr>
    </w:lvl>
    <w:lvl w:ilvl="8">
      <w:numFmt w:val="bullet"/>
      <w:lvlText w:val="•"/>
      <w:lvlJc w:val="left"/>
      <w:pPr>
        <w:ind w:left="5320" w:hanging="385"/>
      </w:pPr>
    </w:lvl>
  </w:abstractNum>
  <w:abstractNum w:abstractNumId="3">
    <w:nsid w:val="00000405"/>
    <w:multiLevelType w:val="multilevel"/>
    <w:tmpl w:val="00000888"/>
    <w:lvl w:ilvl="0">
      <w:start w:val="4"/>
      <w:numFmt w:val="decimal"/>
      <w:lvlText w:val="%1"/>
      <w:lvlJc w:val="left"/>
      <w:pPr>
        <w:ind w:left="882" w:hanging="38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94" w:hanging="385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2">
      <w:numFmt w:val="bullet"/>
      <w:lvlText w:val="•"/>
      <w:lvlJc w:val="left"/>
      <w:pPr>
        <w:ind w:left="1509" w:hanging="385"/>
      </w:pPr>
    </w:lvl>
    <w:lvl w:ilvl="3">
      <w:numFmt w:val="bullet"/>
      <w:lvlText w:val="•"/>
      <w:lvlJc w:val="left"/>
      <w:pPr>
        <w:ind w:left="2124" w:hanging="385"/>
      </w:pPr>
    </w:lvl>
    <w:lvl w:ilvl="4">
      <w:numFmt w:val="bullet"/>
      <w:lvlText w:val="•"/>
      <w:lvlJc w:val="left"/>
      <w:pPr>
        <w:ind w:left="2739" w:hanging="385"/>
      </w:pPr>
    </w:lvl>
    <w:lvl w:ilvl="5">
      <w:numFmt w:val="bullet"/>
      <w:lvlText w:val="•"/>
      <w:lvlJc w:val="left"/>
      <w:pPr>
        <w:ind w:left="3354" w:hanging="385"/>
      </w:pPr>
    </w:lvl>
    <w:lvl w:ilvl="6">
      <w:numFmt w:val="bullet"/>
      <w:lvlText w:val="•"/>
      <w:lvlJc w:val="left"/>
      <w:pPr>
        <w:ind w:left="3969" w:hanging="385"/>
      </w:pPr>
    </w:lvl>
    <w:lvl w:ilvl="7">
      <w:numFmt w:val="bullet"/>
      <w:lvlText w:val="•"/>
      <w:lvlJc w:val="left"/>
      <w:pPr>
        <w:ind w:left="4585" w:hanging="385"/>
      </w:pPr>
    </w:lvl>
    <w:lvl w:ilvl="8">
      <w:numFmt w:val="bullet"/>
      <w:lvlText w:val="•"/>
      <w:lvlJc w:val="left"/>
      <w:pPr>
        <w:ind w:left="5200" w:hanging="385"/>
      </w:pPr>
    </w:lvl>
  </w:abstractNum>
  <w:abstractNum w:abstractNumId="4">
    <w:nsid w:val="00000406"/>
    <w:multiLevelType w:val="multilevel"/>
    <w:tmpl w:val="00000889"/>
    <w:lvl w:ilvl="0">
      <w:start w:val="5"/>
      <w:numFmt w:val="decimal"/>
      <w:lvlText w:val="%1"/>
      <w:lvlJc w:val="left"/>
      <w:pPr>
        <w:ind w:left="942" w:hanging="38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42" w:hanging="385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2">
      <w:numFmt w:val="bullet"/>
      <w:lvlText w:val="•"/>
      <w:lvlJc w:val="left"/>
      <w:pPr>
        <w:ind w:left="2063" w:hanging="385"/>
      </w:pPr>
    </w:lvl>
    <w:lvl w:ilvl="3">
      <w:numFmt w:val="bullet"/>
      <w:lvlText w:val="•"/>
      <w:lvlJc w:val="left"/>
      <w:pPr>
        <w:ind w:left="2624" w:hanging="385"/>
      </w:pPr>
    </w:lvl>
    <w:lvl w:ilvl="4">
      <w:numFmt w:val="bullet"/>
      <w:lvlText w:val="•"/>
      <w:lvlJc w:val="left"/>
      <w:pPr>
        <w:ind w:left="3185" w:hanging="385"/>
      </w:pPr>
    </w:lvl>
    <w:lvl w:ilvl="5">
      <w:numFmt w:val="bullet"/>
      <w:lvlText w:val="•"/>
      <w:lvlJc w:val="left"/>
      <w:pPr>
        <w:ind w:left="3746" w:hanging="385"/>
      </w:pPr>
    </w:lvl>
    <w:lvl w:ilvl="6">
      <w:numFmt w:val="bullet"/>
      <w:lvlText w:val="•"/>
      <w:lvlJc w:val="left"/>
      <w:pPr>
        <w:ind w:left="4307" w:hanging="385"/>
      </w:pPr>
    </w:lvl>
    <w:lvl w:ilvl="7">
      <w:numFmt w:val="bullet"/>
      <w:lvlText w:val="•"/>
      <w:lvlJc w:val="left"/>
      <w:pPr>
        <w:ind w:left="4868" w:hanging="385"/>
      </w:pPr>
    </w:lvl>
    <w:lvl w:ilvl="8">
      <w:numFmt w:val="bullet"/>
      <w:lvlText w:val="•"/>
      <w:lvlJc w:val="left"/>
      <w:pPr>
        <w:ind w:left="5428" w:hanging="385"/>
      </w:pPr>
    </w:lvl>
  </w:abstractNum>
  <w:abstractNum w:abstractNumId="5">
    <w:nsid w:val="00000407"/>
    <w:multiLevelType w:val="multilevel"/>
    <w:tmpl w:val="0000088A"/>
    <w:lvl w:ilvl="0">
      <w:start w:val="8"/>
      <w:numFmt w:val="decimal"/>
      <w:lvlText w:val="%1"/>
      <w:lvlJc w:val="left"/>
      <w:pPr>
        <w:ind w:left="942" w:hanging="38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60" w:hanging="385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2">
      <w:numFmt w:val="bullet"/>
      <w:lvlText w:val="•"/>
      <w:lvlJc w:val="left"/>
      <w:pPr>
        <w:ind w:left="1565" w:hanging="385"/>
      </w:pPr>
    </w:lvl>
    <w:lvl w:ilvl="3">
      <w:numFmt w:val="bullet"/>
      <w:lvlText w:val="•"/>
      <w:lvlJc w:val="left"/>
      <w:pPr>
        <w:ind w:left="2188" w:hanging="385"/>
      </w:pPr>
    </w:lvl>
    <w:lvl w:ilvl="4">
      <w:numFmt w:val="bullet"/>
      <w:lvlText w:val="•"/>
      <w:lvlJc w:val="left"/>
      <w:pPr>
        <w:ind w:left="2811" w:hanging="385"/>
      </w:pPr>
    </w:lvl>
    <w:lvl w:ilvl="5">
      <w:numFmt w:val="bullet"/>
      <w:lvlText w:val="•"/>
      <w:lvlJc w:val="left"/>
      <w:pPr>
        <w:ind w:left="3434" w:hanging="385"/>
      </w:pPr>
    </w:lvl>
    <w:lvl w:ilvl="6">
      <w:numFmt w:val="bullet"/>
      <w:lvlText w:val="•"/>
      <w:lvlJc w:val="left"/>
      <w:pPr>
        <w:ind w:left="4058" w:hanging="385"/>
      </w:pPr>
    </w:lvl>
    <w:lvl w:ilvl="7">
      <w:numFmt w:val="bullet"/>
      <w:lvlText w:val="•"/>
      <w:lvlJc w:val="left"/>
      <w:pPr>
        <w:ind w:left="4681" w:hanging="385"/>
      </w:pPr>
    </w:lvl>
    <w:lvl w:ilvl="8">
      <w:numFmt w:val="bullet"/>
      <w:lvlText w:val="•"/>
      <w:lvlJc w:val="left"/>
      <w:pPr>
        <w:ind w:left="5304" w:hanging="385"/>
      </w:pPr>
    </w:lvl>
  </w:abstractNum>
  <w:abstractNum w:abstractNumId="6">
    <w:nsid w:val="00000408"/>
    <w:multiLevelType w:val="multilevel"/>
    <w:tmpl w:val="0000088B"/>
    <w:lvl w:ilvl="0">
      <w:start w:val="1"/>
      <w:numFmt w:val="decimal"/>
      <w:lvlText w:val="%1"/>
      <w:lvlJc w:val="left"/>
      <w:pPr>
        <w:ind w:left="1703" w:hanging="38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703" w:hanging="385"/>
      </w:pPr>
      <w:rPr>
        <w:rFonts w:ascii="Times New Roman" w:hAnsi="Times New Roman" w:cs="Times New Roman"/>
        <w:b/>
        <w:bCs/>
        <w:color w:val="231F20"/>
        <w:sz w:val="22"/>
        <w:szCs w:val="22"/>
      </w:rPr>
    </w:lvl>
    <w:lvl w:ilvl="2">
      <w:numFmt w:val="bullet"/>
      <w:lvlText w:val="•"/>
      <w:lvlJc w:val="left"/>
      <w:pPr>
        <w:ind w:left="2676" w:hanging="385"/>
      </w:pPr>
    </w:lvl>
    <w:lvl w:ilvl="3">
      <w:numFmt w:val="bullet"/>
      <w:lvlText w:val="•"/>
      <w:lvlJc w:val="left"/>
      <w:pPr>
        <w:ind w:left="3163" w:hanging="385"/>
      </w:pPr>
    </w:lvl>
    <w:lvl w:ilvl="4">
      <w:numFmt w:val="bullet"/>
      <w:lvlText w:val="•"/>
      <w:lvlJc w:val="left"/>
      <w:pPr>
        <w:ind w:left="3650" w:hanging="385"/>
      </w:pPr>
    </w:lvl>
    <w:lvl w:ilvl="5">
      <w:numFmt w:val="bullet"/>
      <w:lvlText w:val="•"/>
      <w:lvlJc w:val="left"/>
      <w:pPr>
        <w:ind w:left="4136" w:hanging="385"/>
      </w:pPr>
    </w:lvl>
    <w:lvl w:ilvl="6">
      <w:numFmt w:val="bullet"/>
      <w:lvlText w:val="•"/>
      <w:lvlJc w:val="left"/>
      <w:pPr>
        <w:ind w:left="4623" w:hanging="385"/>
      </w:pPr>
    </w:lvl>
    <w:lvl w:ilvl="7">
      <w:numFmt w:val="bullet"/>
      <w:lvlText w:val="•"/>
      <w:lvlJc w:val="left"/>
      <w:pPr>
        <w:ind w:left="5110" w:hanging="385"/>
      </w:pPr>
    </w:lvl>
    <w:lvl w:ilvl="8">
      <w:numFmt w:val="bullet"/>
      <w:lvlText w:val="•"/>
      <w:lvlJc w:val="left"/>
      <w:pPr>
        <w:ind w:left="5597" w:hanging="385"/>
      </w:pPr>
    </w:lvl>
  </w:abstractNum>
  <w:abstractNum w:abstractNumId="7">
    <w:nsid w:val="00000409"/>
    <w:multiLevelType w:val="multilevel"/>
    <w:tmpl w:val="0000088C"/>
    <w:lvl w:ilvl="0">
      <w:numFmt w:val="bullet"/>
      <w:lvlText w:val="•"/>
      <w:lvlJc w:val="left"/>
      <w:pPr>
        <w:ind w:left="100" w:hanging="324"/>
      </w:pPr>
      <w:rPr>
        <w:rFonts w:ascii="Times New Roman" w:hAnsi="Times New Roman"/>
        <w:b w:val="0"/>
        <w:color w:val="231F20"/>
        <w:sz w:val="22"/>
      </w:rPr>
    </w:lvl>
    <w:lvl w:ilvl="1">
      <w:numFmt w:val="bullet"/>
      <w:lvlText w:val="•"/>
      <w:lvlJc w:val="left"/>
      <w:pPr>
        <w:ind w:left="747" w:hanging="324"/>
      </w:pPr>
    </w:lvl>
    <w:lvl w:ilvl="2">
      <w:numFmt w:val="bullet"/>
      <w:lvlText w:val="•"/>
      <w:lvlJc w:val="left"/>
      <w:pPr>
        <w:ind w:left="1394" w:hanging="324"/>
      </w:pPr>
    </w:lvl>
    <w:lvl w:ilvl="3">
      <w:numFmt w:val="bullet"/>
      <w:lvlText w:val="•"/>
      <w:lvlJc w:val="left"/>
      <w:pPr>
        <w:ind w:left="2041" w:hanging="324"/>
      </w:pPr>
    </w:lvl>
    <w:lvl w:ilvl="4">
      <w:numFmt w:val="bullet"/>
      <w:lvlText w:val="•"/>
      <w:lvlJc w:val="left"/>
      <w:pPr>
        <w:ind w:left="2688" w:hanging="324"/>
      </w:pPr>
    </w:lvl>
    <w:lvl w:ilvl="5">
      <w:numFmt w:val="bullet"/>
      <w:lvlText w:val="•"/>
      <w:lvlJc w:val="left"/>
      <w:pPr>
        <w:ind w:left="3335" w:hanging="324"/>
      </w:pPr>
    </w:lvl>
    <w:lvl w:ilvl="6">
      <w:numFmt w:val="bullet"/>
      <w:lvlText w:val="•"/>
      <w:lvlJc w:val="left"/>
      <w:pPr>
        <w:ind w:left="3982" w:hanging="324"/>
      </w:pPr>
    </w:lvl>
    <w:lvl w:ilvl="7">
      <w:numFmt w:val="bullet"/>
      <w:lvlText w:val="•"/>
      <w:lvlJc w:val="left"/>
      <w:pPr>
        <w:ind w:left="4629" w:hanging="324"/>
      </w:pPr>
    </w:lvl>
    <w:lvl w:ilvl="8">
      <w:numFmt w:val="bullet"/>
      <w:lvlText w:val="•"/>
      <w:lvlJc w:val="left"/>
      <w:pPr>
        <w:ind w:left="5276" w:hanging="324"/>
      </w:pPr>
    </w:lvl>
  </w:abstractNum>
  <w:abstractNum w:abstractNumId="8">
    <w:nsid w:val="0000040A"/>
    <w:multiLevelType w:val="multilevel"/>
    <w:tmpl w:val="0000088D"/>
    <w:lvl w:ilvl="0">
      <w:numFmt w:val="bullet"/>
      <w:lvlText w:val="–"/>
      <w:lvlJc w:val="left"/>
      <w:pPr>
        <w:ind w:left="100" w:hanging="157"/>
      </w:pPr>
      <w:rPr>
        <w:rFonts w:ascii="Times New Roman" w:hAnsi="Times New Roman"/>
        <w:b w:val="0"/>
        <w:color w:val="231F20"/>
        <w:sz w:val="22"/>
      </w:rPr>
    </w:lvl>
    <w:lvl w:ilvl="1">
      <w:numFmt w:val="bullet"/>
      <w:lvlText w:val="•"/>
      <w:lvlJc w:val="left"/>
      <w:pPr>
        <w:ind w:left="745" w:hanging="157"/>
      </w:pPr>
    </w:lvl>
    <w:lvl w:ilvl="2">
      <w:numFmt w:val="bullet"/>
      <w:lvlText w:val="•"/>
      <w:lvlJc w:val="left"/>
      <w:pPr>
        <w:ind w:left="1390" w:hanging="157"/>
      </w:pPr>
    </w:lvl>
    <w:lvl w:ilvl="3">
      <w:numFmt w:val="bullet"/>
      <w:lvlText w:val="•"/>
      <w:lvlJc w:val="left"/>
      <w:pPr>
        <w:ind w:left="2035" w:hanging="157"/>
      </w:pPr>
    </w:lvl>
    <w:lvl w:ilvl="4">
      <w:numFmt w:val="bullet"/>
      <w:lvlText w:val="•"/>
      <w:lvlJc w:val="left"/>
      <w:pPr>
        <w:ind w:left="2680" w:hanging="157"/>
      </w:pPr>
    </w:lvl>
    <w:lvl w:ilvl="5">
      <w:numFmt w:val="bullet"/>
      <w:lvlText w:val="•"/>
      <w:lvlJc w:val="left"/>
      <w:pPr>
        <w:ind w:left="3325" w:hanging="157"/>
      </w:pPr>
    </w:lvl>
    <w:lvl w:ilvl="6">
      <w:numFmt w:val="bullet"/>
      <w:lvlText w:val="•"/>
      <w:lvlJc w:val="left"/>
      <w:pPr>
        <w:ind w:left="3970" w:hanging="157"/>
      </w:pPr>
    </w:lvl>
    <w:lvl w:ilvl="7">
      <w:numFmt w:val="bullet"/>
      <w:lvlText w:val="•"/>
      <w:lvlJc w:val="left"/>
      <w:pPr>
        <w:ind w:left="4615" w:hanging="157"/>
      </w:pPr>
    </w:lvl>
    <w:lvl w:ilvl="8">
      <w:numFmt w:val="bullet"/>
      <w:lvlText w:val="•"/>
      <w:lvlJc w:val="left"/>
      <w:pPr>
        <w:ind w:left="5260" w:hanging="157"/>
      </w:pPr>
    </w:lvl>
  </w:abstractNum>
  <w:abstractNum w:abstractNumId="9">
    <w:nsid w:val="0000040B"/>
    <w:multiLevelType w:val="multilevel"/>
    <w:tmpl w:val="0000088E"/>
    <w:lvl w:ilvl="0">
      <w:start w:val="1"/>
      <w:numFmt w:val="decimal"/>
      <w:lvlText w:val="%1."/>
      <w:lvlJc w:val="left"/>
      <w:pPr>
        <w:ind w:left="100" w:hanging="324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1">
      <w:numFmt w:val="bullet"/>
      <w:lvlText w:val="•"/>
      <w:lvlJc w:val="left"/>
      <w:pPr>
        <w:ind w:left="747" w:hanging="324"/>
      </w:pPr>
    </w:lvl>
    <w:lvl w:ilvl="2">
      <w:numFmt w:val="bullet"/>
      <w:lvlText w:val="•"/>
      <w:lvlJc w:val="left"/>
      <w:pPr>
        <w:ind w:left="1394" w:hanging="324"/>
      </w:pPr>
    </w:lvl>
    <w:lvl w:ilvl="3">
      <w:numFmt w:val="bullet"/>
      <w:lvlText w:val="•"/>
      <w:lvlJc w:val="left"/>
      <w:pPr>
        <w:ind w:left="2041" w:hanging="324"/>
      </w:pPr>
    </w:lvl>
    <w:lvl w:ilvl="4">
      <w:numFmt w:val="bullet"/>
      <w:lvlText w:val="•"/>
      <w:lvlJc w:val="left"/>
      <w:pPr>
        <w:ind w:left="2688" w:hanging="324"/>
      </w:pPr>
    </w:lvl>
    <w:lvl w:ilvl="5">
      <w:numFmt w:val="bullet"/>
      <w:lvlText w:val="•"/>
      <w:lvlJc w:val="left"/>
      <w:pPr>
        <w:ind w:left="3335" w:hanging="324"/>
      </w:pPr>
    </w:lvl>
    <w:lvl w:ilvl="6">
      <w:numFmt w:val="bullet"/>
      <w:lvlText w:val="•"/>
      <w:lvlJc w:val="left"/>
      <w:pPr>
        <w:ind w:left="3982" w:hanging="324"/>
      </w:pPr>
    </w:lvl>
    <w:lvl w:ilvl="7">
      <w:numFmt w:val="bullet"/>
      <w:lvlText w:val="•"/>
      <w:lvlJc w:val="left"/>
      <w:pPr>
        <w:ind w:left="4629" w:hanging="324"/>
      </w:pPr>
    </w:lvl>
    <w:lvl w:ilvl="8">
      <w:numFmt w:val="bullet"/>
      <w:lvlText w:val="•"/>
      <w:lvlJc w:val="left"/>
      <w:pPr>
        <w:ind w:left="5276" w:hanging="324"/>
      </w:pPr>
    </w:lvl>
  </w:abstractNum>
  <w:abstractNum w:abstractNumId="1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left="700" w:hanging="204"/>
      </w:pPr>
      <w:rPr>
        <w:rFonts w:ascii="Times New Roman" w:hAnsi="Times New Roman" w:cs="Times New Roman"/>
        <w:b w:val="0"/>
        <w:bCs w:val="0"/>
        <w:color w:val="231F20"/>
        <w:spacing w:val="-6"/>
        <w:sz w:val="22"/>
        <w:szCs w:val="22"/>
      </w:rPr>
    </w:lvl>
    <w:lvl w:ilvl="1">
      <w:start w:val="1"/>
      <w:numFmt w:val="decimal"/>
      <w:lvlText w:val="%1.%2."/>
      <w:lvlJc w:val="left"/>
      <w:pPr>
        <w:ind w:left="1399" w:hanging="385"/>
      </w:pPr>
      <w:rPr>
        <w:rFonts w:ascii="Times New Roman" w:hAnsi="Times New Roman" w:cs="Times New Roman"/>
        <w:b/>
        <w:bCs/>
        <w:color w:val="231F20"/>
        <w:sz w:val="22"/>
        <w:szCs w:val="22"/>
      </w:rPr>
    </w:lvl>
    <w:lvl w:ilvl="2">
      <w:numFmt w:val="bullet"/>
      <w:lvlText w:val="•"/>
      <w:lvlJc w:val="left"/>
      <w:pPr>
        <w:ind w:left="1973" w:hanging="385"/>
      </w:pPr>
    </w:lvl>
    <w:lvl w:ilvl="3">
      <w:numFmt w:val="bullet"/>
      <w:lvlText w:val="•"/>
      <w:lvlJc w:val="left"/>
      <w:pPr>
        <w:ind w:left="2548" w:hanging="385"/>
      </w:pPr>
    </w:lvl>
    <w:lvl w:ilvl="4">
      <w:numFmt w:val="bullet"/>
      <w:lvlText w:val="•"/>
      <w:lvlJc w:val="left"/>
      <w:pPr>
        <w:ind w:left="3123" w:hanging="385"/>
      </w:pPr>
    </w:lvl>
    <w:lvl w:ilvl="5">
      <w:numFmt w:val="bullet"/>
      <w:lvlText w:val="•"/>
      <w:lvlJc w:val="left"/>
      <w:pPr>
        <w:ind w:left="3697" w:hanging="385"/>
      </w:pPr>
    </w:lvl>
    <w:lvl w:ilvl="6">
      <w:numFmt w:val="bullet"/>
      <w:lvlText w:val="•"/>
      <w:lvlJc w:val="left"/>
      <w:pPr>
        <w:ind w:left="4272" w:hanging="385"/>
      </w:pPr>
    </w:lvl>
    <w:lvl w:ilvl="7">
      <w:numFmt w:val="bullet"/>
      <w:lvlText w:val="•"/>
      <w:lvlJc w:val="left"/>
      <w:pPr>
        <w:ind w:left="4846" w:hanging="385"/>
      </w:pPr>
    </w:lvl>
    <w:lvl w:ilvl="8">
      <w:numFmt w:val="bullet"/>
      <w:lvlText w:val="•"/>
      <w:lvlJc w:val="left"/>
      <w:pPr>
        <w:ind w:left="5421" w:hanging="385"/>
      </w:pPr>
    </w:lvl>
  </w:abstractNum>
  <w:abstractNum w:abstractNumId="11">
    <w:nsid w:val="0000040D"/>
    <w:multiLevelType w:val="multilevel"/>
    <w:tmpl w:val="00000890"/>
    <w:lvl w:ilvl="0">
      <w:start w:val="1"/>
      <w:numFmt w:val="decimal"/>
      <w:lvlText w:val="%1."/>
      <w:lvlJc w:val="left"/>
      <w:pPr>
        <w:ind w:left="100" w:hanging="324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1">
      <w:numFmt w:val="bullet"/>
      <w:lvlText w:val="•"/>
      <w:lvlJc w:val="left"/>
      <w:pPr>
        <w:ind w:left="747" w:hanging="324"/>
      </w:pPr>
    </w:lvl>
    <w:lvl w:ilvl="2">
      <w:numFmt w:val="bullet"/>
      <w:lvlText w:val="•"/>
      <w:lvlJc w:val="left"/>
      <w:pPr>
        <w:ind w:left="1394" w:hanging="324"/>
      </w:pPr>
    </w:lvl>
    <w:lvl w:ilvl="3">
      <w:numFmt w:val="bullet"/>
      <w:lvlText w:val="•"/>
      <w:lvlJc w:val="left"/>
      <w:pPr>
        <w:ind w:left="2041" w:hanging="324"/>
      </w:pPr>
    </w:lvl>
    <w:lvl w:ilvl="4">
      <w:numFmt w:val="bullet"/>
      <w:lvlText w:val="•"/>
      <w:lvlJc w:val="left"/>
      <w:pPr>
        <w:ind w:left="2688" w:hanging="324"/>
      </w:pPr>
    </w:lvl>
    <w:lvl w:ilvl="5">
      <w:numFmt w:val="bullet"/>
      <w:lvlText w:val="•"/>
      <w:lvlJc w:val="left"/>
      <w:pPr>
        <w:ind w:left="3335" w:hanging="324"/>
      </w:pPr>
    </w:lvl>
    <w:lvl w:ilvl="6">
      <w:numFmt w:val="bullet"/>
      <w:lvlText w:val="•"/>
      <w:lvlJc w:val="left"/>
      <w:pPr>
        <w:ind w:left="3982" w:hanging="324"/>
      </w:pPr>
    </w:lvl>
    <w:lvl w:ilvl="7">
      <w:numFmt w:val="bullet"/>
      <w:lvlText w:val="•"/>
      <w:lvlJc w:val="left"/>
      <w:pPr>
        <w:ind w:left="4629" w:hanging="324"/>
      </w:pPr>
    </w:lvl>
    <w:lvl w:ilvl="8">
      <w:numFmt w:val="bullet"/>
      <w:lvlText w:val="•"/>
      <w:lvlJc w:val="left"/>
      <w:pPr>
        <w:ind w:left="5276" w:hanging="324"/>
      </w:pPr>
    </w:lvl>
  </w:abstractNum>
  <w:abstractNum w:abstractNumId="12">
    <w:nsid w:val="0000040E"/>
    <w:multiLevelType w:val="multilevel"/>
    <w:tmpl w:val="00000891"/>
    <w:lvl w:ilvl="0">
      <w:start w:val="1"/>
      <w:numFmt w:val="decimal"/>
      <w:lvlText w:val="%1."/>
      <w:lvlJc w:val="left"/>
      <w:pPr>
        <w:ind w:left="717" w:hanging="220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1">
      <w:numFmt w:val="bullet"/>
      <w:lvlText w:val="•"/>
      <w:lvlJc w:val="left"/>
      <w:pPr>
        <w:ind w:left="1302" w:hanging="220"/>
      </w:pPr>
    </w:lvl>
    <w:lvl w:ilvl="2">
      <w:numFmt w:val="bullet"/>
      <w:lvlText w:val="•"/>
      <w:lvlJc w:val="left"/>
      <w:pPr>
        <w:ind w:left="1887" w:hanging="220"/>
      </w:pPr>
    </w:lvl>
    <w:lvl w:ilvl="3">
      <w:numFmt w:val="bullet"/>
      <w:lvlText w:val="•"/>
      <w:lvlJc w:val="left"/>
      <w:pPr>
        <w:ind w:left="2473" w:hanging="220"/>
      </w:pPr>
    </w:lvl>
    <w:lvl w:ilvl="4">
      <w:numFmt w:val="bullet"/>
      <w:lvlText w:val="•"/>
      <w:lvlJc w:val="left"/>
      <w:pPr>
        <w:ind w:left="3058" w:hanging="220"/>
      </w:pPr>
    </w:lvl>
    <w:lvl w:ilvl="5">
      <w:numFmt w:val="bullet"/>
      <w:lvlText w:val="•"/>
      <w:lvlJc w:val="left"/>
      <w:pPr>
        <w:ind w:left="3643" w:hanging="220"/>
      </w:pPr>
    </w:lvl>
    <w:lvl w:ilvl="6">
      <w:numFmt w:val="bullet"/>
      <w:lvlText w:val="•"/>
      <w:lvlJc w:val="left"/>
      <w:pPr>
        <w:ind w:left="4229" w:hanging="220"/>
      </w:pPr>
    </w:lvl>
    <w:lvl w:ilvl="7">
      <w:numFmt w:val="bullet"/>
      <w:lvlText w:val="•"/>
      <w:lvlJc w:val="left"/>
      <w:pPr>
        <w:ind w:left="4814" w:hanging="220"/>
      </w:pPr>
    </w:lvl>
    <w:lvl w:ilvl="8">
      <w:numFmt w:val="bullet"/>
      <w:lvlText w:val="•"/>
      <w:lvlJc w:val="left"/>
      <w:pPr>
        <w:ind w:left="5399" w:hanging="220"/>
      </w:pPr>
    </w:lvl>
  </w:abstractNum>
  <w:abstractNum w:abstractNumId="13">
    <w:nsid w:val="0000040F"/>
    <w:multiLevelType w:val="multilevel"/>
    <w:tmpl w:val="00000892"/>
    <w:lvl w:ilvl="0">
      <w:start w:val="3"/>
      <w:numFmt w:val="decimal"/>
      <w:lvlText w:val="%1"/>
      <w:lvlJc w:val="left"/>
      <w:pPr>
        <w:ind w:left="2421" w:hanging="38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421" w:hanging="385"/>
      </w:pPr>
      <w:rPr>
        <w:rFonts w:ascii="Times New Roman" w:hAnsi="Times New Roman" w:cs="Times New Roman"/>
        <w:b/>
        <w:bCs/>
        <w:color w:val="231F20"/>
        <w:sz w:val="22"/>
        <w:szCs w:val="22"/>
      </w:rPr>
    </w:lvl>
    <w:lvl w:ilvl="2">
      <w:numFmt w:val="bullet"/>
      <w:lvlText w:val="•"/>
      <w:lvlJc w:val="left"/>
      <w:pPr>
        <w:ind w:left="3251" w:hanging="385"/>
      </w:pPr>
    </w:lvl>
    <w:lvl w:ilvl="3">
      <w:numFmt w:val="bullet"/>
      <w:lvlText w:val="•"/>
      <w:lvlJc w:val="left"/>
      <w:pPr>
        <w:ind w:left="3666" w:hanging="385"/>
      </w:pPr>
    </w:lvl>
    <w:lvl w:ilvl="4">
      <w:numFmt w:val="bullet"/>
      <w:lvlText w:val="•"/>
      <w:lvlJc w:val="left"/>
      <w:pPr>
        <w:ind w:left="4081" w:hanging="385"/>
      </w:pPr>
    </w:lvl>
    <w:lvl w:ilvl="5">
      <w:numFmt w:val="bullet"/>
      <w:lvlText w:val="•"/>
      <w:lvlJc w:val="left"/>
      <w:pPr>
        <w:ind w:left="4496" w:hanging="385"/>
      </w:pPr>
    </w:lvl>
    <w:lvl w:ilvl="6">
      <w:numFmt w:val="bullet"/>
      <w:lvlText w:val="•"/>
      <w:lvlJc w:val="left"/>
      <w:pPr>
        <w:ind w:left="4911" w:hanging="385"/>
      </w:pPr>
    </w:lvl>
    <w:lvl w:ilvl="7">
      <w:numFmt w:val="bullet"/>
      <w:lvlText w:val="•"/>
      <w:lvlJc w:val="left"/>
      <w:pPr>
        <w:ind w:left="5325" w:hanging="385"/>
      </w:pPr>
    </w:lvl>
    <w:lvl w:ilvl="8">
      <w:numFmt w:val="bullet"/>
      <w:lvlText w:val="•"/>
      <w:lvlJc w:val="left"/>
      <w:pPr>
        <w:ind w:left="5740" w:hanging="385"/>
      </w:pPr>
    </w:lvl>
  </w:abstractNum>
  <w:abstractNum w:abstractNumId="14">
    <w:nsid w:val="00000410"/>
    <w:multiLevelType w:val="multilevel"/>
    <w:tmpl w:val="00000893"/>
    <w:lvl w:ilvl="0">
      <w:start w:val="1"/>
      <w:numFmt w:val="decimal"/>
      <w:lvlText w:val="%1."/>
      <w:lvlJc w:val="left"/>
      <w:pPr>
        <w:ind w:left="100" w:hanging="324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1">
      <w:numFmt w:val="bullet"/>
      <w:lvlText w:val="•"/>
      <w:lvlJc w:val="left"/>
      <w:pPr>
        <w:ind w:left="747" w:hanging="324"/>
      </w:pPr>
    </w:lvl>
    <w:lvl w:ilvl="2">
      <w:numFmt w:val="bullet"/>
      <w:lvlText w:val="•"/>
      <w:lvlJc w:val="left"/>
      <w:pPr>
        <w:ind w:left="1394" w:hanging="324"/>
      </w:pPr>
    </w:lvl>
    <w:lvl w:ilvl="3">
      <w:numFmt w:val="bullet"/>
      <w:lvlText w:val="•"/>
      <w:lvlJc w:val="left"/>
      <w:pPr>
        <w:ind w:left="2041" w:hanging="324"/>
      </w:pPr>
    </w:lvl>
    <w:lvl w:ilvl="4">
      <w:numFmt w:val="bullet"/>
      <w:lvlText w:val="•"/>
      <w:lvlJc w:val="left"/>
      <w:pPr>
        <w:ind w:left="2688" w:hanging="324"/>
      </w:pPr>
    </w:lvl>
    <w:lvl w:ilvl="5">
      <w:numFmt w:val="bullet"/>
      <w:lvlText w:val="•"/>
      <w:lvlJc w:val="left"/>
      <w:pPr>
        <w:ind w:left="3335" w:hanging="324"/>
      </w:pPr>
    </w:lvl>
    <w:lvl w:ilvl="6">
      <w:numFmt w:val="bullet"/>
      <w:lvlText w:val="•"/>
      <w:lvlJc w:val="left"/>
      <w:pPr>
        <w:ind w:left="3982" w:hanging="324"/>
      </w:pPr>
    </w:lvl>
    <w:lvl w:ilvl="7">
      <w:numFmt w:val="bullet"/>
      <w:lvlText w:val="•"/>
      <w:lvlJc w:val="left"/>
      <w:pPr>
        <w:ind w:left="4629" w:hanging="324"/>
      </w:pPr>
    </w:lvl>
    <w:lvl w:ilvl="8">
      <w:numFmt w:val="bullet"/>
      <w:lvlText w:val="•"/>
      <w:lvlJc w:val="left"/>
      <w:pPr>
        <w:ind w:left="5276" w:hanging="324"/>
      </w:pPr>
    </w:lvl>
  </w:abstractNum>
  <w:abstractNum w:abstractNumId="15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left="100" w:hanging="324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1">
      <w:numFmt w:val="bullet"/>
      <w:lvlText w:val="•"/>
      <w:lvlJc w:val="left"/>
      <w:pPr>
        <w:ind w:left="747" w:hanging="324"/>
      </w:pPr>
    </w:lvl>
    <w:lvl w:ilvl="2">
      <w:numFmt w:val="bullet"/>
      <w:lvlText w:val="•"/>
      <w:lvlJc w:val="left"/>
      <w:pPr>
        <w:ind w:left="1394" w:hanging="324"/>
      </w:pPr>
    </w:lvl>
    <w:lvl w:ilvl="3">
      <w:numFmt w:val="bullet"/>
      <w:lvlText w:val="•"/>
      <w:lvlJc w:val="left"/>
      <w:pPr>
        <w:ind w:left="2041" w:hanging="324"/>
      </w:pPr>
    </w:lvl>
    <w:lvl w:ilvl="4">
      <w:numFmt w:val="bullet"/>
      <w:lvlText w:val="•"/>
      <w:lvlJc w:val="left"/>
      <w:pPr>
        <w:ind w:left="2688" w:hanging="324"/>
      </w:pPr>
    </w:lvl>
    <w:lvl w:ilvl="5">
      <w:numFmt w:val="bullet"/>
      <w:lvlText w:val="•"/>
      <w:lvlJc w:val="left"/>
      <w:pPr>
        <w:ind w:left="3335" w:hanging="324"/>
      </w:pPr>
    </w:lvl>
    <w:lvl w:ilvl="6">
      <w:numFmt w:val="bullet"/>
      <w:lvlText w:val="•"/>
      <w:lvlJc w:val="left"/>
      <w:pPr>
        <w:ind w:left="3982" w:hanging="324"/>
      </w:pPr>
    </w:lvl>
    <w:lvl w:ilvl="7">
      <w:numFmt w:val="bullet"/>
      <w:lvlText w:val="•"/>
      <w:lvlJc w:val="left"/>
      <w:pPr>
        <w:ind w:left="4629" w:hanging="324"/>
      </w:pPr>
    </w:lvl>
    <w:lvl w:ilvl="8">
      <w:numFmt w:val="bullet"/>
      <w:lvlText w:val="•"/>
      <w:lvlJc w:val="left"/>
      <w:pPr>
        <w:ind w:left="5276" w:hanging="324"/>
      </w:pPr>
    </w:lvl>
  </w:abstractNum>
  <w:abstractNum w:abstractNumId="16">
    <w:nsid w:val="00000412"/>
    <w:multiLevelType w:val="multilevel"/>
    <w:tmpl w:val="00000895"/>
    <w:lvl w:ilvl="0">
      <w:start w:val="1"/>
      <w:numFmt w:val="decimal"/>
      <w:lvlText w:val="%1."/>
      <w:lvlJc w:val="left"/>
      <w:pPr>
        <w:ind w:left="717" w:hanging="220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1">
      <w:numFmt w:val="bullet"/>
      <w:lvlText w:val="•"/>
      <w:lvlJc w:val="left"/>
      <w:pPr>
        <w:ind w:left="1302" w:hanging="220"/>
      </w:pPr>
    </w:lvl>
    <w:lvl w:ilvl="2">
      <w:numFmt w:val="bullet"/>
      <w:lvlText w:val="•"/>
      <w:lvlJc w:val="left"/>
      <w:pPr>
        <w:ind w:left="1887" w:hanging="220"/>
      </w:pPr>
    </w:lvl>
    <w:lvl w:ilvl="3">
      <w:numFmt w:val="bullet"/>
      <w:lvlText w:val="•"/>
      <w:lvlJc w:val="left"/>
      <w:pPr>
        <w:ind w:left="2473" w:hanging="220"/>
      </w:pPr>
    </w:lvl>
    <w:lvl w:ilvl="4">
      <w:numFmt w:val="bullet"/>
      <w:lvlText w:val="•"/>
      <w:lvlJc w:val="left"/>
      <w:pPr>
        <w:ind w:left="3058" w:hanging="220"/>
      </w:pPr>
    </w:lvl>
    <w:lvl w:ilvl="5">
      <w:numFmt w:val="bullet"/>
      <w:lvlText w:val="•"/>
      <w:lvlJc w:val="left"/>
      <w:pPr>
        <w:ind w:left="3643" w:hanging="220"/>
      </w:pPr>
    </w:lvl>
    <w:lvl w:ilvl="6">
      <w:numFmt w:val="bullet"/>
      <w:lvlText w:val="•"/>
      <w:lvlJc w:val="left"/>
      <w:pPr>
        <w:ind w:left="4229" w:hanging="220"/>
      </w:pPr>
    </w:lvl>
    <w:lvl w:ilvl="7">
      <w:numFmt w:val="bullet"/>
      <w:lvlText w:val="•"/>
      <w:lvlJc w:val="left"/>
      <w:pPr>
        <w:ind w:left="4814" w:hanging="220"/>
      </w:pPr>
    </w:lvl>
    <w:lvl w:ilvl="8">
      <w:numFmt w:val="bullet"/>
      <w:lvlText w:val="•"/>
      <w:lvlJc w:val="left"/>
      <w:pPr>
        <w:ind w:left="5399" w:hanging="220"/>
      </w:pPr>
    </w:lvl>
  </w:abstractNum>
  <w:abstractNum w:abstractNumId="17">
    <w:nsid w:val="00000413"/>
    <w:multiLevelType w:val="multilevel"/>
    <w:tmpl w:val="00000896"/>
    <w:lvl w:ilvl="0">
      <w:start w:val="4"/>
      <w:numFmt w:val="decimal"/>
      <w:lvlText w:val="%1"/>
      <w:lvlJc w:val="left"/>
      <w:pPr>
        <w:ind w:left="1118" w:hanging="38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222" w:hanging="385"/>
      </w:pPr>
      <w:rPr>
        <w:rFonts w:ascii="Times New Roman" w:hAnsi="Times New Roman" w:cs="Times New Roman"/>
        <w:b/>
        <w:bCs/>
        <w:color w:val="231F20"/>
        <w:sz w:val="22"/>
        <w:szCs w:val="22"/>
      </w:rPr>
    </w:lvl>
    <w:lvl w:ilvl="2">
      <w:numFmt w:val="bullet"/>
      <w:lvlText w:val="•"/>
      <w:lvlJc w:val="left"/>
      <w:pPr>
        <w:ind w:left="2705" w:hanging="385"/>
      </w:pPr>
    </w:lvl>
    <w:lvl w:ilvl="3">
      <w:numFmt w:val="bullet"/>
      <w:lvlText w:val="•"/>
      <w:lvlJc w:val="left"/>
      <w:pPr>
        <w:ind w:left="3188" w:hanging="385"/>
      </w:pPr>
    </w:lvl>
    <w:lvl w:ilvl="4">
      <w:numFmt w:val="bullet"/>
      <w:lvlText w:val="•"/>
      <w:lvlJc w:val="left"/>
      <w:pPr>
        <w:ind w:left="3671" w:hanging="385"/>
      </w:pPr>
    </w:lvl>
    <w:lvl w:ilvl="5">
      <w:numFmt w:val="bullet"/>
      <w:lvlText w:val="•"/>
      <w:lvlJc w:val="left"/>
      <w:pPr>
        <w:ind w:left="4154" w:hanging="385"/>
      </w:pPr>
    </w:lvl>
    <w:lvl w:ilvl="6">
      <w:numFmt w:val="bullet"/>
      <w:lvlText w:val="•"/>
      <w:lvlJc w:val="left"/>
      <w:pPr>
        <w:ind w:left="4637" w:hanging="385"/>
      </w:pPr>
    </w:lvl>
    <w:lvl w:ilvl="7">
      <w:numFmt w:val="bullet"/>
      <w:lvlText w:val="•"/>
      <w:lvlJc w:val="left"/>
      <w:pPr>
        <w:ind w:left="5121" w:hanging="385"/>
      </w:pPr>
    </w:lvl>
    <w:lvl w:ilvl="8">
      <w:numFmt w:val="bullet"/>
      <w:lvlText w:val="•"/>
      <w:lvlJc w:val="left"/>
      <w:pPr>
        <w:ind w:left="5604" w:hanging="385"/>
      </w:pPr>
    </w:lvl>
  </w:abstractNum>
  <w:abstractNum w:abstractNumId="18">
    <w:nsid w:val="00000414"/>
    <w:multiLevelType w:val="multilevel"/>
    <w:tmpl w:val="00000897"/>
    <w:lvl w:ilvl="0">
      <w:start w:val="1"/>
      <w:numFmt w:val="decimal"/>
      <w:lvlText w:val="%1."/>
      <w:lvlJc w:val="left"/>
      <w:pPr>
        <w:ind w:left="717" w:hanging="220"/>
      </w:pPr>
      <w:rPr>
        <w:rFonts w:ascii="Times New Roman" w:hAnsi="Times New Roman" w:cs="Times New Roman"/>
        <w:b w:val="0"/>
        <w:bCs w:val="0"/>
        <w:i/>
        <w:iCs/>
        <w:color w:val="231F20"/>
        <w:sz w:val="22"/>
        <w:szCs w:val="22"/>
      </w:rPr>
    </w:lvl>
    <w:lvl w:ilvl="1">
      <w:numFmt w:val="bullet"/>
      <w:lvlText w:val="•"/>
      <w:lvlJc w:val="left"/>
      <w:pPr>
        <w:ind w:left="1302" w:hanging="220"/>
      </w:pPr>
    </w:lvl>
    <w:lvl w:ilvl="2">
      <w:numFmt w:val="bullet"/>
      <w:lvlText w:val="•"/>
      <w:lvlJc w:val="left"/>
      <w:pPr>
        <w:ind w:left="1887" w:hanging="220"/>
      </w:pPr>
    </w:lvl>
    <w:lvl w:ilvl="3">
      <w:numFmt w:val="bullet"/>
      <w:lvlText w:val="•"/>
      <w:lvlJc w:val="left"/>
      <w:pPr>
        <w:ind w:left="2473" w:hanging="220"/>
      </w:pPr>
    </w:lvl>
    <w:lvl w:ilvl="4">
      <w:numFmt w:val="bullet"/>
      <w:lvlText w:val="•"/>
      <w:lvlJc w:val="left"/>
      <w:pPr>
        <w:ind w:left="3058" w:hanging="220"/>
      </w:pPr>
    </w:lvl>
    <w:lvl w:ilvl="5">
      <w:numFmt w:val="bullet"/>
      <w:lvlText w:val="•"/>
      <w:lvlJc w:val="left"/>
      <w:pPr>
        <w:ind w:left="3643" w:hanging="220"/>
      </w:pPr>
    </w:lvl>
    <w:lvl w:ilvl="6">
      <w:numFmt w:val="bullet"/>
      <w:lvlText w:val="•"/>
      <w:lvlJc w:val="left"/>
      <w:pPr>
        <w:ind w:left="4229" w:hanging="220"/>
      </w:pPr>
    </w:lvl>
    <w:lvl w:ilvl="7">
      <w:numFmt w:val="bullet"/>
      <w:lvlText w:val="•"/>
      <w:lvlJc w:val="left"/>
      <w:pPr>
        <w:ind w:left="4814" w:hanging="220"/>
      </w:pPr>
    </w:lvl>
    <w:lvl w:ilvl="8">
      <w:numFmt w:val="bullet"/>
      <w:lvlText w:val="•"/>
      <w:lvlJc w:val="left"/>
      <w:pPr>
        <w:ind w:left="5399" w:hanging="220"/>
      </w:pPr>
    </w:lvl>
  </w:abstractNum>
  <w:abstractNum w:abstractNumId="19">
    <w:nsid w:val="00000415"/>
    <w:multiLevelType w:val="multilevel"/>
    <w:tmpl w:val="00000898"/>
    <w:lvl w:ilvl="0">
      <w:numFmt w:val="bullet"/>
      <w:lvlText w:val="-"/>
      <w:lvlJc w:val="left"/>
      <w:pPr>
        <w:ind w:left="100" w:hanging="150"/>
      </w:pPr>
      <w:rPr>
        <w:rFonts w:ascii="Times New Roman" w:hAnsi="Times New Roman"/>
        <w:b w:val="0"/>
        <w:color w:val="231F20"/>
        <w:sz w:val="22"/>
      </w:rPr>
    </w:lvl>
    <w:lvl w:ilvl="1">
      <w:numFmt w:val="bullet"/>
      <w:lvlText w:val="•"/>
      <w:lvlJc w:val="left"/>
      <w:pPr>
        <w:ind w:left="747" w:hanging="150"/>
      </w:pPr>
    </w:lvl>
    <w:lvl w:ilvl="2">
      <w:numFmt w:val="bullet"/>
      <w:lvlText w:val="•"/>
      <w:lvlJc w:val="left"/>
      <w:pPr>
        <w:ind w:left="1394" w:hanging="150"/>
      </w:pPr>
    </w:lvl>
    <w:lvl w:ilvl="3">
      <w:numFmt w:val="bullet"/>
      <w:lvlText w:val="•"/>
      <w:lvlJc w:val="left"/>
      <w:pPr>
        <w:ind w:left="2041" w:hanging="150"/>
      </w:pPr>
    </w:lvl>
    <w:lvl w:ilvl="4">
      <w:numFmt w:val="bullet"/>
      <w:lvlText w:val="•"/>
      <w:lvlJc w:val="left"/>
      <w:pPr>
        <w:ind w:left="2688" w:hanging="150"/>
      </w:pPr>
    </w:lvl>
    <w:lvl w:ilvl="5">
      <w:numFmt w:val="bullet"/>
      <w:lvlText w:val="•"/>
      <w:lvlJc w:val="left"/>
      <w:pPr>
        <w:ind w:left="3335" w:hanging="150"/>
      </w:pPr>
    </w:lvl>
    <w:lvl w:ilvl="6">
      <w:numFmt w:val="bullet"/>
      <w:lvlText w:val="•"/>
      <w:lvlJc w:val="left"/>
      <w:pPr>
        <w:ind w:left="3982" w:hanging="150"/>
      </w:pPr>
    </w:lvl>
    <w:lvl w:ilvl="7">
      <w:numFmt w:val="bullet"/>
      <w:lvlText w:val="•"/>
      <w:lvlJc w:val="left"/>
      <w:pPr>
        <w:ind w:left="4629" w:hanging="150"/>
      </w:pPr>
    </w:lvl>
    <w:lvl w:ilvl="8">
      <w:numFmt w:val="bullet"/>
      <w:lvlText w:val="•"/>
      <w:lvlJc w:val="left"/>
      <w:pPr>
        <w:ind w:left="5276" w:hanging="150"/>
      </w:pPr>
    </w:lvl>
  </w:abstractNum>
  <w:abstractNum w:abstractNumId="20">
    <w:nsid w:val="00000416"/>
    <w:multiLevelType w:val="multilevel"/>
    <w:tmpl w:val="00000899"/>
    <w:lvl w:ilvl="0">
      <w:numFmt w:val="bullet"/>
      <w:lvlText w:val="-"/>
      <w:lvlJc w:val="left"/>
      <w:pPr>
        <w:ind w:left="100" w:hanging="138"/>
      </w:pPr>
      <w:rPr>
        <w:rFonts w:ascii="Times New Roman" w:hAnsi="Times New Roman"/>
        <w:b w:val="0"/>
        <w:color w:val="231F20"/>
        <w:sz w:val="22"/>
      </w:rPr>
    </w:lvl>
    <w:lvl w:ilvl="1">
      <w:numFmt w:val="bullet"/>
      <w:lvlText w:val="•"/>
      <w:lvlJc w:val="left"/>
      <w:pPr>
        <w:ind w:left="747" w:hanging="138"/>
      </w:pPr>
    </w:lvl>
    <w:lvl w:ilvl="2">
      <w:numFmt w:val="bullet"/>
      <w:lvlText w:val="•"/>
      <w:lvlJc w:val="left"/>
      <w:pPr>
        <w:ind w:left="1394" w:hanging="138"/>
      </w:pPr>
    </w:lvl>
    <w:lvl w:ilvl="3">
      <w:numFmt w:val="bullet"/>
      <w:lvlText w:val="•"/>
      <w:lvlJc w:val="left"/>
      <w:pPr>
        <w:ind w:left="2041" w:hanging="138"/>
      </w:pPr>
    </w:lvl>
    <w:lvl w:ilvl="4">
      <w:numFmt w:val="bullet"/>
      <w:lvlText w:val="•"/>
      <w:lvlJc w:val="left"/>
      <w:pPr>
        <w:ind w:left="2688" w:hanging="138"/>
      </w:pPr>
    </w:lvl>
    <w:lvl w:ilvl="5">
      <w:numFmt w:val="bullet"/>
      <w:lvlText w:val="•"/>
      <w:lvlJc w:val="left"/>
      <w:pPr>
        <w:ind w:left="3335" w:hanging="138"/>
      </w:pPr>
    </w:lvl>
    <w:lvl w:ilvl="6">
      <w:numFmt w:val="bullet"/>
      <w:lvlText w:val="•"/>
      <w:lvlJc w:val="left"/>
      <w:pPr>
        <w:ind w:left="3982" w:hanging="138"/>
      </w:pPr>
    </w:lvl>
    <w:lvl w:ilvl="7">
      <w:numFmt w:val="bullet"/>
      <w:lvlText w:val="•"/>
      <w:lvlJc w:val="left"/>
      <w:pPr>
        <w:ind w:left="4629" w:hanging="138"/>
      </w:pPr>
    </w:lvl>
    <w:lvl w:ilvl="8">
      <w:numFmt w:val="bullet"/>
      <w:lvlText w:val="•"/>
      <w:lvlJc w:val="left"/>
      <w:pPr>
        <w:ind w:left="5276" w:hanging="138"/>
      </w:pPr>
    </w:lvl>
  </w:abstractNum>
  <w:abstractNum w:abstractNumId="21">
    <w:nsid w:val="00000417"/>
    <w:multiLevelType w:val="multilevel"/>
    <w:tmpl w:val="0000089A"/>
    <w:lvl w:ilvl="0">
      <w:numFmt w:val="bullet"/>
      <w:lvlText w:val="-"/>
      <w:lvlJc w:val="left"/>
      <w:pPr>
        <w:ind w:left="100" w:hanging="124"/>
      </w:pPr>
      <w:rPr>
        <w:rFonts w:ascii="Times New Roman" w:hAnsi="Times New Roman"/>
        <w:b w:val="0"/>
        <w:color w:val="231F20"/>
        <w:sz w:val="22"/>
      </w:rPr>
    </w:lvl>
    <w:lvl w:ilvl="1">
      <w:numFmt w:val="bullet"/>
      <w:lvlText w:val="•"/>
      <w:lvlJc w:val="left"/>
      <w:pPr>
        <w:ind w:left="747" w:hanging="124"/>
      </w:pPr>
    </w:lvl>
    <w:lvl w:ilvl="2">
      <w:numFmt w:val="bullet"/>
      <w:lvlText w:val="•"/>
      <w:lvlJc w:val="left"/>
      <w:pPr>
        <w:ind w:left="1394" w:hanging="124"/>
      </w:pPr>
    </w:lvl>
    <w:lvl w:ilvl="3">
      <w:numFmt w:val="bullet"/>
      <w:lvlText w:val="•"/>
      <w:lvlJc w:val="left"/>
      <w:pPr>
        <w:ind w:left="2041" w:hanging="124"/>
      </w:pPr>
    </w:lvl>
    <w:lvl w:ilvl="4">
      <w:numFmt w:val="bullet"/>
      <w:lvlText w:val="•"/>
      <w:lvlJc w:val="left"/>
      <w:pPr>
        <w:ind w:left="2688" w:hanging="124"/>
      </w:pPr>
    </w:lvl>
    <w:lvl w:ilvl="5">
      <w:numFmt w:val="bullet"/>
      <w:lvlText w:val="•"/>
      <w:lvlJc w:val="left"/>
      <w:pPr>
        <w:ind w:left="3335" w:hanging="124"/>
      </w:pPr>
    </w:lvl>
    <w:lvl w:ilvl="6">
      <w:numFmt w:val="bullet"/>
      <w:lvlText w:val="•"/>
      <w:lvlJc w:val="left"/>
      <w:pPr>
        <w:ind w:left="3982" w:hanging="124"/>
      </w:pPr>
    </w:lvl>
    <w:lvl w:ilvl="7">
      <w:numFmt w:val="bullet"/>
      <w:lvlText w:val="•"/>
      <w:lvlJc w:val="left"/>
      <w:pPr>
        <w:ind w:left="4629" w:hanging="124"/>
      </w:pPr>
    </w:lvl>
    <w:lvl w:ilvl="8">
      <w:numFmt w:val="bullet"/>
      <w:lvlText w:val="•"/>
      <w:lvlJc w:val="left"/>
      <w:pPr>
        <w:ind w:left="5276" w:hanging="124"/>
      </w:pPr>
    </w:lvl>
  </w:abstractNum>
  <w:abstractNum w:abstractNumId="22">
    <w:nsid w:val="00000418"/>
    <w:multiLevelType w:val="multilevel"/>
    <w:tmpl w:val="0000089B"/>
    <w:lvl w:ilvl="0">
      <w:start w:val="5"/>
      <w:numFmt w:val="decimal"/>
      <w:lvlText w:val="%1"/>
      <w:lvlJc w:val="left"/>
      <w:pPr>
        <w:ind w:left="1915" w:hanging="38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915" w:hanging="385"/>
      </w:pPr>
      <w:rPr>
        <w:rFonts w:ascii="Times New Roman" w:hAnsi="Times New Roman" w:cs="Times New Roman"/>
        <w:b/>
        <w:bCs/>
        <w:color w:val="231F20"/>
        <w:sz w:val="22"/>
        <w:szCs w:val="22"/>
      </w:rPr>
    </w:lvl>
    <w:lvl w:ilvl="2">
      <w:numFmt w:val="bullet"/>
      <w:lvlText w:val="•"/>
      <w:lvlJc w:val="left"/>
      <w:pPr>
        <w:ind w:left="2846" w:hanging="385"/>
      </w:pPr>
    </w:lvl>
    <w:lvl w:ilvl="3">
      <w:numFmt w:val="bullet"/>
      <w:lvlText w:val="•"/>
      <w:lvlJc w:val="left"/>
      <w:pPr>
        <w:ind w:left="3311" w:hanging="385"/>
      </w:pPr>
    </w:lvl>
    <w:lvl w:ilvl="4">
      <w:numFmt w:val="bullet"/>
      <w:lvlText w:val="•"/>
      <w:lvlJc w:val="left"/>
      <w:pPr>
        <w:ind w:left="3777" w:hanging="385"/>
      </w:pPr>
    </w:lvl>
    <w:lvl w:ilvl="5">
      <w:numFmt w:val="bullet"/>
      <w:lvlText w:val="•"/>
      <w:lvlJc w:val="left"/>
      <w:pPr>
        <w:ind w:left="4242" w:hanging="385"/>
      </w:pPr>
    </w:lvl>
    <w:lvl w:ilvl="6">
      <w:numFmt w:val="bullet"/>
      <w:lvlText w:val="•"/>
      <w:lvlJc w:val="left"/>
      <w:pPr>
        <w:ind w:left="4708" w:hanging="385"/>
      </w:pPr>
    </w:lvl>
    <w:lvl w:ilvl="7">
      <w:numFmt w:val="bullet"/>
      <w:lvlText w:val="•"/>
      <w:lvlJc w:val="left"/>
      <w:pPr>
        <w:ind w:left="5173" w:hanging="385"/>
      </w:pPr>
    </w:lvl>
    <w:lvl w:ilvl="8">
      <w:numFmt w:val="bullet"/>
      <w:lvlText w:val="•"/>
      <w:lvlJc w:val="left"/>
      <w:pPr>
        <w:ind w:left="5639" w:hanging="385"/>
      </w:pPr>
    </w:lvl>
  </w:abstractNum>
  <w:abstractNum w:abstractNumId="23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left="100" w:hanging="241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1">
      <w:numFmt w:val="bullet"/>
      <w:lvlText w:val="•"/>
      <w:lvlJc w:val="left"/>
      <w:pPr>
        <w:ind w:left="747" w:hanging="241"/>
      </w:pPr>
    </w:lvl>
    <w:lvl w:ilvl="2">
      <w:numFmt w:val="bullet"/>
      <w:lvlText w:val="•"/>
      <w:lvlJc w:val="left"/>
      <w:pPr>
        <w:ind w:left="1394" w:hanging="241"/>
      </w:pPr>
    </w:lvl>
    <w:lvl w:ilvl="3">
      <w:numFmt w:val="bullet"/>
      <w:lvlText w:val="•"/>
      <w:lvlJc w:val="left"/>
      <w:pPr>
        <w:ind w:left="2041" w:hanging="241"/>
      </w:pPr>
    </w:lvl>
    <w:lvl w:ilvl="4">
      <w:numFmt w:val="bullet"/>
      <w:lvlText w:val="•"/>
      <w:lvlJc w:val="left"/>
      <w:pPr>
        <w:ind w:left="2688" w:hanging="241"/>
      </w:pPr>
    </w:lvl>
    <w:lvl w:ilvl="5">
      <w:numFmt w:val="bullet"/>
      <w:lvlText w:val="•"/>
      <w:lvlJc w:val="left"/>
      <w:pPr>
        <w:ind w:left="3335" w:hanging="241"/>
      </w:pPr>
    </w:lvl>
    <w:lvl w:ilvl="6">
      <w:numFmt w:val="bullet"/>
      <w:lvlText w:val="•"/>
      <w:lvlJc w:val="left"/>
      <w:pPr>
        <w:ind w:left="3982" w:hanging="241"/>
      </w:pPr>
    </w:lvl>
    <w:lvl w:ilvl="7">
      <w:numFmt w:val="bullet"/>
      <w:lvlText w:val="•"/>
      <w:lvlJc w:val="left"/>
      <w:pPr>
        <w:ind w:left="4629" w:hanging="241"/>
      </w:pPr>
    </w:lvl>
    <w:lvl w:ilvl="8">
      <w:numFmt w:val="bullet"/>
      <w:lvlText w:val="•"/>
      <w:lvlJc w:val="left"/>
      <w:pPr>
        <w:ind w:left="5276" w:hanging="241"/>
      </w:pPr>
    </w:lvl>
  </w:abstractNum>
  <w:abstractNum w:abstractNumId="24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left="100" w:hanging="217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1">
      <w:numFmt w:val="bullet"/>
      <w:lvlText w:val="•"/>
      <w:lvlJc w:val="left"/>
      <w:pPr>
        <w:ind w:left="745" w:hanging="217"/>
      </w:pPr>
    </w:lvl>
    <w:lvl w:ilvl="2">
      <w:numFmt w:val="bullet"/>
      <w:lvlText w:val="•"/>
      <w:lvlJc w:val="left"/>
      <w:pPr>
        <w:ind w:left="1390" w:hanging="217"/>
      </w:pPr>
    </w:lvl>
    <w:lvl w:ilvl="3">
      <w:numFmt w:val="bullet"/>
      <w:lvlText w:val="•"/>
      <w:lvlJc w:val="left"/>
      <w:pPr>
        <w:ind w:left="2035" w:hanging="217"/>
      </w:pPr>
    </w:lvl>
    <w:lvl w:ilvl="4">
      <w:numFmt w:val="bullet"/>
      <w:lvlText w:val="•"/>
      <w:lvlJc w:val="left"/>
      <w:pPr>
        <w:ind w:left="2680" w:hanging="217"/>
      </w:pPr>
    </w:lvl>
    <w:lvl w:ilvl="5">
      <w:numFmt w:val="bullet"/>
      <w:lvlText w:val="•"/>
      <w:lvlJc w:val="left"/>
      <w:pPr>
        <w:ind w:left="3325" w:hanging="217"/>
      </w:pPr>
    </w:lvl>
    <w:lvl w:ilvl="6">
      <w:numFmt w:val="bullet"/>
      <w:lvlText w:val="•"/>
      <w:lvlJc w:val="left"/>
      <w:pPr>
        <w:ind w:left="3970" w:hanging="217"/>
      </w:pPr>
    </w:lvl>
    <w:lvl w:ilvl="7">
      <w:numFmt w:val="bullet"/>
      <w:lvlText w:val="•"/>
      <w:lvlJc w:val="left"/>
      <w:pPr>
        <w:ind w:left="4615" w:hanging="217"/>
      </w:pPr>
    </w:lvl>
    <w:lvl w:ilvl="8">
      <w:numFmt w:val="bullet"/>
      <w:lvlText w:val="•"/>
      <w:lvlJc w:val="left"/>
      <w:pPr>
        <w:ind w:left="5260" w:hanging="217"/>
      </w:pPr>
    </w:lvl>
  </w:abstractNum>
  <w:abstractNum w:abstractNumId="25">
    <w:nsid w:val="0000041B"/>
    <w:multiLevelType w:val="multilevel"/>
    <w:tmpl w:val="0000089E"/>
    <w:lvl w:ilvl="0">
      <w:numFmt w:val="bullet"/>
      <w:lvlText w:val="-"/>
      <w:lvlJc w:val="left"/>
      <w:pPr>
        <w:ind w:left="625" w:hanging="129"/>
      </w:pPr>
      <w:rPr>
        <w:rFonts w:ascii="Times New Roman" w:hAnsi="Times New Roman"/>
        <w:b w:val="0"/>
        <w:color w:val="231F20"/>
        <w:sz w:val="22"/>
      </w:rPr>
    </w:lvl>
    <w:lvl w:ilvl="1">
      <w:numFmt w:val="bullet"/>
      <w:lvlText w:val="•"/>
      <w:lvlJc w:val="left"/>
      <w:pPr>
        <w:ind w:left="1220" w:hanging="129"/>
      </w:pPr>
    </w:lvl>
    <w:lvl w:ilvl="2">
      <w:numFmt w:val="bullet"/>
      <w:lvlText w:val="•"/>
      <w:lvlJc w:val="left"/>
      <w:pPr>
        <w:ind w:left="1814" w:hanging="129"/>
      </w:pPr>
    </w:lvl>
    <w:lvl w:ilvl="3">
      <w:numFmt w:val="bullet"/>
      <w:lvlText w:val="•"/>
      <w:lvlJc w:val="left"/>
      <w:pPr>
        <w:ind w:left="2409" w:hanging="129"/>
      </w:pPr>
    </w:lvl>
    <w:lvl w:ilvl="4">
      <w:numFmt w:val="bullet"/>
      <w:lvlText w:val="•"/>
      <w:lvlJc w:val="left"/>
      <w:pPr>
        <w:ind w:left="3003" w:hanging="129"/>
      </w:pPr>
    </w:lvl>
    <w:lvl w:ilvl="5">
      <w:numFmt w:val="bullet"/>
      <w:lvlText w:val="•"/>
      <w:lvlJc w:val="left"/>
      <w:pPr>
        <w:ind w:left="3598" w:hanging="129"/>
      </w:pPr>
    </w:lvl>
    <w:lvl w:ilvl="6">
      <w:numFmt w:val="bullet"/>
      <w:lvlText w:val="•"/>
      <w:lvlJc w:val="left"/>
      <w:pPr>
        <w:ind w:left="4192" w:hanging="129"/>
      </w:pPr>
    </w:lvl>
    <w:lvl w:ilvl="7">
      <w:numFmt w:val="bullet"/>
      <w:lvlText w:val="•"/>
      <w:lvlJc w:val="left"/>
      <w:pPr>
        <w:ind w:left="4787" w:hanging="129"/>
      </w:pPr>
    </w:lvl>
    <w:lvl w:ilvl="8">
      <w:numFmt w:val="bullet"/>
      <w:lvlText w:val="•"/>
      <w:lvlJc w:val="left"/>
      <w:pPr>
        <w:ind w:left="5381" w:hanging="129"/>
      </w:pPr>
    </w:lvl>
  </w:abstractNum>
  <w:abstractNum w:abstractNumId="26">
    <w:nsid w:val="0000041C"/>
    <w:multiLevelType w:val="multilevel"/>
    <w:tmpl w:val="0000089F"/>
    <w:lvl w:ilvl="0">
      <w:start w:val="6"/>
      <w:numFmt w:val="decimal"/>
      <w:lvlText w:val="%1"/>
      <w:lvlJc w:val="left"/>
      <w:pPr>
        <w:ind w:left="798" w:hanging="38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8" w:hanging="385"/>
      </w:pPr>
      <w:rPr>
        <w:rFonts w:ascii="Times New Roman" w:hAnsi="Times New Roman" w:cs="Times New Roman"/>
        <w:b/>
        <w:bCs/>
        <w:color w:val="231F20"/>
        <w:sz w:val="22"/>
        <w:szCs w:val="22"/>
      </w:rPr>
    </w:lvl>
    <w:lvl w:ilvl="2">
      <w:numFmt w:val="bullet"/>
      <w:lvlText w:val="•"/>
      <w:lvlJc w:val="left"/>
      <w:pPr>
        <w:ind w:left="629" w:hanging="132"/>
      </w:pPr>
      <w:rPr>
        <w:rFonts w:ascii="Times New Roman" w:hAnsi="Times New Roman"/>
        <w:b w:val="0"/>
        <w:color w:val="231F20"/>
        <w:sz w:val="22"/>
      </w:rPr>
    </w:lvl>
    <w:lvl w:ilvl="3">
      <w:numFmt w:val="bullet"/>
      <w:lvlText w:val="•"/>
      <w:lvlJc w:val="left"/>
      <w:pPr>
        <w:ind w:left="2080" w:hanging="132"/>
      </w:pPr>
    </w:lvl>
    <w:lvl w:ilvl="4">
      <w:numFmt w:val="bullet"/>
      <w:lvlText w:val="•"/>
      <w:lvlJc w:val="left"/>
      <w:pPr>
        <w:ind w:left="2722" w:hanging="132"/>
      </w:pPr>
    </w:lvl>
    <w:lvl w:ilvl="5">
      <w:numFmt w:val="bullet"/>
      <w:lvlText w:val="•"/>
      <w:lvlJc w:val="left"/>
      <w:pPr>
        <w:ind w:left="3363" w:hanging="132"/>
      </w:pPr>
    </w:lvl>
    <w:lvl w:ilvl="6">
      <w:numFmt w:val="bullet"/>
      <w:lvlText w:val="•"/>
      <w:lvlJc w:val="left"/>
      <w:pPr>
        <w:ind w:left="4005" w:hanging="132"/>
      </w:pPr>
    </w:lvl>
    <w:lvl w:ilvl="7">
      <w:numFmt w:val="bullet"/>
      <w:lvlText w:val="•"/>
      <w:lvlJc w:val="left"/>
      <w:pPr>
        <w:ind w:left="4646" w:hanging="132"/>
      </w:pPr>
    </w:lvl>
    <w:lvl w:ilvl="8">
      <w:numFmt w:val="bullet"/>
      <w:lvlText w:val="•"/>
      <w:lvlJc w:val="left"/>
      <w:pPr>
        <w:ind w:left="5287" w:hanging="132"/>
      </w:pPr>
    </w:lvl>
  </w:abstractNum>
  <w:abstractNum w:abstractNumId="27">
    <w:nsid w:val="0000041D"/>
    <w:multiLevelType w:val="multilevel"/>
    <w:tmpl w:val="000008A0"/>
    <w:lvl w:ilvl="0">
      <w:numFmt w:val="bullet"/>
      <w:lvlText w:val="•"/>
      <w:lvlJc w:val="left"/>
      <w:pPr>
        <w:ind w:left="100" w:hanging="196"/>
      </w:pPr>
      <w:rPr>
        <w:rFonts w:ascii="Times New Roman" w:hAnsi="Times New Roman"/>
        <w:b w:val="0"/>
        <w:color w:val="231F20"/>
        <w:sz w:val="22"/>
      </w:rPr>
    </w:lvl>
    <w:lvl w:ilvl="1">
      <w:numFmt w:val="bullet"/>
      <w:lvlText w:val="•"/>
      <w:lvlJc w:val="left"/>
      <w:pPr>
        <w:ind w:left="745" w:hanging="196"/>
      </w:pPr>
    </w:lvl>
    <w:lvl w:ilvl="2">
      <w:numFmt w:val="bullet"/>
      <w:lvlText w:val="•"/>
      <w:lvlJc w:val="left"/>
      <w:pPr>
        <w:ind w:left="1390" w:hanging="196"/>
      </w:pPr>
    </w:lvl>
    <w:lvl w:ilvl="3">
      <w:numFmt w:val="bullet"/>
      <w:lvlText w:val="•"/>
      <w:lvlJc w:val="left"/>
      <w:pPr>
        <w:ind w:left="2035" w:hanging="196"/>
      </w:pPr>
    </w:lvl>
    <w:lvl w:ilvl="4">
      <w:numFmt w:val="bullet"/>
      <w:lvlText w:val="•"/>
      <w:lvlJc w:val="left"/>
      <w:pPr>
        <w:ind w:left="2680" w:hanging="196"/>
      </w:pPr>
    </w:lvl>
    <w:lvl w:ilvl="5">
      <w:numFmt w:val="bullet"/>
      <w:lvlText w:val="•"/>
      <w:lvlJc w:val="left"/>
      <w:pPr>
        <w:ind w:left="3325" w:hanging="196"/>
      </w:pPr>
    </w:lvl>
    <w:lvl w:ilvl="6">
      <w:numFmt w:val="bullet"/>
      <w:lvlText w:val="•"/>
      <w:lvlJc w:val="left"/>
      <w:pPr>
        <w:ind w:left="3970" w:hanging="196"/>
      </w:pPr>
    </w:lvl>
    <w:lvl w:ilvl="7">
      <w:numFmt w:val="bullet"/>
      <w:lvlText w:val="•"/>
      <w:lvlJc w:val="left"/>
      <w:pPr>
        <w:ind w:left="4615" w:hanging="196"/>
      </w:pPr>
    </w:lvl>
    <w:lvl w:ilvl="8">
      <w:numFmt w:val="bullet"/>
      <w:lvlText w:val="•"/>
      <w:lvlJc w:val="left"/>
      <w:pPr>
        <w:ind w:left="5260" w:hanging="196"/>
      </w:pPr>
    </w:lvl>
  </w:abstractNum>
  <w:abstractNum w:abstractNumId="28">
    <w:nsid w:val="0000041E"/>
    <w:multiLevelType w:val="multilevel"/>
    <w:tmpl w:val="000008A1"/>
    <w:lvl w:ilvl="0">
      <w:numFmt w:val="bullet"/>
      <w:lvlText w:val="•"/>
      <w:lvlJc w:val="left"/>
      <w:pPr>
        <w:ind w:left="100" w:hanging="132"/>
      </w:pPr>
      <w:rPr>
        <w:rFonts w:ascii="Times New Roman" w:hAnsi="Times New Roman"/>
        <w:b w:val="0"/>
        <w:color w:val="231F20"/>
        <w:sz w:val="22"/>
      </w:rPr>
    </w:lvl>
    <w:lvl w:ilvl="1">
      <w:numFmt w:val="bullet"/>
      <w:lvlText w:val="•"/>
      <w:lvlJc w:val="left"/>
      <w:pPr>
        <w:ind w:left="747" w:hanging="132"/>
      </w:pPr>
    </w:lvl>
    <w:lvl w:ilvl="2">
      <w:numFmt w:val="bullet"/>
      <w:lvlText w:val="•"/>
      <w:lvlJc w:val="left"/>
      <w:pPr>
        <w:ind w:left="1394" w:hanging="132"/>
      </w:pPr>
    </w:lvl>
    <w:lvl w:ilvl="3">
      <w:numFmt w:val="bullet"/>
      <w:lvlText w:val="•"/>
      <w:lvlJc w:val="left"/>
      <w:pPr>
        <w:ind w:left="2041" w:hanging="132"/>
      </w:pPr>
    </w:lvl>
    <w:lvl w:ilvl="4">
      <w:numFmt w:val="bullet"/>
      <w:lvlText w:val="•"/>
      <w:lvlJc w:val="left"/>
      <w:pPr>
        <w:ind w:left="2688" w:hanging="132"/>
      </w:pPr>
    </w:lvl>
    <w:lvl w:ilvl="5">
      <w:numFmt w:val="bullet"/>
      <w:lvlText w:val="•"/>
      <w:lvlJc w:val="left"/>
      <w:pPr>
        <w:ind w:left="3335" w:hanging="132"/>
      </w:pPr>
    </w:lvl>
    <w:lvl w:ilvl="6">
      <w:numFmt w:val="bullet"/>
      <w:lvlText w:val="•"/>
      <w:lvlJc w:val="left"/>
      <w:pPr>
        <w:ind w:left="3982" w:hanging="132"/>
      </w:pPr>
    </w:lvl>
    <w:lvl w:ilvl="7">
      <w:numFmt w:val="bullet"/>
      <w:lvlText w:val="•"/>
      <w:lvlJc w:val="left"/>
      <w:pPr>
        <w:ind w:left="4629" w:hanging="132"/>
      </w:pPr>
    </w:lvl>
    <w:lvl w:ilvl="8">
      <w:numFmt w:val="bullet"/>
      <w:lvlText w:val="•"/>
      <w:lvlJc w:val="left"/>
      <w:pPr>
        <w:ind w:left="5276" w:hanging="132"/>
      </w:pPr>
    </w:lvl>
  </w:abstractNum>
  <w:abstractNum w:abstractNumId="29">
    <w:nsid w:val="0000041F"/>
    <w:multiLevelType w:val="multilevel"/>
    <w:tmpl w:val="000008A2"/>
    <w:lvl w:ilvl="0">
      <w:start w:val="7"/>
      <w:numFmt w:val="decimal"/>
      <w:lvlText w:val="%1"/>
      <w:lvlJc w:val="left"/>
      <w:pPr>
        <w:ind w:left="1167" w:hanging="38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67" w:hanging="385"/>
      </w:pPr>
      <w:rPr>
        <w:rFonts w:ascii="Times New Roman" w:hAnsi="Times New Roman" w:cs="Times New Roman"/>
        <w:b/>
        <w:bCs/>
        <w:color w:val="231F20"/>
        <w:sz w:val="22"/>
        <w:szCs w:val="22"/>
      </w:rPr>
    </w:lvl>
    <w:lvl w:ilvl="2">
      <w:numFmt w:val="bullet"/>
      <w:lvlText w:val="•"/>
      <w:lvlJc w:val="left"/>
      <w:pPr>
        <w:ind w:left="2247" w:hanging="385"/>
      </w:pPr>
    </w:lvl>
    <w:lvl w:ilvl="3">
      <w:numFmt w:val="bullet"/>
      <w:lvlText w:val="•"/>
      <w:lvlJc w:val="left"/>
      <w:pPr>
        <w:ind w:left="2788" w:hanging="385"/>
      </w:pPr>
    </w:lvl>
    <w:lvl w:ilvl="4">
      <w:numFmt w:val="bullet"/>
      <w:lvlText w:val="•"/>
      <w:lvlJc w:val="left"/>
      <w:pPr>
        <w:ind w:left="3328" w:hanging="385"/>
      </w:pPr>
    </w:lvl>
    <w:lvl w:ilvl="5">
      <w:numFmt w:val="bullet"/>
      <w:lvlText w:val="•"/>
      <w:lvlJc w:val="left"/>
      <w:pPr>
        <w:ind w:left="3868" w:hanging="385"/>
      </w:pPr>
    </w:lvl>
    <w:lvl w:ilvl="6">
      <w:numFmt w:val="bullet"/>
      <w:lvlText w:val="•"/>
      <w:lvlJc w:val="left"/>
      <w:pPr>
        <w:ind w:left="4409" w:hanging="385"/>
      </w:pPr>
    </w:lvl>
    <w:lvl w:ilvl="7">
      <w:numFmt w:val="bullet"/>
      <w:lvlText w:val="•"/>
      <w:lvlJc w:val="left"/>
      <w:pPr>
        <w:ind w:left="4949" w:hanging="385"/>
      </w:pPr>
    </w:lvl>
    <w:lvl w:ilvl="8">
      <w:numFmt w:val="bullet"/>
      <w:lvlText w:val="•"/>
      <w:lvlJc w:val="left"/>
      <w:pPr>
        <w:ind w:left="5489" w:hanging="385"/>
      </w:pPr>
    </w:lvl>
  </w:abstractNum>
  <w:abstractNum w:abstractNumId="30">
    <w:nsid w:val="00000420"/>
    <w:multiLevelType w:val="multilevel"/>
    <w:tmpl w:val="000008A3"/>
    <w:lvl w:ilvl="0">
      <w:numFmt w:val="bullet"/>
      <w:lvlText w:val="•"/>
      <w:lvlJc w:val="left"/>
      <w:pPr>
        <w:ind w:left="548" w:hanging="132"/>
      </w:pPr>
      <w:rPr>
        <w:rFonts w:ascii="Times New Roman" w:hAnsi="Times New Roman"/>
        <w:b w:val="0"/>
        <w:color w:val="231F20"/>
        <w:sz w:val="22"/>
      </w:rPr>
    </w:lvl>
    <w:lvl w:ilvl="1">
      <w:numFmt w:val="bullet"/>
      <w:lvlText w:val="•"/>
      <w:lvlJc w:val="left"/>
      <w:pPr>
        <w:ind w:left="1132" w:hanging="132"/>
      </w:pPr>
    </w:lvl>
    <w:lvl w:ilvl="2">
      <w:numFmt w:val="bullet"/>
      <w:lvlText w:val="•"/>
      <w:lvlJc w:val="left"/>
      <w:pPr>
        <w:ind w:left="1716" w:hanging="132"/>
      </w:pPr>
    </w:lvl>
    <w:lvl w:ilvl="3">
      <w:numFmt w:val="bullet"/>
      <w:lvlText w:val="•"/>
      <w:lvlJc w:val="left"/>
      <w:pPr>
        <w:ind w:left="2301" w:hanging="132"/>
      </w:pPr>
    </w:lvl>
    <w:lvl w:ilvl="4">
      <w:numFmt w:val="bullet"/>
      <w:lvlText w:val="•"/>
      <w:lvlJc w:val="left"/>
      <w:pPr>
        <w:ind w:left="2885" w:hanging="132"/>
      </w:pPr>
    </w:lvl>
    <w:lvl w:ilvl="5">
      <w:numFmt w:val="bullet"/>
      <w:lvlText w:val="•"/>
      <w:lvlJc w:val="left"/>
      <w:pPr>
        <w:ind w:left="3469" w:hanging="132"/>
      </w:pPr>
    </w:lvl>
    <w:lvl w:ilvl="6">
      <w:numFmt w:val="bullet"/>
      <w:lvlText w:val="•"/>
      <w:lvlJc w:val="left"/>
      <w:pPr>
        <w:ind w:left="4053" w:hanging="132"/>
      </w:pPr>
    </w:lvl>
    <w:lvl w:ilvl="7">
      <w:numFmt w:val="bullet"/>
      <w:lvlText w:val="•"/>
      <w:lvlJc w:val="left"/>
      <w:pPr>
        <w:ind w:left="4637" w:hanging="132"/>
      </w:pPr>
    </w:lvl>
    <w:lvl w:ilvl="8">
      <w:numFmt w:val="bullet"/>
      <w:lvlText w:val="•"/>
      <w:lvlJc w:val="left"/>
      <w:pPr>
        <w:ind w:left="5221" w:hanging="132"/>
      </w:pPr>
    </w:lvl>
  </w:abstractNum>
  <w:abstractNum w:abstractNumId="31">
    <w:nsid w:val="00000421"/>
    <w:multiLevelType w:val="multilevel"/>
    <w:tmpl w:val="000008A4"/>
    <w:lvl w:ilvl="0">
      <w:start w:val="8"/>
      <w:numFmt w:val="decimal"/>
      <w:lvlText w:val="%1"/>
      <w:lvlJc w:val="left"/>
      <w:pPr>
        <w:ind w:left="1400" w:hanging="38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00" w:hanging="385"/>
      </w:pPr>
      <w:rPr>
        <w:rFonts w:ascii="Times New Roman" w:hAnsi="Times New Roman" w:cs="Times New Roman"/>
        <w:b/>
        <w:bCs/>
        <w:color w:val="231F20"/>
        <w:sz w:val="22"/>
        <w:szCs w:val="22"/>
      </w:rPr>
    </w:lvl>
    <w:lvl w:ilvl="2">
      <w:numFmt w:val="bullet"/>
      <w:lvlText w:val="•"/>
      <w:lvlJc w:val="left"/>
      <w:pPr>
        <w:ind w:left="2434" w:hanging="385"/>
      </w:pPr>
    </w:lvl>
    <w:lvl w:ilvl="3">
      <w:numFmt w:val="bullet"/>
      <w:lvlText w:val="•"/>
      <w:lvlJc w:val="left"/>
      <w:pPr>
        <w:ind w:left="2951" w:hanging="385"/>
      </w:pPr>
    </w:lvl>
    <w:lvl w:ilvl="4">
      <w:numFmt w:val="bullet"/>
      <w:lvlText w:val="•"/>
      <w:lvlJc w:val="left"/>
      <w:pPr>
        <w:ind w:left="3468" w:hanging="385"/>
      </w:pPr>
    </w:lvl>
    <w:lvl w:ilvl="5">
      <w:numFmt w:val="bullet"/>
      <w:lvlText w:val="•"/>
      <w:lvlJc w:val="left"/>
      <w:pPr>
        <w:ind w:left="3985" w:hanging="385"/>
      </w:pPr>
    </w:lvl>
    <w:lvl w:ilvl="6">
      <w:numFmt w:val="bullet"/>
      <w:lvlText w:val="•"/>
      <w:lvlJc w:val="left"/>
      <w:pPr>
        <w:ind w:left="4502" w:hanging="385"/>
      </w:pPr>
    </w:lvl>
    <w:lvl w:ilvl="7">
      <w:numFmt w:val="bullet"/>
      <w:lvlText w:val="•"/>
      <w:lvlJc w:val="left"/>
      <w:pPr>
        <w:ind w:left="5019" w:hanging="385"/>
      </w:pPr>
    </w:lvl>
    <w:lvl w:ilvl="8">
      <w:numFmt w:val="bullet"/>
      <w:lvlText w:val="•"/>
      <w:lvlJc w:val="left"/>
      <w:pPr>
        <w:ind w:left="5536" w:hanging="385"/>
      </w:pPr>
    </w:lvl>
  </w:abstractNum>
  <w:abstractNum w:abstractNumId="32">
    <w:nsid w:val="00000422"/>
    <w:multiLevelType w:val="multilevel"/>
    <w:tmpl w:val="000008A5"/>
    <w:lvl w:ilvl="0">
      <w:numFmt w:val="bullet"/>
      <w:lvlText w:val="-"/>
      <w:lvlJc w:val="left"/>
      <w:pPr>
        <w:ind w:left="625" w:hanging="129"/>
      </w:pPr>
      <w:rPr>
        <w:rFonts w:ascii="Times New Roman" w:hAnsi="Times New Roman"/>
        <w:b w:val="0"/>
        <w:color w:val="231F20"/>
        <w:sz w:val="22"/>
      </w:rPr>
    </w:lvl>
    <w:lvl w:ilvl="1">
      <w:numFmt w:val="bullet"/>
      <w:lvlText w:val="•"/>
      <w:lvlJc w:val="left"/>
      <w:pPr>
        <w:ind w:left="1220" w:hanging="129"/>
      </w:pPr>
    </w:lvl>
    <w:lvl w:ilvl="2">
      <w:numFmt w:val="bullet"/>
      <w:lvlText w:val="•"/>
      <w:lvlJc w:val="left"/>
      <w:pPr>
        <w:ind w:left="1814" w:hanging="129"/>
      </w:pPr>
    </w:lvl>
    <w:lvl w:ilvl="3">
      <w:numFmt w:val="bullet"/>
      <w:lvlText w:val="•"/>
      <w:lvlJc w:val="left"/>
      <w:pPr>
        <w:ind w:left="2409" w:hanging="129"/>
      </w:pPr>
    </w:lvl>
    <w:lvl w:ilvl="4">
      <w:numFmt w:val="bullet"/>
      <w:lvlText w:val="•"/>
      <w:lvlJc w:val="left"/>
      <w:pPr>
        <w:ind w:left="3003" w:hanging="129"/>
      </w:pPr>
    </w:lvl>
    <w:lvl w:ilvl="5">
      <w:numFmt w:val="bullet"/>
      <w:lvlText w:val="•"/>
      <w:lvlJc w:val="left"/>
      <w:pPr>
        <w:ind w:left="3598" w:hanging="129"/>
      </w:pPr>
    </w:lvl>
    <w:lvl w:ilvl="6">
      <w:numFmt w:val="bullet"/>
      <w:lvlText w:val="•"/>
      <w:lvlJc w:val="left"/>
      <w:pPr>
        <w:ind w:left="4192" w:hanging="129"/>
      </w:pPr>
    </w:lvl>
    <w:lvl w:ilvl="7">
      <w:numFmt w:val="bullet"/>
      <w:lvlText w:val="•"/>
      <w:lvlJc w:val="left"/>
      <w:pPr>
        <w:ind w:left="4787" w:hanging="129"/>
      </w:pPr>
    </w:lvl>
    <w:lvl w:ilvl="8">
      <w:numFmt w:val="bullet"/>
      <w:lvlText w:val="•"/>
      <w:lvlJc w:val="left"/>
      <w:pPr>
        <w:ind w:left="5381" w:hanging="129"/>
      </w:pPr>
    </w:lvl>
  </w:abstractNum>
  <w:abstractNum w:abstractNumId="33">
    <w:nsid w:val="00000423"/>
    <w:multiLevelType w:val="multilevel"/>
    <w:tmpl w:val="000008A6"/>
    <w:lvl w:ilvl="0">
      <w:numFmt w:val="bullet"/>
      <w:lvlText w:val="–"/>
      <w:lvlJc w:val="left"/>
      <w:pPr>
        <w:ind w:left="180" w:hanging="165"/>
      </w:pPr>
      <w:rPr>
        <w:rFonts w:ascii="Times New Roman" w:hAnsi="Times New Roman"/>
        <w:b w:val="0"/>
        <w:color w:val="231F20"/>
        <w:sz w:val="22"/>
      </w:rPr>
    </w:lvl>
    <w:lvl w:ilvl="1">
      <w:numFmt w:val="bullet"/>
      <w:lvlText w:val="•"/>
      <w:lvlJc w:val="left"/>
      <w:pPr>
        <w:ind w:left="335" w:hanging="165"/>
      </w:pPr>
    </w:lvl>
    <w:lvl w:ilvl="2">
      <w:numFmt w:val="bullet"/>
      <w:lvlText w:val="•"/>
      <w:lvlJc w:val="left"/>
      <w:pPr>
        <w:ind w:left="944" w:hanging="165"/>
      </w:pPr>
    </w:lvl>
    <w:lvl w:ilvl="3">
      <w:numFmt w:val="bullet"/>
      <w:lvlText w:val="•"/>
      <w:lvlJc w:val="left"/>
      <w:pPr>
        <w:ind w:left="1552" w:hanging="165"/>
      </w:pPr>
    </w:lvl>
    <w:lvl w:ilvl="4">
      <w:numFmt w:val="bullet"/>
      <w:lvlText w:val="•"/>
      <w:lvlJc w:val="left"/>
      <w:pPr>
        <w:ind w:left="2160" w:hanging="165"/>
      </w:pPr>
    </w:lvl>
    <w:lvl w:ilvl="5">
      <w:numFmt w:val="bullet"/>
      <w:lvlText w:val="•"/>
      <w:lvlJc w:val="left"/>
      <w:pPr>
        <w:ind w:left="2768" w:hanging="165"/>
      </w:pPr>
    </w:lvl>
    <w:lvl w:ilvl="6">
      <w:numFmt w:val="bullet"/>
      <w:lvlText w:val="•"/>
      <w:lvlJc w:val="left"/>
      <w:pPr>
        <w:ind w:left="3376" w:hanging="165"/>
      </w:pPr>
    </w:lvl>
    <w:lvl w:ilvl="7">
      <w:numFmt w:val="bullet"/>
      <w:lvlText w:val="•"/>
      <w:lvlJc w:val="left"/>
      <w:pPr>
        <w:ind w:left="3984" w:hanging="165"/>
      </w:pPr>
    </w:lvl>
    <w:lvl w:ilvl="8">
      <w:numFmt w:val="bullet"/>
      <w:lvlText w:val="•"/>
      <w:lvlJc w:val="left"/>
      <w:pPr>
        <w:ind w:left="4592" w:hanging="165"/>
      </w:pPr>
    </w:lvl>
  </w:abstractNum>
  <w:abstractNum w:abstractNumId="34">
    <w:nsid w:val="00000424"/>
    <w:multiLevelType w:val="multilevel"/>
    <w:tmpl w:val="000008A7"/>
    <w:lvl w:ilvl="0">
      <w:start w:val="1"/>
      <w:numFmt w:val="decimal"/>
      <w:lvlText w:val="%1."/>
      <w:lvlJc w:val="left"/>
      <w:pPr>
        <w:ind w:left="100" w:hanging="220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1">
      <w:numFmt w:val="bullet"/>
      <w:lvlText w:val="•"/>
      <w:lvlJc w:val="left"/>
      <w:pPr>
        <w:ind w:left="747" w:hanging="220"/>
      </w:pPr>
    </w:lvl>
    <w:lvl w:ilvl="2">
      <w:numFmt w:val="bullet"/>
      <w:lvlText w:val="•"/>
      <w:lvlJc w:val="left"/>
      <w:pPr>
        <w:ind w:left="1394" w:hanging="220"/>
      </w:pPr>
    </w:lvl>
    <w:lvl w:ilvl="3">
      <w:numFmt w:val="bullet"/>
      <w:lvlText w:val="•"/>
      <w:lvlJc w:val="left"/>
      <w:pPr>
        <w:ind w:left="2041" w:hanging="220"/>
      </w:pPr>
    </w:lvl>
    <w:lvl w:ilvl="4">
      <w:numFmt w:val="bullet"/>
      <w:lvlText w:val="•"/>
      <w:lvlJc w:val="left"/>
      <w:pPr>
        <w:ind w:left="2688" w:hanging="220"/>
      </w:pPr>
    </w:lvl>
    <w:lvl w:ilvl="5">
      <w:numFmt w:val="bullet"/>
      <w:lvlText w:val="•"/>
      <w:lvlJc w:val="left"/>
      <w:pPr>
        <w:ind w:left="3335" w:hanging="220"/>
      </w:pPr>
    </w:lvl>
    <w:lvl w:ilvl="6">
      <w:numFmt w:val="bullet"/>
      <w:lvlText w:val="•"/>
      <w:lvlJc w:val="left"/>
      <w:pPr>
        <w:ind w:left="3982" w:hanging="220"/>
      </w:pPr>
    </w:lvl>
    <w:lvl w:ilvl="7">
      <w:numFmt w:val="bullet"/>
      <w:lvlText w:val="•"/>
      <w:lvlJc w:val="left"/>
      <w:pPr>
        <w:ind w:left="4629" w:hanging="220"/>
      </w:pPr>
    </w:lvl>
    <w:lvl w:ilvl="8">
      <w:numFmt w:val="bullet"/>
      <w:lvlText w:val="•"/>
      <w:lvlJc w:val="left"/>
      <w:pPr>
        <w:ind w:left="5276" w:hanging="220"/>
      </w:pPr>
    </w:lvl>
  </w:abstractNum>
  <w:abstractNum w:abstractNumId="35">
    <w:nsid w:val="00000425"/>
    <w:multiLevelType w:val="multilevel"/>
    <w:tmpl w:val="000008A8"/>
    <w:lvl w:ilvl="0">
      <w:start w:val="1"/>
      <w:numFmt w:val="decimal"/>
      <w:lvlText w:val="%1."/>
      <w:lvlJc w:val="left"/>
      <w:pPr>
        <w:ind w:left="100" w:hanging="220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1">
      <w:numFmt w:val="bullet"/>
      <w:lvlText w:val="•"/>
      <w:lvlJc w:val="left"/>
      <w:pPr>
        <w:ind w:left="745" w:hanging="220"/>
      </w:pPr>
    </w:lvl>
    <w:lvl w:ilvl="2">
      <w:numFmt w:val="bullet"/>
      <w:lvlText w:val="•"/>
      <w:lvlJc w:val="left"/>
      <w:pPr>
        <w:ind w:left="1390" w:hanging="220"/>
      </w:pPr>
    </w:lvl>
    <w:lvl w:ilvl="3">
      <w:numFmt w:val="bullet"/>
      <w:lvlText w:val="•"/>
      <w:lvlJc w:val="left"/>
      <w:pPr>
        <w:ind w:left="2035" w:hanging="220"/>
      </w:pPr>
    </w:lvl>
    <w:lvl w:ilvl="4">
      <w:numFmt w:val="bullet"/>
      <w:lvlText w:val="•"/>
      <w:lvlJc w:val="left"/>
      <w:pPr>
        <w:ind w:left="2680" w:hanging="220"/>
      </w:pPr>
    </w:lvl>
    <w:lvl w:ilvl="5">
      <w:numFmt w:val="bullet"/>
      <w:lvlText w:val="•"/>
      <w:lvlJc w:val="left"/>
      <w:pPr>
        <w:ind w:left="3325" w:hanging="220"/>
      </w:pPr>
    </w:lvl>
    <w:lvl w:ilvl="6">
      <w:numFmt w:val="bullet"/>
      <w:lvlText w:val="•"/>
      <w:lvlJc w:val="left"/>
      <w:pPr>
        <w:ind w:left="3970" w:hanging="220"/>
      </w:pPr>
    </w:lvl>
    <w:lvl w:ilvl="7">
      <w:numFmt w:val="bullet"/>
      <w:lvlText w:val="•"/>
      <w:lvlJc w:val="left"/>
      <w:pPr>
        <w:ind w:left="4615" w:hanging="220"/>
      </w:pPr>
    </w:lvl>
    <w:lvl w:ilvl="8">
      <w:numFmt w:val="bullet"/>
      <w:lvlText w:val="•"/>
      <w:lvlJc w:val="left"/>
      <w:pPr>
        <w:ind w:left="5260" w:hanging="220"/>
      </w:pPr>
    </w:lvl>
  </w:abstractNum>
  <w:abstractNum w:abstractNumId="36">
    <w:nsid w:val="00000426"/>
    <w:multiLevelType w:val="multilevel"/>
    <w:tmpl w:val="000008A9"/>
    <w:lvl w:ilvl="0">
      <w:start w:val="1"/>
      <w:numFmt w:val="decimal"/>
      <w:lvlText w:val="%1."/>
      <w:lvlJc w:val="left"/>
      <w:pPr>
        <w:ind w:left="100" w:hanging="234"/>
      </w:pPr>
      <w:rPr>
        <w:rFonts w:ascii="Times New Roman" w:hAnsi="Times New Roman" w:cs="Times New Roman"/>
        <w:b w:val="0"/>
        <w:bCs w:val="0"/>
        <w:color w:val="231F20"/>
        <w:spacing w:val="4"/>
        <w:sz w:val="22"/>
        <w:szCs w:val="22"/>
      </w:rPr>
    </w:lvl>
    <w:lvl w:ilvl="1">
      <w:numFmt w:val="bullet"/>
      <w:lvlText w:val="•"/>
      <w:lvlJc w:val="left"/>
      <w:pPr>
        <w:ind w:left="745" w:hanging="234"/>
      </w:pPr>
    </w:lvl>
    <w:lvl w:ilvl="2">
      <w:numFmt w:val="bullet"/>
      <w:lvlText w:val="•"/>
      <w:lvlJc w:val="left"/>
      <w:pPr>
        <w:ind w:left="1390" w:hanging="234"/>
      </w:pPr>
    </w:lvl>
    <w:lvl w:ilvl="3">
      <w:numFmt w:val="bullet"/>
      <w:lvlText w:val="•"/>
      <w:lvlJc w:val="left"/>
      <w:pPr>
        <w:ind w:left="2035" w:hanging="234"/>
      </w:pPr>
    </w:lvl>
    <w:lvl w:ilvl="4">
      <w:numFmt w:val="bullet"/>
      <w:lvlText w:val="•"/>
      <w:lvlJc w:val="left"/>
      <w:pPr>
        <w:ind w:left="2680" w:hanging="234"/>
      </w:pPr>
    </w:lvl>
    <w:lvl w:ilvl="5">
      <w:numFmt w:val="bullet"/>
      <w:lvlText w:val="•"/>
      <w:lvlJc w:val="left"/>
      <w:pPr>
        <w:ind w:left="3325" w:hanging="234"/>
      </w:pPr>
    </w:lvl>
    <w:lvl w:ilvl="6">
      <w:numFmt w:val="bullet"/>
      <w:lvlText w:val="•"/>
      <w:lvlJc w:val="left"/>
      <w:pPr>
        <w:ind w:left="3970" w:hanging="234"/>
      </w:pPr>
    </w:lvl>
    <w:lvl w:ilvl="7">
      <w:numFmt w:val="bullet"/>
      <w:lvlText w:val="•"/>
      <w:lvlJc w:val="left"/>
      <w:pPr>
        <w:ind w:left="4615" w:hanging="234"/>
      </w:pPr>
    </w:lvl>
    <w:lvl w:ilvl="8">
      <w:numFmt w:val="bullet"/>
      <w:lvlText w:val="•"/>
      <w:lvlJc w:val="left"/>
      <w:pPr>
        <w:ind w:left="5260" w:hanging="234"/>
      </w:pPr>
    </w:lvl>
  </w:abstractNum>
  <w:num w:numId="1">
    <w:abstractNumId w:val="36"/>
  </w:num>
  <w:num w:numId="2">
    <w:abstractNumId w:val="35"/>
  </w:num>
  <w:num w:numId="3">
    <w:abstractNumId w:val="34"/>
  </w:num>
  <w:num w:numId="4">
    <w:abstractNumId w:val="33"/>
  </w:num>
  <w:num w:numId="5">
    <w:abstractNumId w:val="32"/>
  </w:num>
  <w:num w:numId="6">
    <w:abstractNumId w:val="31"/>
  </w:num>
  <w:num w:numId="7">
    <w:abstractNumId w:val="30"/>
  </w:num>
  <w:num w:numId="8">
    <w:abstractNumId w:val="29"/>
  </w:num>
  <w:num w:numId="9">
    <w:abstractNumId w:val="28"/>
  </w:num>
  <w:num w:numId="10">
    <w:abstractNumId w:val="27"/>
  </w:num>
  <w:num w:numId="11">
    <w:abstractNumId w:val="26"/>
  </w:num>
  <w:num w:numId="12">
    <w:abstractNumId w:val="25"/>
  </w:num>
  <w:num w:numId="13">
    <w:abstractNumId w:val="24"/>
  </w:num>
  <w:num w:numId="14">
    <w:abstractNumId w:val="23"/>
  </w:num>
  <w:num w:numId="15">
    <w:abstractNumId w:val="22"/>
  </w:num>
  <w:num w:numId="16">
    <w:abstractNumId w:val="21"/>
  </w:num>
  <w:num w:numId="17">
    <w:abstractNumId w:val="20"/>
  </w:num>
  <w:num w:numId="18">
    <w:abstractNumId w:val="19"/>
  </w:num>
  <w:num w:numId="19">
    <w:abstractNumId w:val="18"/>
  </w:num>
  <w:num w:numId="20">
    <w:abstractNumId w:val="17"/>
  </w:num>
  <w:num w:numId="21">
    <w:abstractNumId w:val="16"/>
  </w:num>
  <w:num w:numId="22">
    <w:abstractNumId w:val="15"/>
  </w:num>
  <w:num w:numId="23">
    <w:abstractNumId w:val="14"/>
  </w:num>
  <w:num w:numId="24">
    <w:abstractNumId w:val="13"/>
  </w:num>
  <w:num w:numId="25">
    <w:abstractNumId w:val="12"/>
  </w:num>
  <w:num w:numId="26">
    <w:abstractNumId w:val="11"/>
  </w:num>
  <w:num w:numId="27">
    <w:abstractNumId w:val="10"/>
  </w:num>
  <w:num w:numId="28">
    <w:abstractNumId w:val="9"/>
  </w:num>
  <w:num w:numId="29">
    <w:abstractNumId w:val="8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C86D60"/>
    <w:rsid w:val="000B5507"/>
    <w:rsid w:val="000D23F8"/>
    <w:rsid w:val="00187FB9"/>
    <w:rsid w:val="002004A0"/>
    <w:rsid w:val="002206B3"/>
    <w:rsid w:val="0028268B"/>
    <w:rsid w:val="002C4AAD"/>
    <w:rsid w:val="00323B04"/>
    <w:rsid w:val="00387976"/>
    <w:rsid w:val="00450CA4"/>
    <w:rsid w:val="004558BB"/>
    <w:rsid w:val="004806A7"/>
    <w:rsid w:val="005246BA"/>
    <w:rsid w:val="00543515"/>
    <w:rsid w:val="00551601"/>
    <w:rsid w:val="005C2A84"/>
    <w:rsid w:val="0072414F"/>
    <w:rsid w:val="007D5248"/>
    <w:rsid w:val="008258BB"/>
    <w:rsid w:val="00856D4B"/>
    <w:rsid w:val="008F1805"/>
    <w:rsid w:val="00961043"/>
    <w:rsid w:val="009931F8"/>
    <w:rsid w:val="009F0285"/>
    <w:rsid w:val="00A02F5D"/>
    <w:rsid w:val="00A34DCC"/>
    <w:rsid w:val="00AF4076"/>
    <w:rsid w:val="00B055F2"/>
    <w:rsid w:val="00B32EE7"/>
    <w:rsid w:val="00B56BF9"/>
    <w:rsid w:val="00B82F26"/>
    <w:rsid w:val="00B9052A"/>
    <w:rsid w:val="00C02420"/>
    <w:rsid w:val="00C21F58"/>
    <w:rsid w:val="00C32013"/>
    <w:rsid w:val="00C67E47"/>
    <w:rsid w:val="00C86D60"/>
    <w:rsid w:val="00D2275F"/>
    <w:rsid w:val="00DC410E"/>
    <w:rsid w:val="00E1001F"/>
    <w:rsid w:val="00E95BBA"/>
    <w:rsid w:val="00EA6B76"/>
    <w:rsid w:val="00FC6BF3"/>
    <w:rsid w:val="00FF4167"/>
    <w:rsid w:val="00FF4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E1001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E1001F"/>
    <w:pPr>
      <w:ind w:left="276"/>
      <w:outlineLvl w:val="0"/>
    </w:pPr>
    <w:rPr>
      <w:rFonts w:ascii="Tahoma" w:hAnsi="Tahoma" w:cs="Tahoma"/>
      <w:b/>
      <w:bCs/>
    </w:rPr>
  </w:style>
  <w:style w:type="paragraph" w:styleId="2">
    <w:name w:val="heading 2"/>
    <w:basedOn w:val="a"/>
    <w:next w:val="a"/>
    <w:link w:val="20"/>
    <w:uiPriority w:val="1"/>
    <w:qFormat/>
    <w:rsid w:val="00E1001F"/>
    <w:pPr>
      <w:ind w:left="100" w:hanging="385"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242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1001F"/>
    <w:rPr>
      <w:rFonts w:ascii="Calibri Light" w:hAnsi="Calibri Light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E1001F"/>
    <w:rPr>
      <w:rFonts w:ascii="Calibri Light" w:hAnsi="Calibri Light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locked/>
    <w:rsid w:val="00C02420"/>
    <w:rPr>
      <w:rFonts w:ascii="Calibri Light" w:hAnsi="Calibri Light"/>
      <w:b/>
      <w:sz w:val="26"/>
    </w:rPr>
  </w:style>
  <w:style w:type="paragraph" w:styleId="a3">
    <w:name w:val="Body Text"/>
    <w:basedOn w:val="a"/>
    <w:link w:val="a4"/>
    <w:uiPriority w:val="1"/>
    <w:qFormat/>
    <w:rsid w:val="00E1001F"/>
    <w:pPr>
      <w:ind w:left="100" w:firstLine="396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001F"/>
    <w:rPr>
      <w:rFonts w:ascii="Times New Roman" w:hAnsi="Times New Roman"/>
      <w:sz w:val="24"/>
    </w:rPr>
  </w:style>
  <w:style w:type="paragraph" w:styleId="a5">
    <w:name w:val="List Paragraph"/>
    <w:basedOn w:val="a"/>
    <w:uiPriority w:val="1"/>
    <w:qFormat/>
    <w:rsid w:val="00E1001F"/>
  </w:style>
  <w:style w:type="paragraph" w:customStyle="1" w:styleId="TableParagraph">
    <w:name w:val="Table Paragraph"/>
    <w:basedOn w:val="a"/>
    <w:uiPriority w:val="1"/>
    <w:qFormat/>
    <w:rsid w:val="00E1001F"/>
  </w:style>
  <w:style w:type="paragraph" w:styleId="a6">
    <w:name w:val="header"/>
    <w:basedOn w:val="a"/>
    <w:link w:val="a7"/>
    <w:uiPriority w:val="99"/>
    <w:unhideWhenUsed/>
    <w:rsid w:val="002826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8268B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2826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8268B"/>
    <w:rPr>
      <w:rFonts w:ascii="Times New Roman" w:hAnsi="Times New Roman"/>
      <w:sz w:val="24"/>
    </w:rPr>
  </w:style>
  <w:style w:type="paragraph" w:styleId="aa">
    <w:name w:val="Title"/>
    <w:basedOn w:val="a"/>
    <w:link w:val="ab"/>
    <w:qFormat/>
    <w:rsid w:val="00A34DCC"/>
    <w:pPr>
      <w:widowControl/>
      <w:autoSpaceDE/>
      <w:autoSpaceDN/>
      <w:adjustRightInd/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A34DCC"/>
    <w:rPr>
      <w:rFonts w:ascii="Times New Roman" w:hAnsi="Times New Roman" w:cs="Times New Roman"/>
      <w:b/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C67E4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67E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BFC2E-3C6A-463D-BF0D-58465CC78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95</Pages>
  <Words>23811</Words>
  <Characters>135724</Characters>
  <Application>Microsoft Office Word</Application>
  <DocSecurity>0</DocSecurity>
  <Lines>1131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МакетКузьмФилим.indd</vt:lpstr>
    </vt:vector>
  </TitlesOfParts>
  <Company>SPecialiST RePack</Company>
  <LinksUpToDate>false</LinksUpToDate>
  <CharactersWithSpaces>159217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МакетКузьмФилим.indd</dc:title>
  <dc:creator>First</dc:creator>
  <cp:lastModifiedBy>First</cp:lastModifiedBy>
  <cp:revision>3</cp:revision>
  <dcterms:created xsi:type="dcterms:W3CDTF">2023-01-31T17:16:00Z</dcterms:created>
  <dcterms:modified xsi:type="dcterms:W3CDTF">2023-01-31T17:38:00Z</dcterms:modified>
</cp:coreProperties>
</file>